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2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F8E" w:rsidRPr="00D252BA" w:rsidRDefault="00545F8E" w:rsidP="00545F8E">
      <w:pPr>
        <w:spacing w:line="100" w:lineRule="atLeast"/>
        <w:ind w:right="-14" w:firstLine="708"/>
        <w:jc w:val="center"/>
        <w:rPr>
          <w:rFonts w:ascii="Times New Roman" w:eastAsia="Times New Roman" w:hAnsi="Times New Roman" w:cs="Times New Roman"/>
          <w:b/>
          <w:bCs/>
          <w:sz w:val="28"/>
          <w:szCs w:val="28"/>
        </w:rPr>
      </w:pPr>
      <w:r w:rsidRPr="00D252BA">
        <w:rPr>
          <w:rFonts w:ascii="Times New Roman" w:eastAsia="Times New Roman" w:hAnsi="Times New Roman" w:cs="Times New Roman"/>
          <w:b/>
          <w:bCs/>
          <w:sz w:val="28"/>
          <w:szCs w:val="28"/>
        </w:rPr>
        <w:t xml:space="preserve">Методические рекомендации по предмету: </w:t>
      </w:r>
    </w:p>
    <w:p w:rsidR="00545F8E" w:rsidRPr="00D252BA" w:rsidRDefault="00545F8E" w:rsidP="00545F8E">
      <w:pPr>
        <w:spacing w:line="100" w:lineRule="atLeast"/>
        <w:ind w:right="-14" w:firstLine="708"/>
        <w:jc w:val="center"/>
        <w:rPr>
          <w:rFonts w:ascii="Times New Roman" w:eastAsia="Times New Roman" w:hAnsi="Times New Roman" w:cs="Times New Roman"/>
          <w:b/>
          <w:bCs/>
          <w:sz w:val="28"/>
          <w:szCs w:val="28"/>
        </w:rPr>
      </w:pPr>
      <w:r w:rsidRPr="00D252BA">
        <w:rPr>
          <w:rFonts w:ascii="Times New Roman" w:eastAsia="Times New Roman" w:hAnsi="Times New Roman" w:cs="Times New Roman"/>
          <w:b/>
          <w:bCs/>
          <w:sz w:val="28"/>
          <w:szCs w:val="28"/>
        </w:rPr>
        <w:t>«Общая нутрициология»</w:t>
      </w:r>
    </w:p>
    <w:p w:rsidR="00545F8E" w:rsidRPr="00D252BA" w:rsidRDefault="00545F8E" w:rsidP="00545F8E">
      <w:pPr>
        <w:spacing w:line="100" w:lineRule="atLeast"/>
        <w:ind w:right="-14" w:firstLine="708"/>
        <w:jc w:val="center"/>
        <w:rPr>
          <w:rFonts w:ascii="Times New Roman" w:eastAsia="Times New Roman" w:hAnsi="Times New Roman" w:cs="Times New Roman"/>
          <w:b/>
          <w:bCs/>
          <w:sz w:val="28"/>
          <w:szCs w:val="28"/>
        </w:rPr>
      </w:pPr>
    </w:p>
    <w:p w:rsidR="00545F8E" w:rsidRPr="00D252BA" w:rsidRDefault="00BA7F12" w:rsidP="00545F8E">
      <w:pPr>
        <w:spacing w:line="100" w:lineRule="atLeast"/>
        <w:ind w:right="-14" w:firstLine="708"/>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1.</w:t>
      </w:r>
      <w:r w:rsidR="00545F8E" w:rsidRPr="00D252BA">
        <w:rPr>
          <w:rFonts w:ascii="Times New Roman" w:eastAsia="Times New Roman" w:hAnsi="Times New Roman" w:cs="Times New Roman"/>
          <w:b/>
          <w:bCs/>
          <w:sz w:val="28"/>
          <w:szCs w:val="28"/>
        </w:rPr>
        <w:t>Лекционный материал</w:t>
      </w:r>
    </w:p>
    <w:p w:rsidR="00545F8E" w:rsidRPr="00D252BA" w:rsidRDefault="00545F8E" w:rsidP="00545F8E">
      <w:pPr>
        <w:spacing w:line="100" w:lineRule="atLeast"/>
        <w:ind w:right="-14" w:firstLine="547"/>
        <w:jc w:val="center"/>
        <w:rPr>
          <w:rFonts w:ascii="Times New Roman" w:eastAsia="Times New Roman" w:hAnsi="Times New Roman" w:cs="Times New Roman"/>
          <w:b/>
          <w:bCs/>
          <w:sz w:val="28"/>
          <w:szCs w:val="28"/>
        </w:rPr>
      </w:pPr>
    </w:p>
    <w:p w:rsidR="00545F8E" w:rsidRPr="00D252BA" w:rsidRDefault="00545F8E" w:rsidP="00545F8E">
      <w:pPr>
        <w:spacing w:line="100" w:lineRule="atLeast"/>
        <w:ind w:right="-14" w:firstLine="547"/>
        <w:jc w:val="center"/>
        <w:rPr>
          <w:rFonts w:ascii="Times New Roman" w:eastAsia="Mangal" w:hAnsi="Times New Roman" w:cs="Times New Roman"/>
          <w:b/>
          <w:i/>
          <w:sz w:val="28"/>
          <w:szCs w:val="28"/>
        </w:rPr>
      </w:pPr>
      <w:r w:rsidRPr="00D252BA">
        <w:rPr>
          <w:rFonts w:ascii="Times New Roman" w:hAnsi="Times New Roman" w:cs="Times New Roman"/>
          <w:b/>
          <w:i/>
          <w:sz w:val="28"/>
          <w:szCs w:val="28"/>
        </w:rPr>
        <w:t>1.</w:t>
      </w:r>
      <w:r w:rsidR="00BA7F12">
        <w:rPr>
          <w:rFonts w:ascii="Times New Roman" w:hAnsi="Times New Roman" w:cs="Times New Roman"/>
          <w:b/>
          <w:i/>
          <w:sz w:val="28"/>
          <w:szCs w:val="28"/>
        </w:rPr>
        <w:t>1</w:t>
      </w:r>
      <w:r w:rsidRPr="00D252BA">
        <w:rPr>
          <w:rFonts w:ascii="Times New Roman" w:hAnsi="Times New Roman" w:cs="Times New Roman"/>
          <w:b/>
          <w:i/>
          <w:sz w:val="28"/>
          <w:szCs w:val="28"/>
        </w:rPr>
        <w:t xml:space="preserve"> </w:t>
      </w:r>
      <w:r w:rsidRPr="00D252BA">
        <w:rPr>
          <w:rFonts w:ascii="Times New Roman" w:eastAsia="Times New Roman" w:hAnsi="Times New Roman" w:cs="Times New Roman"/>
          <w:b/>
          <w:i/>
          <w:sz w:val="28"/>
          <w:szCs w:val="28"/>
        </w:rPr>
        <w:t>Значение питания в жизни человека. Основные группы питательных веществ.</w:t>
      </w:r>
      <w:r w:rsidRPr="00D252BA">
        <w:rPr>
          <w:rFonts w:ascii="Times New Roman" w:hAnsi="Times New Roman" w:cs="Times New Roman"/>
          <w:b/>
          <w:i/>
          <w:sz w:val="28"/>
          <w:szCs w:val="28"/>
        </w:rPr>
        <w:t xml:space="preserve">  </w:t>
      </w:r>
    </w:p>
    <w:p w:rsidR="00545F8E" w:rsidRPr="00D252BA" w:rsidRDefault="00545F8E" w:rsidP="00545F8E">
      <w:pPr>
        <w:spacing w:line="100" w:lineRule="atLeast"/>
        <w:jc w:val="both"/>
        <w:rPr>
          <w:rFonts w:ascii="Times New Roman" w:hAnsi="Times New Roman" w:cs="Times New Roman"/>
          <w:sz w:val="28"/>
          <w:szCs w:val="28"/>
        </w:rPr>
      </w:pPr>
      <w:r w:rsidRPr="00D252BA">
        <w:rPr>
          <w:rFonts w:ascii="Times New Roman" w:eastAsia="Calibri" w:hAnsi="Times New Roman" w:cs="Times New Roman"/>
          <w:sz w:val="28"/>
          <w:szCs w:val="28"/>
        </w:rPr>
        <w:t>Питание и состояние здоровья. Значение пищевых веществ в жизнедеятельности человека. Социальные, экономические, технологические аспекты питания человека. Болезни при неправильном пита</w:t>
      </w:r>
      <w:r w:rsidRPr="00D252BA">
        <w:rPr>
          <w:rFonts w:ascii="Times New Roman" w:hAnsi="Times New Roman" w:cs="Times New Roman"/>
          <w:sz w:val="28"/>
          <w:szCs w:val="28"/>
        </w:rPr>
        <w:t>нии. Предмет «</w:t>
      </w:r>
      <w:r w:rsidR="009F50BA">
        <w:rPr>
          <w:rFonts w:ascii="Times New Roman" w:hAnsi="Times New Roman" w:cs="Times New Roman"/>
          <w:sz w:val="28"/>
          <w:szCs w:val="28"/>
        </w:rPr>
        <w:t>Общая нутрициология</w:t>
      </w:r>
      <w:r w:rsidRPr="00D252BA">
        <w:rPr>
          <w:rFonts w:ascii="Times New Roman" w:eastAsia="Calibri" w:hAnsi="Times New Roman" w:cs="Times New Roman"/>
          <w:sz w:val="28"/>
          <w:szCs w:val="28"/>
        </w:rPr>
        <w:t>». Вклад отечественных ученых в развитие науки о питании. Связь предмета «</w:t>
      </w:r>
      <w:r w:rsidRPr="00D252BA">
        <w:rPr>
          <w:rFonts w:ascii="Times New Roman" w:hAnsi="Times New Roman" w:cs="Times New Roman"/>
          <w:sz w:val="28"/>
          <w:szCs w:val="28"/>
        </w:rPr>
        <w:t xml:space="preserve">Основы здорового питания </w:t>
      </w:r>
      <w:r w:rsidRPr="00D252BA">
        <w:rPr>
          <w:rFonts w:ascii="Times New Roman" w:eastAsia="Calibri" w:hAnsi="Times New Roman" w:cs="Times New Roman"/>
          <w:sz w:val="28"/>
          <w:szCs w:val="28"/>
        </w:rPr>
        <w:t>» с другими дисциплинами. Роль общественного питания во внедрении научных основ рационального питания.</w:t>
      </w:r>
      <w:r w:rsidRPr="00D252BA">
        <w:rPr>
          <w:rFonts w:ascii="Times New Roman" w:hAnsi="Times New Roman" w:cs="Times New Roman"/>
          <w:sz w:val="28"/>
          <w:szCs w:val="28"/>
        </w:rPr>
        <w:t xml:space="preserve"> </w:t>
      </w:r>
    </w:p>
    <w:p w:rsidR="00545F8E" w:rsidRPr="00D252BA" w:rsidRDefault="00545F8E" w:rsidP="00545F8E">
      <w:pPr>
        <w:spacing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Краткие сведения по физиологии человека и функциям органов и систем организма. Нервная и гуморальная регуляция процессов жизнедеятельности. Единство организма и окружающей среды.</w:t>
      </w:r>
    </w:p>
    <w:p w:rsidR="00545F8E" w:rsidRPr="00D252BA" w:rsidRDefault="00545F8E" w:rsidP="00545F8E">
      <w:pPr>
        <w:spacing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Значение пищеварения в жизнедеятельности организма. Общие закономерности процессов пищеварения. Строение пищеварительной системы.</w:t>
      </w:r>
    </w:p>
    <w:p w:rsidR="00545F8E" w:rsidRPr="00D252BA" w:rsidRDefault="00545F8E" w:rsidP="00545F8E">
      <w:pPr>
        <w:spacing w:line="100" w:lineRule="atLeast"/>
        <w:ind w:firstLine="900"/>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Пищеварение в ротовой полости. Физиологические основы чувства обоняния и вкуса. Влияние аромата и вкуса продуктов на их переваривание. Органолептическая оценка пищи и физиологические основы дегустации.</w:t>
      </w:r>
    </w:p>
    <w:p w:rsidR="00545F8E" w:rsidRPr="00D252BA" w:rsidRDefault="00545F8E" w:rsidP="00545F8E">
      <w:pPr>
        <w:spacing w:line="100" w:lineRule="atLeast"/>
        <w:ind w:firstLine="900"/>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Переваривание в желудке. Ферменты желудочного сока. Значение соляной кислоты, слизи. Влияние продуктов и технологических методов на секрецию желудочного сока.</w:t>
      </w:r>
      <w:r w:rsidRPr="00D252BA">
        <w:rPr>
          <w:rFonts w:ascii="Times New Roman" w:eastAsia="Calibri" w:hAnsi="Times New Roman" w:cs="Times New Roman"/>
          <w:sz w:val="28"/>
          <w:szCs w:val="28"/>
        </w:rPr>
        <w:tab/>
      </w:r>
      <w:r w:rsidRPr="00D252BA">
        <w:rPr>
          <w:rFonts w:ascii="Times New Roman" w:eastAsia="Calibri" w:hAnsi="Times New Roman" w:cs="Times New Roman"/>
          <w:sz w:val="28"/>
          <w:szCs w:val="28"/>
        </w:rPr>
        <w:tab/>
        <w:t>Переваривание в тонком кишечнике. Роль печени и поджелудочной железы в пищеварении. Ферменты сока поджелудочной железы. Функции желчи. Влияние пищи на процессы желчеотделения, секреторную и моторную функцию. Всасывание пищевых веществ.</w:t>
      </w:r>
    </w:p>
    <w:p w:rsidR="00545F8E" w:rsidRPr="00D252BA" w:rsidRDefault="00545F8E" w:rsidP="00545F8E">
      <w:pPr>
        <w:spacing w:line="100" w:lineRule="atLeast"/>
        <w:ind w:firstLine="900"/>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Значение толстого кишечника и его микрофлоры в жизнедеятельности организма. Влияние характера питания на гнилостные и бродильные процессы в кишечнике.</w:t>
      </w:r>
    </w:p>
    <w:p w:rsidR="00545F8E" w:rsidRPr="00D252BA" w:rsidRDefault="00545F8E" w:rsidP="00545F8E">
      <w:pPr>
        <w:spacing w:line="100" w:lineRule="atLeast"/>
        <w:ind w:firstLine="900"/>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Регуляция работы пищеварительной системы. Пищевой центр, понятие об аппетите и факторы, влияющие на его возникновение. Усвояемость пищи, факторы, влияющие на степень усвояемости. Усвоение белков и жиров из продуктов животного и растительного происхождения.</w:t>
      </w:r>
    </w:p>
    <w:p w:rsidR="00BA7F12" w:rsidRDefault="00545F8E" w:rsidP="00BA7F12">
      <w:pPr>
        <w:spacing w:line="100" w:lineRule="atLeast"/>
        <w:ind w:firstLine="900"/>
        <w:rPr>
          <w:rFonts w:ascii="Times New Roman" w:eastAsia="Calibri" w:hAnsi="Times New Roman" w:cs="Times New Roman"/>
          <w:sz w:val="28"/>
          <w:szCs w:val="28"/>
        </w:rPr>
      </w:pPr>
      <w:r w:rsidRPr="00D252BA">
        <w:rPr>
          <w:rFonts w:ascii="Times New Roman" w:eastAsia="Calibri" w:hAnsi="Times New Roman" w:cs="Times New Roman"/>
          <w:sz w:val="28"/>
          <w:szCs w:val="28"/>
        </w:rPr>
        <w:lastRenderedPageBreak/>
        <w:t>Неблагоприятное действие на органы пищеварения нарушений характера питания и вредных привычек.</w:t>
      </w:r>
    </w:p>
    <w:p w:rsidR="00545F8E" w:rsidRPr="00BA7F12" w:rsidRDefault="00BA7F12" w:rsidP="00BA7F12">
      <w:pPr>
        <w:spacing w:line="100" w:lineRule="atLeast"/>
        <w:ind w:firstLine="900"/>
        <w:rPr>
          <w:rFonts w:ascii="Times New Roman" w:eastAsia="Calibri" w:hAnsi="Times New Roman" w:cs="Times New Roman"/>
          <w:sz w:val="28"/>
          <w:szCs w:val="28"/>
        </w:rPr>
      </w:pPr>
      <w:r>
        <w:rPr>
          <w:rFonts w:ascii="Times New Roman" w:hAnsi="Times New Roman" w:cs="Times New Roman"/>
          <w:b/>
          <w:i/>
          <w:sz w:val="28"/>
          <w:szCs w:val="28"/>
        </w:rPr>
        <w:t>1.</w:t>
      </w:r>
      <w:r w:rsidR="00545F8E" w:rsidRPr="00D252BA">
        <w:rPr>
          <w:rFonts w:ascii="Times New Roman" w:hAnsi="Times New Roman" w:cs="Times New Roman"/>
          <w:b/>
          <w:i/>
          <w:sz w:val="28"/>
          <w:szCs w:val="28"/>
        </w:rPr>
        <w:t>2.</w:t>
      </w:r>
      <w:r w:rsidR="00545F8E" w:rsidRPr="00D252BA">
        <w:rPr>
          <w:rFonts w:ascii="Times New Roman" w:eastAsia="Calibri" w:hAnsi="Times New Roman" w:cs="Times New Roman"/>
          <w:b/>
          <w:i/>
          <w:sz w:val="28"/>
          <w:szCs w:val="28"/>
        </w:rPr>
        <w:t xml:space="preserve"> </w:t>
      </w:r>
      <w:r w:rsidR="00545F8E" w:rsidRPr="00D252BA">
        <w:rPr>
          <w:rFonts w:ascii="Times New Roman" w:eastAsia="Times New Roman" w:hAnsi="Times New Roman" w:cs="Times New Roman"/>
          <w:b/>
          <w:i/>
          <w:sz w:val="28"/>
          <w:szCs w:val="28"/>
        </w:rPr>
        <w:t>Основные  принципы рационального  и сбалансированного питания. Понятие об адекватном питании.</w:t>
      </w:r>
      <w:r w:rsidR="00545F8E" w:rsidRPr="00D252BA">
        <w:rPr>
          <w:rFonts w:ascii="Times New Roman" w:eastAsia="Calibri" w:hAnsi="Times New Roman" w:cs="Times New Roman"/>
          <w:b/>
          <w:i/>
          <w:sz w:val="28"/>
          <w:szCs w:val="28"/>
        </w:rPr>
        <w:t xml:space="preserve">  </w:t>
      </w:r>
    </w:p>
    <w:p w:rsidR="00545F8E" w:rsidRPr="00D252BA" w:rsidRDefault="00545F8E" w:rsidP="00545F8E">
      <w:pPr>
        <w:spacing w:line="100" w:lineRule="atLeast"/>
        <w:rPr>
          <w:rFonts w:ascii="Times New Roman" w:eastAsia="Calibri" w:hAnsi="Times New Roman" w:cs="Times New Roman"/>
          <w:sz w:val="28"/>
          <w:szCs w:val="28"/>
        </w:rPr>
      </w:pPr>
      <w:r w:rsidRPr="00D252BA">
        <w:rPr>
          <w:rFonts w:ascii="Times New Roman" w:eastAsia="Calibri" w:hAnsi="Times New Roman" w:cs="Times New Roman"/>
          <w:sz w:val="28"/>
          <w:szCs w:val="28"/>
        </w:rPr>
        <w:t>Роль белков в жизнедеятельности. Неблагоприятные последствия недостаточного и избыточного потребления белков. Понятие об азотистом равновесии. Понятие о биологической ценности белка. Критерии и методы оценка качества белка в продуктах питания. Биологическая ценность белков животного и растительного происхождения. Источники белка в питании.</w:t>
      </w:r>
    </w:p>
    <w:p w:rsidR="00545F8E" w:rsidRPr="00D252BA" w:rsidRDefault="00545F8E" w:rsidP="00545F8E">
      <w:pPr>
        <w:spacing w:line="100" w:lineRule="atLeast"/>
        <w:rPr>
          <w:rFonts w:ascii="Times New Roman" w:eastAsia="Calibri" w:hAnsi="Times New Roman" w:cs="Times New Roman"/>
          <w:sz w:val="28"/>
          <w:szCs w:val="28"/>
        </w:rPr>
      </w:pPr>
      <w:r w:rsidRPr="00D252BA">
        <w:rPr>
          <w:rFonts w:ascii="Times New Roman" w:eastAsia="Calibri" w:hAnsi="Times New Roman" w:cs="Times New Roman"/>
          <w:sz w:val="28"/>
          <w:szCs w:val="28"/>
        </w:rPr>
        <w:t>Научные основы нормирования белка. Безопасный и оптимальный уровни потребления белков. Рекомендуемые нормы физиологической потребности в белке различных групп населения.</w:t>
      </w:r>
    </w:p>
    <w:p w:rsidR="00545F8E" w:rsidRPr="00D252BA" w:rsidRDefault="00545F8E" w:rsidP="00545F8E">
      <w:pPr>
        <w:spacing w:line="100" w:lineRule="atLeast"/>
        <w:rPr>
          <w:rFonts w:ascii="Times New Roman" w:eastAsia="Calibri" w:hAnsi="Times New Roman" w:cs="Times New Roman"/>
          <w:sz w:val="28"/>
          <w:szCs w:val="28"/>
        </w:rPr>
      </w:pPr>
      <w:r w:rsidRPr="00D252BA">
        <w:rPr>
          <w:rFonts w:ascii="Times New Roman" w:eastAsia="Calibri" w:hAnsi="Times New Roman" w:cs="Times New Roman"/>
          <w:sz w:val="28"/>
          <w:szCs w:val="28"/>
        </w:rPr>
        <w:t>Пути повышения биологической ценности  рационов питания. Разработка рецептур блюд и кулинарных изделий повышенной биологической ценности.</w:t>
      </w:r>
    </w:p>
    <w:p w:rsidR="00545F8E" w:rsidRPr="00D252BA" w:rsidRDefault="00545F8E" w:rsidP="00545F8E">
      <w:pPr>
        <w:spacing w:line="100" w:lineRule="atLeast"/>
        <w:ind w:firstLine="708"/>
        <w:rPr>
          <w:rFonts w:ascii="Times New Roman" w:eastAsia="Calibri" w:hAnsi="Times New Roman" w:cs="Times New Roman"/>
          <w:sz w:val="28"/>
          <w:szCs w:val="28"/>
        </w:rPr>
      </w:pPr>
      <w:r w:rsidRPr="00D252BA">
        <w:rPr>
          <w:rFonts w:ascii="Times New Roman" w:eastAsia="Calibri" w:hAnsi="Times New Roman" w:cs="Times New Roman"/>
          <w:sz w:val="28"/>
          <w:szCs w:val="28"/>
        </w:rPr>
        <w:t>Роль жиров в жизнедеятельности организма и кулинарии. Значение полиненасыщенных жирных кислот (ПНЖК), фосфолипидов, стеринов и их источники в питании. Источники жиров в продуктах питания. Пищевая ценность жиров животного и растительного происхождения.</w:t>
      </w:r>
      <w:r w:rsidRPr="00D252BA">
        <w:rPr>
          <w:rFonts w:ascii="Times New Roman" w:hAnsi="Times New Roman" w:cs="Times New Roman"/>
          <w:sz w:val="28"/>
          <w:szCs w:val="28"/>
        </w:rPr>
        <w:t xml:space="preserve"> </w:t>
      </w:r>
      <w:r w:rsidRPr="00D252BA">
        <w:rPr>
          <w:rFonts w:ascii="Times New Roman" w:eastAsia="Calibri" w:hAnsi="Times New Roman" w:cs="Times New Roman"/>
          <w:sz w:val="28"/>
          <w:szCs w:val="28"/>
        </w:rPr>
        <w:t>Рекомендуемые нормы жиров в питании различных групп населения. Сбалансированность п</w:t>
      </w:r>
      <w:r w:rsidRPr="00D252BA">
        <w:rPr>
          <w:rFonts w:ascii="Times New Roman" w:hAnsi="Times New Roman" w:cs="Times New Roman"/>
          <w:sz w:val="28"/>
          <w:szCs w:val="28"/>
        </w:rPr>
        <w:t xml:space="preserve">ищевых жиров в рационе питания. </w:t>
      </w:r>
      <w:r w:rsidRPr="00D252BA">
        <w:rPr>
          <w:rFonts w:ascii="Times New Roman" w:eastAsia="Calibri" w:hAnsi="Times New Roman" w:cs="Times New Roman"/>
          <w:sz w:val="28"/>
          <w:szCs w:val="28"/>
        </w:rPr>
        <w:t>Неблагоприятное влияние на здоровье человека избыточного потребления жиров, недостатка в рационе растительного масла. Вредное действие на здоровье человека продуктов окисления жиров. Условия их образования.</w:t>
      </w:r>
    </w:p>
    <w:p w:rsidR="00545F8E" w:rsidRPr="00D252BA" w:rsidRDefault="00545F8E" w:rsidP="00545F8E">
      <w:pPr>
        <w:spacing w:line="100" w:lineRule="atLeast"/>
        <w:ind w:firstLine="708"/>
        <w:rPr>
          <w:rFonts w:ascii="Times New Roman" w:eastAsia="Calibri" w:hAnsi="Times New Roman" w:cs="Times New Roman"/>
          <w:sz w:val="28"/>
          <w:szCs w:val="28"/>
        </w:rPr>
      </w:pPr>
      <w:r w:rsidRPr="00D252BA">
        <w:rPr>
          <w:rFonts w:ascii="Times New Roman" w:eastAsia="Calibri" w:hAnsi="Times New Roman" w:cs="Times New Roman"/>
          <w:sz w:val="28"/>
          <w:szCs w:val="28"/>
        </w:rPr>
        <w:t>Классификация углеводов. Источники в питании углеводов разных групп. Значение крахмала и сахаров в питании. Регуляция углеводного обмена в организме. Значение пищевых волокон в жизнедеятельности организма и их источники в продуктах питания.</w:t>
      </w:r>
      <w:r w:rsidRPr="00D252BA">
        <w:rPr>
          <w:rFonts w:ascii="Times New Roman" w:eastAsia="Calibri" w:hAnsi="Times New Roman" w:cs="Times New Roman"/>
          <w:sz w:val="28"/>
          <w:szCs w:val="28"/>
        </w:rPr>
        <w:tab/>
        <w:t>Рекомендуемые нормы потребления углеводов в питании различных групп населения. Сбалансированность разных групп углеводов в рационе. Неблагоприятное действие на организм избыточного потребления сахара. Заменители сахара. Пути обогащения кулинарной продукции пищевыми волокнами.</w:t>
      </w:r>
    </w:p>
    <w:p w:rsidR="00545F8E" w:rsidRPr="00D252BA" w:rsidRDefault="00545F8E" w:rsidP="00545F8E">
      <w:pPr>
        <w:spacing w:line="100" w:lineRule="atLeast"/>
        <w:ind w:firstLine="708"/>
        <w:rPr>
          <w:rFonts w:ascii="Times New Roman" w:eastAsia="Calibri" w:hAnsi="Times New Roman" w:cs="Times New Roman"/>
          <w:sz w:val="28"/>
          <w:szCs w:val="28"/>
        </w:rPr>
      </w:pPr>
      <w:r w:rsidRPr="00D252BA">
        <w:rPr>
          <w:rFonts w:ascii="Times New Roman" w:eastAsia="Calibri" w:hAnsi="Times New Roman" w:cs="Times New Roman"/>
          <w:sz w:val="28"/>
          <w:szCs w:val="28"/>
        </w:rPr>
        <w:t>Классификация минеральных веществ. Значение минеральных веществ в жизнедеятельности организма. Значение отдельных макроэлементов (кальций, магний, фосфор, натрий, калий, хлор, сера и др.) и микроэлементов (железо, медь цинк, марганец, кобальт, йод, фтор и др.) в питании. Факторы, влияющие на усвоение минеральных веществ. Кулинарные примы повышения усвоения кальция. Нормирование минеральных веществ в питании различных групп населения. Обогащение рационов йодом и фтором. Источники   отдельных минеральных элементов.</w:t>
      </w:r>
    </w:p>
    <w:p w:rsidR="00545F8E" w:rsidRPr="00D252BA" w:rsidRDefault="00545F8E" w:rsidP="00545F8E">
      <w:pPr>
        <w:spacing w:line="100" w:lineRule="atLeast"/>
        <w:rPr>
          <w:rFonts w:ascii="Times New Roman" w:eastAsia="Calibri" w:hAnsi="Times New Roman" w:cs="Times New Roman"/>
          <w:sz w:val="28"/>
          <w:szCs w:val="28"/>
        </w:rPr>
      </w:pPr>
      <w:r w:rsidRPr="00D252BA">
        <w:rPr>
          <w:rFonts w:ascii="Times New Roman" w:eastAsia="Calibri" w:hAnsi="Times New Roman" w:cs="Times New Roman"/>
          <w:sz w:val="28"/>
          <w:szCs w:val="28"/>
        </w:rPr>
        <w:lastRenderedPageBreak/>
        <w:t>Роль воды в организме. Потребность человека в воде. Особенность питьевого режима при работе в горячих цехах.</w:t>
      </w:r>
    </w:p>
    <w:p w:rsidR="00545F8E" w:rsidRPr="00D252BA" w:rsidRDefault="00545F8E" w:rsidP="00545F8E">
      <w:pPr>
        <w:spacing w:line="100" w:lineRule="atLeast"/>
        <w:rPr>
          <w:rFonts w:ascii="Times New Roman" w:eastAsia="Calibri" w:hAnsi="Times New Roman" w:cs="Times New Roman"/>
          <w:sz w:val="28"/>
          <w:szCs w:val="28"/>
        </w:rPr>
      </w:pPr>
      <w:r w:rsidRPr="00D252BA">
        <w:rPr>
          <w:rFonts w:ascii="Times New Roman" w:eastAsia="Calibri" w:hAnsi="Times New Roman" w:cs="Times New Roman"/>
          <w:sz w:val="28"/>
          <w:szCs w:val="28"/>
        </w:rPr>
        <w:t>Классификация витаминов. Значение витаминов в жизнедеятельности организма, участие их в физиологических функциях и биохимических процессах. Понятие о физиологической потребности в витаминах. Авитаминозы и гиповитаминозы и причины их возникновения. Гипервитаминозы. Роль в организме отдельных водорастворимых (тиамин, рибофлавин, пиридоксин, ниацин, аскорбиновая кислота, витамин Р) и жирорастворимых витаминов: А, Д, Е, К. Рекомендуемые нормы витаминов в питании и их источники.</w:t>
      </w:r>
    </w:p>
    <w:p w:rsidR="00545F8E" w:rsidRPr="00D252BA" w:rsidRDefault="00BA7F12" w:rsidP="00545F8E">
      <w:pPr>
        <w:spacing w:line="100" w:lineRule="atLeast"/>
        <w:jc w:val="both"/>
        <w:rPr>
          <w:rFonts w:ascii="Times New Roman" w:eastAsia="Calibri" w:hAnsi="Times New Roman" w:cs="Times New Roman"/>
          <w:b/>
          <w:i/>
          <w:sz w:val="28"/>
          <w:szCs w:val="28"/>
        </w:rPr>
      </w:pPr>
      <w:r>
        <w:rPr>
          <w:rFonts w:ascii="Times New Roman" w:hAnsi="Times New Roman" w:cs="Times New Roman"/>
          <w:b/>
          <w:i/>
          <w:sz w:val="28"/>
          <w:szCs w:val="28"/>
        </w:rPr>
        <w:t>1.</w:t>
      </w:r>
      <w:r w:rsidR="00545F8E" w:rsidRPr="00D252BA">
        <w:rPr>
          <w:rFonts w:ascii="Times New Roman" w:hAnsi="Times New Roman" w:cs="Times New Roman"/>
          <w:b/>
          <w:i/>
          <w:sz w:val="28"/>
          <w:szCs w:val="28"/>
        </w:rPr>
        <w:t>3.</w:t>
      </w:r>
      <w:r w:rsidR="00545F8E" w:rsidRPr="00D252BA">
        <w:rPr>
          <w:rFonts w:ascii="Times New Roman" w:eastAsia="Times New Roman" w:hAnsi="Times New Roman" w:cs="Times New Roman"/>
          <w:b/>
          <w:i/>
          <w:sz w:val="28"/>
          <w:szCs w:val="28"/>
        </w:rPr>
        <w:t>Энергетическая ценность пищи и энергетический обмен. Физиология пищеварения и обмен веществ.</w:t>
      </w:r>
      <w:r w:rsidR="00545F8E" w:rsidRPr="00D252BA">
        <w:rPr>
          <w:rFonts w:ascii="Times New Roman" w:eastAsia="Calibri" w:hAnsi="Times New Roman" w:cs="Times New Roman"/>
          <w:b/>
          <w:i/>
          <w:sz w:val="28"/>
          <w:szCs w:val="28"/>
        </w:rPr>
        <w:t xml:space="preserve"> </w:t>
      </w:r>
    </w:p>
    <w:p w:rsidR="00545F8E" w:rsidRPr="00D252BA" w:rsidRDefault="00545F8E" w:rsidP="00545F8E">
      <w:pPr>
        <w:spacing w:line="100" w:lineRule="atLeast"/>
        <w:rPr>
          <w:rFonts w:ascii="Times New Roman" w:eastAsia="Calibri" w:hAnsi="Times New Roman" w:cs="Times New Roman"/>
          <w:sz w:val="28"/>
          <w:szCs w:val="28"/>
        </w:rPr>
      </w:pPr>
      <w:r w:rsidRPr="00D252BA">
        <w:rPr>
          <w:rFonts w:ascii="Times New Roman" w:eastAsia="Calibri" w:hAnsi="Times New Roman" w:cs="Times New Roman"/>
          <w:sz w:val="28"/>
          <w:szCs w:val="28"/>
        </w:rPr>
        <w:t>Обмен веществ и энергии в организме. Процессы ассимиляции и диссимиляции. Компоненты, слагающие энергозатраты человека. Факторы, влияющие на величину энергозатрат. Понятие об основном обмене, специфически динамическом действие пищи, рабочей прибавке и факторы, определяющие их величину. Методы определения энергозатрат. Физиологические нормы энергетической ценности рационов питания для различных групп населения. Источники энергии в питании. Энергетическая ценность белков, жиров, углеводов. Понятие об энергетических коэффициентах и их величины. Неблагоприятное действие на организм избыточной и недостаточной энергоценности питания.</w:t>
      </w:r>
    </w:p>
    <w:p w:rsidR="00545F8E" w:rsidRPr="00D252BA" w:rsidRDefault="00BA7F12" w:rsidP="00545F8E">
      <w:pPr>
        <w:spacing w:line="100" w:lineRule="atLeast"/>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1.</w:t>
      </w:r>
      <w:r w:rsidR="00545F8E" w:rsidRPr="00D252BA">
        <w:rPr>
          <w:rFonts w:ascii="Times New Roman" w:eastAsia="Times New Roman" w:hAnsi="Times New Roman" w:cs="Times New Roman"/>
          <w:b/>
          <w:i/>
          <w:sz w:val="28"/>
          <w:szCs w:val="28"/>
        </w:rPr>
        <w:t>4.Пища как источник токсических и биологически  активных веществ. Пищевые добавки.</w:t>
      </w:r>
    </w:p>
    <w:p w:rsidR="00545F8E" w:rsidRPr="00D252BA" w:rsidRDefault="00545F8E" w:rsidP="00545F8E">
      <w:pPr>
        <w:spacing w:line="100" w:lineRule="atLeast"/>
        <w:rPr>
          <w:rFonts w:ascii="Times New Roman" w:eastAsia="Calibri" w:hAnsi="Times New Roman" w:cs="Times New Roman"/>
          <w:sz w:val="28"/>
          <w:szCs w:val="28"/>
        </w:rPr>
      </w:pPr>
      <w:r w:rsidRPr="00D252BA">
        <w:rPr>
          <w:rFonts w:ascii="Times New Roman" w:eastAsia="Calibri" w:hAnsi="Times New Roman" w:cs="Times New Roman"/>
          <w:sz w:val="28"/>
          <w:szCs w:val="28"/>
        </w:rPr>
        <w:t>Природные антипищевые вещества. Токсические вещества промышленного происхождения. Защитные факторы в питании и их содержание в продуктах и кулинарных изделиях.</w:t>
      </w:r>
    </w:p>
    <w:p w:rsidR="00545F8E" w:rsidRPr="00D252BA" w:rsidRDefault="00545F8E" w:rsidP="00545F8E">
      <w:pPr>
        <w:spacing w:line="100" w:lineRule="atLeast"/>
        <w:ind w:firstLine="708"/>
        <w:rPr>
          <w:rFonts w:ascii="Times New Roman" w:eastAsia="Calibri" w:hAnsi="Times New Roman" w:cs="Times New Roman"/>
          <w:sz w:val="28"/>
          <w:szCs w:val="28"/>
        </w:rPr>
      </w:pPr>
      <w:r w:rsidRPr="00D252BA">
        <w:rPr>
          <w:rFonts w:ascii="Times New Roman" w:eastAsia="Calibri" w:hAnsi="Times New Roman" w:cs="Times New Roman"/>
          <w:sz w:val="28"/>
          <w:szCs w:val="28"/>
        </w:rPr>
        <w:t>Понятие о рациональном (адекватном) питании. Требования к количественной и качественной стороне рациона. Требования к энергетической ценности и химическому составу рациона. Принцип сбалансированности питания. Рекомендуемый продуктовый набор и пищевая ценность отдельных групп продуктов.</w:t>
      </w:r>
    </w:p>
    <w:p w:rsidR="00545F8E" w:rsidRPr="00D252BA" w:rsidRDefault="00545F8E" w:rsidP="00545F8E">
      <w:pPr>
        <w:spacing w:line="100" w:lineRule="atLeast"/>
        <w:rPr>
          <w:rFonts w:ascii="Times New Roman" w:eastAsia="Calibri" w:hAnsi="Times New Roman" w:cs="Times New Roman"/>
          <w:sz w:val="28"/>
          <w:szCs w:val="28"/>
        </w:rPr>
      </w:pPr>
      <w:r w:rsidRPr="00D252BA">
        <w:rPr>
          <w:rFonts w:ascii="Times New Roman" w:eastAsia="Calibri" w:hAnsi="Times New Roman" w:cs="Times New Roman"/>
          <w:sz w:val="28"/>
          <w:szCs w:val="28"/>
        </w:rPr>
        <w:t>Требования к режиму питания. Оптимальное распределение энергетической ценности и пищевых веществ при разной кратности питания. Физиологические требования к составлению меню отдельных приемов пищи. Неблагоприятное влияние нарушений режима питания.</w:t>
      </w:r>
    </w:p>
    <w:p w:rsidR="00545F8E" w:rsidRPr="00D252BA" w:rsidRDefault="00BA7F12" w:rsidP="00545F8E">
      <w:pPr>
        <w:shd w:val="clear" w:color="auto" w:fill="FFFFFF"/>
        <w:spacing w:line="100" w:lineRule="atLeast"/>
        <w:ind w:firstLine="15"/>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1.</w:t>
      </w:r>
      <w:r w:rsidR="00545F8E" w:rsidRPr="00D252BA">
        <w:rPr>
          <w:rFonts w:ascii="Times New Roman" w:eastAsia="Times New Roman" w:hAnsi="Times New Roman" w:cs="Times New Roman"/>
          <w:b/>
          <w:i/>
          <w:sz w:val="28"/>
          <w:szCs w:val="28"/>
        </w:rPr>
        <w:t>5.Особенности  питания отдельных групп населения. Профилактическое и лечебное питание.</w:t>
      </w:r>
    </w:p>
    <w:p w:rsidR="00545F8E" w:rsidRPr="00D252BA" w:rsidRDefault="00545F8E" w:rsidP="00545F8E">
      <w:pPr>
        <w:spacing w:line="100" w:lineRule="atLeast"/>
        <w:ind w:firstLine="708"/>
        <w:rPr>
          <w:rFonts w:ascii="Times New Roman" w:eastAsia="Calibri" w:hAnsi="Times New Roman" w:cs="Times New Roman"/>
          <w:sz w:val="28"/>
          <w:szCs w:val="28"/>
        </w:rPr>
      </w:pPr>
      <w:r w:rsidRPr="00D252BA">
        <w:rPr>
          <w:rFonts w:ascii="Times New Roman" w:eastAsia="Calibri" w:hAnsi="Times New Roman" w:cs="Times New Roman"/>
          <w:sz w:val="28"/>
          <w:szCs w:val="28"/>
        </w:rPr>
        <w:lastRenderedPageBreak/>
        <w:t>Особенности рационального питания людей, проживающих на Севере и на Юге. Особенности рационального питания людей умственного труда, работников тяжелого физического труда, сельскохозяйственных рабочих. Особенности организации питания отдыхающих в домах отдыха и туристов. Характеристика питания спортсменов при различных видах спорта.</w:t>
      </w:r>
    </w:p>
    <w:p w:rsidR="00545F8E" w:rsidRPr="00D252BA" w:rsidRDefault="00545F8E" w:rsidP="00545F8E">
      <w:pPr>
        <w:spacing w:line="100" w:lineRule="atLeast"/>
        <w:rPr>
          <w:rFonts w:ascii="Times New Roman" w:eastAsia="Calibri" w:hAnsi="Times New Roman" w:cs="Times New Roman"/>
          <w:sz w:val="28"/>
          <w:szCs w:val="28"/>
        </w:rPr>
      </w:pPr>
      <w:r w:rsidRPr="00D252BA">
        <w:rPr>
          <w:rFonts w:ascii="Times New Roman" w:eastAsia="Calibri" w:hAnsi="Times New Roman" w:cs="Times New Roman"/>
          <w:sz w:val="28"/>
          <w:szCs w:val="28"/>
        </w:rPr>
        <w:t>Рациональное питание крайних возрастных групп населения. Особенности питания детей и подростков. Физиологические и биохимические особенности растущего организма. Требования к энергетической ценности и химическому составу питания детей и подростков. Рекомендуемый режим питания детей. Продуктовый набор питания детей подростков и виды кулинарной обработки. Неблагоприятные последствия неполноценного питания и нарушения режима питания детей.</w:t>
      </w:r>
    </w:p>
    <w:p w:rsidR="00545F8E" w:rsidRPr="00D252BA" w:rsidRDefault="00545F8E" w:rsidP="00545F8E">
      <w:pPr>
        <w:spacing w:line="100" w:lineRule="atLeast"/>
        <w:rPr>
          <w:rFonts w:ascii="Times New Roman" w:eastAsia="Calibri" w:hAnsi="Times New Roman" w:cs="Times New Roman"/>
          <w:sz w:val="28"/>
          <w:szCs w:val="28"/>
        </w:rPr>
      </w:pPr>
      <w:r w:rsidRPr="00D252BA">
        <w:rPr>
          <w:rFonts w:ascii="Times New Roman" w:eastAsia="Calibri" w:hAnsi="Times New Roman" w:cs="Times New Roman"/>
          <w:sz w:val="28"/>
          <w:szCs w:val="28"/>
        </w:rPr>
        <w:t>Характеристика процессов старения организма. Рациональное питание людей пожилого и старческого возраста. Требования к рекомендуемым продуктам и способам кулинарной обработки. Принципы режима питания пожилых людей. Особенности питания долгожителей.  Профилактическая направленность питания пожилых людей.</w:t>
      </w:r>
    </w:p>
    <w:p w:rsidR="00545F8E" w:rsidRPr="00D252BA" w:rsidRDefault="00545F8E" w:rsidP="00545F8E">
      <w:pPr>
        <w:spacing w:line="100" w:lineRule="atLeast"/>
        <w:ind w:firstLine="708"/>
        <w:rPr>
          <w:rFonts w:ascii="Times New Roman" w:eastAsia="Calibri" w:hAnsi="Times New Roman" w:cs="Times New Roman"/>
          <w:sz w:val="28"/>
          <w:szCs w:val="28"/>
        </w:rPr>
      </w:pPr>
      <w:r w:rsidRPr="00D252BA">
        <w:rPr>
          <w:rFonts w:ascii="Times New Roman" w:eastAsia="Calibri" w:hAnsi="Times New Roman" w:cs="Times New Roman"/>
          <w:sz w:val="28"/>
          <w:szCs w:val="28"/>
        </w:rPr>
        <w:t>Физиологические требования к составлению меню и организации питания в столовых при промышленных предприятиях. Питание по скомплектованным меню. Особенности организации питания рабочих горячих цехов, особенности 13 режима питания и составления меню для работающих в ночные смены. Организация питания людей умственного труда и тяжелого физического труда. Особенности организации питания сельскохозяйственных рабочих, доставка питания к месту работы, особенности составления меню для сельскохозяйственных рабочих.</w:t>
      </w:r>
    </w:p>
    <w:p w:rsidR="00545F8E" w:rsidRPr="00D252BA" w:rsidRDefault="00545F8E" w:rsidP="00545F8E">
      <w:pPr>
        <w:spacing w:line="100" w:lineRule="atLeast"/>
        <w:rPr>
          <w:rFonts w:ascii="Times New Roman" w:eastAsia="Calibri" w:hAnsi="Times New Roman" w:cs="Times New Roman"/>
          <w:sz w:val="28"/>
          <w:szCs w:val="28"/>
        </w:rPr>
      </w:pPr>
      <w:r w:rsidRPr="00D252BA">
        <w:rPr>
          <w:rFonts w:ascii="Times New Roman" w:eastAsia="Calibri" w:hAnsi="Times New Roman" w:cs="Times New Roman"/>
          <w:sz w:val="28"/>
          <w:szCs w:val="28"/>
        </w:rPr>
        <w:t>Требования к меню комплексных обедов для разных групп населения. Физиологические принципы сочетаемости продуктов и блюд, достижение разнообразия питания в течение двух рабочих недель.</w:t>
      </w:r>
    </w:p>
    <w:p w:rsidR="00545F8E" w:rsidRPr="00D252BA" w:rsidRDefault="00545F8E" w:rsidP="00545F8E">
      <w:pPr>
        <w:spacing w:line="100" w:lineRule="atLeast"/>
        <w:rPr>
          <w:rFonts w:ascii="Times New Roman" w:eastAsia="Calibri" w:hAnsi="Times New Roman" w:cs="Times New Roman"/>
          <w:sz w:val="28"/>
          <w:szCs w:val="28"/>
        </w:rPr>
      </w:pPr>
      <w:r w:rsidRPr="00D252BA">
        <w:rPr>
          <w:rFonts w:ascii="Times New Roman" w:eastAsia="Calibri" w:hAnsi="Times New Roman" w:cs="Times New Roman"/>
          <w:sz w:val="28"/>
          <w:szCs w:val="28"/>
        </w:rPr>
        <w:t>Лечебно-профилактическое питание людей, работа которых связана с профессиональными вредностями. Научные основы лечебно-профилактического питания, его цель и виды. Состав и назначение отдельных рационов.</w:t>
      </w:r>
    </w:p>
    <w:p w:rsidR="00545F8E" w:rsidRPr="00D252BA" w:rsidRDefault="00545F8E" w:rsidP="00545F8E">
      <w:pPr>
        <w:spacing w:line="100" w:lineRule="atLeast"/>
        <w:rPr>
          <w:rFonts w:ascii="Times New Roman" w:eastAsia="Calibri" w:hAnsi="Times New Roman" w:cs="Times New Roman"/>
          <w:sz w:val="28"/>
          <w:szCs w:val="28"/>
        </w:rPr>
      </w:pPr>
      <w:r w:rsidRPr="00D252BA">
        <w:rPr>
          <w:rFonts w:ascii="Times New Roman" w:eastAsia="Calibri" w:hAnsi="Times New Roman" w:cs="Times New Roman"/>
          <w:sz w:val="28"/>
          <w:szCs w:val="28"/>
        </w:rPr>
        <w:t>Особенности организации питания в общеобразовательных школах. Принципы составления меню школьных завтраков и обедов.</w:t>
      </w:r>
    </w:p>
    <w:p w:rsidR="00545F8E" w:rsidRPr="00D252BA" w:rsidRDefault="00545F8E" w:rsidP="00545F8E">
      <w:pPr>
        <w:spacing w:line="100" w:lineRule="atLeast"/>
        <w:rPr>
          <w:rFonts w:ascii="Times New Roman" w:eastAsia="Calibri" w:hAnsi="Times New Roman" w:cs="Times New Roman"/>
          <w:sz w:val="28"/>
          <w:szCs w:val="28"/>
        </w:rPr>
      </w:pPr>
      <w:r w:rsidRPr="00D252BA">
        <w:rPr>
          <w:rFonts w:ascii="Times New Roman" w:eastAsia="Calibri" w:hAnsi="Times New Roman" w:cs="Times New Roman"/>
          <w:sz w:val="28"/>
          <w:szCs w:val="28"/>
        </w:rPr>
        <w:t>Питание учащихся</w:t>
      </w:r>
      <w:r w:rsidR="009F50BA">
        <w:rPr>
          <w:rFonts w:ascii="Times New Roman" w:eastAsia="Calibri" w:hAnsi="Times New Roman" w:cs="Times New Roman"/>
          <w:sz w:val="28"/>
          <w:szCs w:val="28"/>
        </w:rPr>
        <w:t xml:space="preserve"> колледжей, студентов вузов</w:t>
      </w:r>
      <w:r w:rsidRPr="00D252BA">
        <w:rPr>
          <w:rFonts w:ascii="Times New Roman" w:eastAsia="Calibri" w:hAnsi="Times New Roman" w:cs="Times New Roman"/>
          <w:sz w:val="28"/>
          <w:szCs w:val="28"/>
        </w:rPr>
        <w:t>.</w:t>
      </w:r>
    </w:p>
    <w:p w:rsidR="00545F8E" w:rsidRPr="00D252BA" w:rsidRDefault="00545F8E" w:rsidP="00545F8E">
      <w:pPr>
        <w:spacing w:line="100" w:lineRule="atLeast"/>
        <w:ind w:firstLine="708"/>
        <w:rPr>
          <w:rFonts w:ascii="Times New Roman" w:eastAsia="Calibri" w:hAnsi="Times New Roman" w:cs="Times New Roman"/>
          <w:sz w:val="28"/>
          <w:szCs w:val="28"/>
        </w:rPr>
      </w:pPr>
      <w:r w:rsidRPr="00D252BA">
        <w:rPr>
          <w:rFonts w:ascii="Times New Roman" w:eastAsia="Calibri" w:hAnsi="Times New Roman" w:cs="Times New Roman"/>
          <w:sz w:val="28"/>
          <w:szCs w:val="28"/>
        </w:rPr>
        <w:t xml:space="preserve">Влияние характера питания на течение различных заболеваний. Диетическое питание как составная часть комплексного лечения больного человека. Научные принципы и задачи построения лечебных диет. Особенности режима питания. Значение в лечебном питании отдельных пищевых веществ и продуктов питания, роль методов технологической обработки продуктов. Формы организации лечебного питания. Номерная система лечебных диет. Характеристика лечебных </w:t>
      </w:r>
      <w:r w:rsidRPr="00D252BA">
        <w:rPr>
          <w:rFonts w:ascii="Times New Roman" w:eastAsia="Calibri" w:hAnsi="Times New Roman" w:cs="Times New Roman"/>
          <w:sz w:val="28"/>
          <w:szCs w:val="28"/>
        </w:rPr>
        <w:lastRenderedPageBreak/>
        <w:t>диет при заболеваниях органов пищеварения, болезнях сердечно-сосудистой системы, почек, при нарушениях обмена веществ. Принципы составления меню, подбора продуктов и методов кулинарной обработки для диет №№ 1, 2, 5, 7, 8, 9, 10, 15. Составление меню комплексного обеда для этих диет с учетом физиологических требований к рекомендуемым и запрещенным продуктам и блюдам.</w:t>
      </w:r>
      <w:r w:rsidRPr="00D252BA">
        <w:rPr>
          <w:rFonts w:ascii="Times New Roman" w:hAnsi="Times New Roman" w:cs="Times New Roman"/>
          <w:sz w:val="28"/>
          <w:szCs w:val="28"/>
        </w:rPr>
        <w:t xml:space="preserve"> </w:t>
      </w:r>
      <w:r w:rsidRPr="00D252BA">
        <w:rPr>
          <w:rFonts w:ascii="Times New Roman" w:eastAsia="Calibri" w:hAnsi="Times New Roman" w:cs="Times New Roman"/>
          <w:sz w:val="28"/>
          <w:szCs w:val="28"/>
        </w:rPr>
        <w:t>Диетические продукты промышленной выработки.</w:t>
      </w:r>
    </w:p>
    <w:p w:rsidR="00545F8E" w:rsidRDefault="00BA7F12" w:rsidP="00545F8E">
      <w:pPr>
        <w:spacing w:before="28" w:line="100" w:lineRule="atLeast"/>
        <w:ind w:firstLine="547"/>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2.</w:t>
      </w:r>
      <w:r w:rsidR="00545F8E" w:rsidRPr="00D252BA">
        <w:rPr>
          <w:rFonts w:ascii="Times New Roman" w:eastAsia="Times New Roman" w:hAnsi="Times New Roman" w:cs="Times New Roman"/>
          <w:b/>
          <w:bCs/>
          <w:sz w:val="28"/>
          <w:szCs w:val="28"/>
        </w:rPr>
        <w:t>Самостоятельная работа</w:t>
      </w:r>
    </w:p>
    <w:p w:rsidR="00BA7F12" w:rsidRPr="00D252BA" w:rsidRDefault="00BA7F12" w:rsidP="00545F8E">
      <w:pPr>
        <w:spacing w:before="28" w:line="100" w:lineRule="atLeast"/>
        <w:ind w:firstLine="547"/>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2.1.Основные темы</w:t>
      </w:r>
    </w:p>
    <w:p w:rsidR="00545F8E" w:rsidRPr="00D252BA" w:rsidRDefault="00545F8E" w:rsidP="00545F8E">
      <w:pPr>
        <w:widowControl w:val="0"/>
        <w:numPr>
          <w:ilvl w:val="0"/>
          <w:numId w:val="2"/>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 xml:space="preserve">Физиология питания как наука о полноценном питании человека и функционировании его пищеварительной системы. Основные задачи и термины курса. </w:t>
      </w:r>
    </w:p>
    <w:p w:rsidR="00545F8E" w:rsidRPr="00D252BA" w:rsidRDefault="00545F8E" w:rsidP="00545F8E">
      <w:pPr>
        <w:widowControl w:val="0"/>
        <w:numPr>
          <w:ilvl w:val="0"/>
          <w:numId w:val="2"/>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Система пищеварения, строение и функции органов желудочно-кишечного тракта, процессы всасывания и усвоения пищевых веществ.</w:t>
      </w:r>
    </w:p>
    <w:p w:rsidR="00545F8E" w:rsidRPr="00D252BA" w:rsidRDefault="00545F8E" w:rsidP="00545F8E">
      <w:pPr>
        <w:widowControl w:val="0"/>
        <w:numPr>
          <w:ilvl w:val="0"/>
          <w:numId w:val="2"/>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 xml:space="preserve">Основные типы пищеварения: внутриклеточное,  внеклеточное, мембранное. </w:t>
      </w:r>
    </w:p>
    <w:p w:rsidR="00545F8E" w:rsidRPr="00D252BA" w:rsidRDefault="00545F8E" w:rsidP="00545F8E">
      <w:pPr>
        <w:widowControl w:val="0"/>
        <w:numPr>
          <w:ilvl w:val="0"/>
          <w:numId w:val="2"/>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Энергозатраты организма:  процессы ассимиляции и диссимиляции. Основной энергетический обмен.</w:t>
      </w:r>
    </w:p>
    <w:p w:rsidR="00545F8E" w:rsidRPr="00D252BA" w:rsidRDefault="00545F8E" w:rsidP="00545F8E">
      <w:pPr>
        <w:widowControl w:val="0"/>
        <w:numPr>
          <w:ilvl w:val="0"/>
          <w:numId w:val="2"/>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Белки: аминокислотный химический скор, пищевая и биологическая ценность белков в организме человека.</w:t>
      </w:r>
    </w:p>
    <w:p w:rsidR="00545F8E" w:rsidRPr="00D252BA" w:rsidRDefault="00545F8E" w:rsidP="00545F8E">
      <w:pPr>
        <w:widowControl w:val="0"/>
        <w:numPr>
          <w:ilvl w:val="0"/>
          <w:numId w:val="2"/>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Основные функции липидов в человеческом организме. Насыщенные и ненасыщенные жирные кислоты. Жироподобные вещества. Стерины.</w:t>
      </w:r>
    </w:p>
    <w:p w:rsidR="00545F8E" w:rsidRPr="00D252BA" w:rsidRDefault="00545F8E" w:rsidP="00545F8E">
      <w:pPr>
        <w:widowControl w:val="0"/>
        <w:numPr>
          <w:ilvl w:val="0"/>
          <w:numId w:val="2"/>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Углеводы: основные функции для организма человека. Характеристика моносахаридов.</w:t>
      </w:r>
    </w:p>
    <w:p w:rsidR="00545F8E" w:rsidRPr="00D252BA" w:rsidRDefault="00545F8E" w:rsidP="00545F8E">
      <w:pPr>
        <w:widowControl w:val="0"/>
        <w:numPr>
          <w:ilvl w:val="0"/>
          <w:numId w:val="2"/>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Биологическая и пищевая ценность олигосахаридов и полисахаридов для организма человека.</w:t>
      </w:r>
    </w:p>
    <w:p w:rsidR="00545F8E" w:rsidRPr="00D252BA" w:rsidRDefault="00545F8E" w:rsidP="00545F8E">
      <w:pPr>
        <w:widowControl w:val="0"/>
        <w:numPr>
          <w:ilvl w:val="0"/>
          <w:numId w:val="2"/>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Минеральные вещества: роль макро- и микроэлементов в различных обменных процессах организма.</w:t>
      </w:r>
    </w:p>
    <w:p w:rsidR="00545F8E" w:rsidRPr="00D252BA" w:rsidRDefault="00545F8E" w:rsidP="00545F8E">
      <w:pPr>
        <w:widowControl w:val="0"/>
        <w:numPr>
          <w:ilvl w:val="0"/>
          <w:numId w:val="2"/>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Благоприятное влияние органических кислот на процесс пищеварения.</w:t>
      </w:r>
    </w:p>
    <w:p w:rsidR="00545F8E" w:rsidRPr="00D252BA" w:rsidRDefault="00545F8E" w:rsidP="00545F8E">
      <w:pPr>
        <w:widowControl w:val="0"/>
        <w:numPr>
          <w:ilvl w:val="0"/>
          <w:numId w:val="2"/>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 xml:space="preserve"> Витамины: авитаминоз и гиповитаминоз. Классификационные признаки витаминов.</w:t>
      </w:r>
    </w:p>
    <w:p w:rsidR="00545F8E" w:rsidRPr="00D252BA" w:rsidRDefault="00545F8E" w:rsidP="00545F8E">
      <w:pPr>
        <w:widowControl w:val="0"/>
        <w:numPr>
          <w:ilvl w:val="0"/>
          <w:numId w:val="2"/>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Основные представители водорастворимых и жирорастворимых витаминов  и их функции в повышении защитных свойств организма человека.</w:t>
      </w:r>
    </w:p>
    <w:p w:rsidR="00545F8E" w:rsidRPr="00D252BA" w:rsidRDefault="00545F8E" w:rsidP="00545F8E">
      <w:pPr>
        <w:widowControl w:val="0"/>
        <w:numPr>
          <w:ilvl w:val="0"/>
          <w:numId w:val="2"/>
        </w:numPr>
        <w:suppressAutoHyphens/>
        <w:autoSpaceDE w:val="0"/>
        <w:spacing w:after="0" w:line="100" w:lineRule="atLeast"/>
        <w:rPr>
          <w:rFonts w:ascii="Times New Roman" w:eastAsia="Calibri" w:hAnsi="Times New Roman" w:cs="Times New Roman"/>
          <w:sz w:val="28"/>
          <w:szCs w:val="28"/>
        </w:rPr>
      </w:pPr>
      <w:r w:rsidRPr="00D252BA">
        <w:rPr>
          <w:rFonts w:ascii="Times New Roman" w:eastAsia="Calibri" w:hAnsi="Times New Roman" w:cs="Times New Roman"/>
          <w:sz w:val="28"/>
          <w:szCs w:val="28"/>
        </w:rPr>
        <w:t>Вода в живых системах.</w:t>
      </w:r>
    </w:p>
    <w:p w:rsidR="00545F8E" w:rsidRPr="00D252BA" w:rsidRDefault="00545F8E" w:rsidP="00545F8E">
      <w:pPr>
        <w:widowControl w:val="0"/>
        <w:numPr>
          <w:ilvl w:val="0"/>
          <w:numId w:val="2"/>
        </w:numPr>
        <w:suppressAutoHyphens/>
        <w:autoSpaceDE w:val="0"/>
        <w:spacing w:after="0" w:line="100" w:lineRule="atLeast"/>
        <w:ind w:left="357" w:hanging="357"/>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Компоненты природной пищи неблагоприятно влияющие на организм человека.</w:t>
      </w:r>
    </w:p>
    <w:p w:rsidR="00545F8E" w:rsidRPr="00D252BA" w:rsidRDefault="00545F8E" w:rsidP="00545F8E">
      <w:pPr>
        <w:widowControl w:val="0"/>
        <w:numPr>
          <w:ilvl w:val="0"/>
          <w:numId w:val="2"/>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 xml:space="preserve">Рациональное питание. Основные принципы концепции сбалансированного питания. </w:t>
      </w:r>
    </w:p>
    <w:p w:rsidR="00545F8E" w:rsidRPr="00D252BA" w:rsidRDefault="00545F8E" w:rsidP="00545F8E">
      <w:pPr>
        <w:widowControl w:val="0"/>
        <w:numPr>
          <w:ilvl w:val="0"/>
          <w:numId w:val="2"/>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Основные особенности питания детей, подростков, лиц пожилого возраста, а так же беременных женщин и кормящих матерей.</w:t>
      </w:r>
    </w:p>
    <w:p w:rsidR="00545F8E" w:rsidRPr="00D252BA" w:rsidRDefault="00545F8E" w:rsidP="00545F8E">
      <w:pPr>
        <w:widowControl w:val="0"/>
        <w:numPr>
          <w:ilvl w:val="0"/>
          <w:numId w:val="2"/>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 xml:space="preserve">Основные принципы в построении лечебно-профилактического питания населения. Задачи лечебно-профилактического питания. </w:t>
      </w:r>
    </w:p>
    <w:p w:rsidR="00545F8E" w:rsidRPr="00D252BA" w:rsidRDefault="00545F8E" w:rsidP="00545F8E">
      <w:pPr>
        <w:widowControl w:val="0"/>
        <w:numPr>
          <w:ilvl w:val="0"/>
          <w:numId w:val="2"/>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Рационы лечебно-профилактического питания. Показания к назначению лечебно-профилактического питания.</w:t>
      </w:r>
    </w:p>
    <w:p w:rsidR="00545F8E" w:rsidRPr="00D252BA" w:rsidRDefault="00545F8E" w:rsidP="00545F8E">
      <w:pPr>
        <w:widowControl w:val="0"/>
        <w:numPr>
          <w:ilvl w:val="0"/>
          <w:numId w:val="2"/>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lastRenderedPageBreak/>
        <w:t>Диетотерапия – лечебное питание при острых и хронических заболеваниях человека. Характеристика лечебных диет.</w:t>
      </w:r>
    </w:p>
    <w:p w:rsidR="00545F8E" w:rsidRPr="00D252BA" w:rsidRDefault="00545F8E" w:rsidP="00545F8E">
      <w:pPr>
        <w:shd w:val="clear" w:color="auto" w:fill="FFFFFF"/>
        <w:tabs>
          <w:tab w:val="left" w:pos="1110"/>
        </w:tabs>
        <w:spacing w:line="100" w:lineRule="atLeast"/>
        <w:ind w:left="405"/>
        <w:jc w:val="center"/>
        <w:rPr>
          <w:rFonts w:ascii="Times New Roman" w:eastAsia="Times New Roman" w:hAnsi="Times New Roman" w:cs="Times New Roman"/>
          <w:b/>
          <w:sz w:val="28"/>
          <w:szCs w:val="28"/>
        </w:rPr>
      </w:pPr>
    </w:p>
    <w:p w:rsidR="00545F8E" w:rsidRPr="00D252BA" w:rsidRDefault="00BA7F12" w:rsidP="00BA7F12">
      <w:pPr>
        <w:shd w:val="clear" w:color="auto" w:fill="FFFFFF"/>
        <w:tabs>
          <w:tab w:val="left" w:pos="1110"/>
        </w:tabs>
        <w:spacing w:line="100" w:lineRule="atLeast"/>
        <w:ind w:left="360"/>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2.2. </w:t>
      </w:r>
      <w:r w:rsidR="00545F8E" w:rsidRPr="00D252BA">
        <w:rPr>
          <w:rFonts w:ascii="Times New Roman" w:eastAsia="Times New Roman" w:hAnsi="Times New Roman" w:cs="Times New Roman"/>
          <w:b/>
          <w:sz w:val="28"/>
          <w:szCs w:val="28"/>
        </w:rPr>
        <w:t>Задания для самостоятельной работы.</w:t>
      </w:r>
    </w:p>
    <w:p w:rsidR="00545F8E" w:rsidRPr="00D252BA" w:rsidRDefault="00545F8E" w:rsidP="00545F8E">
      <w:pPr>
        <w:shd w:val="clear" w:color="auto" w:fill="FFFFFF"/>
        <w:spacing w:before="360" w:line="100" w:lineRule="atLeast"/>
        <w:ind w:right="15"/>
        <w:jc w:val="both"/>
        <w:rPr>
          <w:rFonts w:ascii="Times New Roman" w:eastAsia="Times New Roman" w:hAnsi="Times New Roman" w:cs="Times New Roman"/>
          <w:sz w:val="28"/>
          <w:szCs w:val="28"/>
          <w:u w:val="single"/>
        </w:rPr>
      </w:pPr>
      <w:r w:rsidRPr="00D252BA">
        <w:rPr>
          <w:rFonts w:ascii="Times New Roman" w:eastAsia="Times New Roman" w:hAnsi="Times New Roman" w:cs="Times New Roman"/>
          <w:sz w:val="28"/>
          <w:szCs w:val="28"/>
          <w:u w:val="single"/>
        </w:rPr>
        <w:t>Темы рефератов:</w:t>
      </w:r>
    </w:p>
    <w:p w:rsidR="00545F8E" w:rsidRPr="00D252BA" w:rsidRDefault="00545F8E" w:rsidP="00545F8E">
      <w:pPr>
        <w:shd w:val="clear" w:color="auto" w:fill="FFFFFF"/>
        <w:tabs>
          <w:tab w:val="left" w:pos="270"/>
        </w:tabs>
        <w:spacing w:line="100" w:lineRule="atLeast"/>
        <w:ind w:left="30"/>
        <w:jc w:val="both"/>
        <w:rPr>
          <w:rFonts w:ascii="Times New Roman" w:eastAsia="Times New Roman" w:hAnsi="Times New Roman" w:cs="Times New Roman"/>
          <w:sz w:val="28"/>
          <w:szCs w:val="28"/>
        </w:rPr>
      </w:pPr>
      <w:r w:rsidRPr="00D252BA">
        <w:rPr>
          <w:rFonts w:ascii="Times New Roman" w:hAnsi="Times New Roman" w:cs="Times New Roman"/>
          <w:spacing w:val="-16"/>
          <w:sz w:val="28"/>
          <w:szCs w:val="28"/>
        </w:rPr>
        <w:t>1.</w:t>
      </w:r>
      <w:r w:rsidRPr="00D252BA">
        <w:rPr>
          <w:rFonts w:ascii="Times New Roman" w:hAnsi="Times New Roman" w:cs="Times New Roman"/>
          <w:sz w:val="28"/>
          <w:szCs w:val="28"/>
        </w:rPr>
        <w:tab/>
      </w:r>
      <w:r w:rsidRPr="00D252BA">
        <w:rPr>
          <w:rFonts w:ascii="Times New Roman" w:eastAsia="Times New Roman" w:hAnsi="Times New Roman" w:cs="Times New Roman"/>
          <w:sz w:val="28"/>
          <w:szCs w:val="28"/>
        </w:rPr>
        <w:t>История и эволюция питания человека.</w:t>
      </w:r>
    </w:p>
    <w:p w:rsidR="00545F8E" w:rsidRPr="00D252BA" w:rsidRDefault="00545F8E" w:rsidP="00545F8E">
      <w:pPr>
        <w:shd w:val="clear" w:color="auto" w:fill="FFFFFF"/>
        <w:tabs>
          <w:tab w:val="left" w:pos="630"/>
        </w:tabs>
        <w:spacing w:line="100" w:lineRule="atLeast"/>
        <w:ind w:left="315" w:hanging="315"/>
        <w:jc w:val="both"/>
        <w:rPr>
          <w:rFonts w:ascii="Times New Roman" w:eastAsia="Times New Roman" w:hAnsi="Times New Roman" w:cs="Times New Roman"/>
          <w:sz w:val="28"/>
          <w:szCs w:val="28"/>
        </w:rPr>
      </w:pPr>
      <w:r w:rsidRPr="00D252BA">
        <w:rPr>
          <w:rFonts w:ascii="Times New Roman" w:hAnsi="Times New Roman" w:cs="Times New Roman"/>
          <w:spacing w:val="-1"/>
          <w:sz w:val="28"/>
          <w:szCs w:val="28"/>
        </w:rPr>
        <w:t>2.</w:t>
      </w:r>
      <w:r w:rsidRPr="00D252BA">
        <w:rPr>
          <w:rFonts w:ascii="Times New Roman" w:hAnsi="Times New Roman" w:cs="Times New Roman"/>
          <w:sz w:val="28"/>
          <w:szCs w:val="28"/>
        </w:rPr>
        <w:tab/>
      </w:r>
      <w:r w:rsidRPr="00D252BA">
        <w:rPr>
          <w:rFonts w:ascii="Times New Roman" w:eastAsia="Times New Roman" w:hAnsi="Times New Roman" w:cs="Times New Roman"/>
          <w:sz w:val="28"/>
          <w:szCs w:val="28"/>
        </w:rPr>
        <w:t>Строение и функции пищеварительной системы. Регуляция процессов</w:t>
      </w:r>
      <w:r w:rsidRPr="00D252BA">
        <w:rPr>
          <w:rFonts w:ascii="Times New Roman" w:eastAsia="Times New Roman" w:hAnsi="Times New Roman" w:cs="Times New Roman"/>
          <w:sz w:val="28"/>
          <w:szCs w:val="28"/>
        </w:rPr>
        <w:br/>
        <w:t>пищеварения.</w:t>
      </w:r>
    </w:p>
    <w:p w:rsidR="00545F8E" w:rsidRPr="00D252BA" w:rsidRDefault="00545F8E" w:rsidP="00545F8E">
      <w:pPr>
        <w:shd w:val="clear" w:color="auto" w:fill="FFFFFF"/>
        <w:tabs>
          <w:tab w:val="left" w:pos="855"/>
        </w:tabs>
        <w:spacing w:line="100" w:lineRule="atLeast"/>
        <w:ind w:left="315" w:hanging="315"/>
        <w:jc w:val="both"/>
        <w:rPr>
          <w:rFonts w:ascii="Times New Roman" w:eastAsia="Times New Roman" w:hAnsi="Times New Roman" w:cs="Times New Roman"/>
          <w:sz w:val="28"/>
          <w:szCs w:val="28"/>
        </w:rPr>
      </w:pPr>
      <w:r w:rsidRPr="00D252BA">
        <w:rPr>
          <w:rFonts w:ascii="Times New Roman" w:hAnsi="Times New Roman" w:cs="Times New Roman"/>
          <w:spacing w:val="-1"/>
          <w:sz w:val="28"/>
          <w:szCs w:val="28"/>
        </w:rPr>
        <w:t>3.</w:t>
      </w:r>
      <w:r w:rsidRPr="00D252BA">
        <w:rPr>
          <w:rFonts w:ascii="Times New Roman" w:hAnsi="Times New Roman" w:cs="Times New Roman"/>
          <w:sz w:val="28"/>
          <w:szCs w:val="28"/>
        </w:rPr>
        <w:tab/>
      </w:r>
      <w:r w:rsidRPr="00D252BA">
        <w:rPr>
          <w:rFonts w:ascii="Times New Roman" w:eastAsia="Times New Roman" w:hAnsi="Times New Roman" w:cs="Times New Roman"/>
          <w:sz w:val="28"/>
          <w:szCs w:val="28"/>
        </w:rPr>
        <w:t>Обеспечение      сбалансированности      рационов      на      предприятиях</w:t>
      </w:r>
      <w:r w:rsidRPr="00D252BA">
        <w:rPr>
          <w:rFonts w:ascii="Times New Roman" w:eastAsia="Times New Roman" w:hAnsi="Times New Roman" w:cs="Times New Roman"/>
          <w:sz w:val="28"/>
          <w:szCs w:val="28"/>
        </w:rPr>
        <w:br/>
        <w:t>общественного питания.</w:t>
      </w:r>
    </w:p>
    <w:p w:rsidR="00545F8E" w:rsidRPr="00D252BA" w:rsidRDefault="00545F8E" w:rsidP="00545F8E">
      <w:pPr>
        <w:widowControl w:val="0"/>
        <w:numPr>
          <w:ilvl w:val="0"/>
          <w:numId w:val="3"/>
        </w:numPr>
        <w:shd w:val="clear" w:color="auto" w:fill="FFFFFF"/>
        <w:tabs>
          <w:tab w:val="left" w:pos="240"/>
        </w:tabs>
        <w:suppressAutoHyphens/>
        <w:autoSpaceDE w:val="0"/>
        <w:spacing w:after="0" w:line="100" w:lineRule="atLeast"/>
        <w:rPr>
          <w:rFonts w:ascii="Times New Roman" w:eastAsia="Times New Roman" w:hAnsi="Times New Roman" w:cs="Times New Roman"/>
          <w:sz w:val="28"/>
          <w:szCs w:val="28"/>
        </w:rPr>
      </w:pPr>
      <w:r w:rsidRPr="00D252BA">
        <w:rPr>
          <w:rFonts w:ascii="Times New Roman" w:eastAsia="Times New Roman" w:hAnsi="Times New Roman" w:cs="Times New Roman"/>
          <w:sz w:val="28"/>
          <w:szCs w:val="28"/>
        </w:rPr>
        <w:t>Физиологические основы составления пищевых рационов.</w:t>
      </w:r>
    </w:p>
    <w:p w:rsidR="00545F8E" w:rsidRPr="00D252BA" w:rsidRDefault="00545F8E" w:rsidP="00545F8E">
      <w:pPr>
        <w:widowControl w:val="0"/>
        <w:numPr>
          <w:ilvl w:val="0"/>
          <w:numId w:val="3"/>
        </w:numPr>
        <w:shd w:val="clear" w:color="auto" w:fill="FFFFFF"/>
        <w:tabs>
          <w:tab w:val="left" w:pos="240"/>
        </w:tabs>
        <w:suppressAutoHyphens/>
        <w:autoSpaceDE w:val="0"/>
        <w:spacing w:after="0" w:line="100" w:lineRule="atLeast"/>
        <w:rPr>
          <w:rFonts w:ascii="Times New Roman" w:eastAsia="Times New Roman" w:hAnsi="Times New Roman" w:cs="Times New Roman"/>
          <w:sz w:val="28"/>
          <w:szCs w:val="28"/>
        </w:rPr>
      </w:pPr>
      <w:r w:rsidRPr="00D252BA">
        <w:rPr>
          <w:rFonts w:ascii="Times New Roman" w:eastAsia="Times New Roman" w:hAnsi="Times New Roman" w:cs="Times New Roman"/>
          <w:sz w:val="28"/>
          <w:szCs w:val="28"/>
        </w:rPr>
        <w:t>Мифы и предрассудки в питании. «Модные диеты».</w:t>
      </w:r>
      <w:r w:rsidRPr="00D252BA">
        <w:rPr>
          <w:rFonts w:ascii="Times New Roman" w:eastAsia="Times New Roman" w:hAnsi="Times New Roman" w:cs="Times New Roman"/>
          <w:sz w:val="28"/>
          <w:szCs w:val="28"/>
        </w:rPr>
        <w:tab/>
      </w:r>
      <w:r w:rsidRPr="00D252BA">
        <w:rPr>
          <w:rFonts w:ascii="Times New Roman" w:eastAsia="Times New Roman" w:hAnsi="Times New Roman" w:cs="Times New Roman"/>
          <w:sz w:val="28"/>
          <w:szCs w:val="28"/>
        </w:rPr>
        <w:tab/>
      </w:r>
      <w:r w:rsidRPr="00D252BA">
        <w:rPr>
          <w:rFonts w:ascii="Times New Roman" w:eastAsia="Times New Roman" w:hAnsi="Times New Roman" w:cs="Times New Roman"/>
          <w:sz w:val="28"/>
          <w:szCs w:val="28"/>
        </w:rPr>
        <w:tab/>
      </w:r>
      <w:r w:rsidRPr="00D252BA">
        <w:rPr>
          <w:rFonts w:ascii="Times New Roman" w:eastAsia="Times New Roman" w:hAnsi="Times New Roman" w:cs="Times New Roman"/>
          <w:sz w:val="28"/>
          <w:szCs w:val="28"/>
        </w:rPr>
        <w:tab/>
      </w:r>
      <w:r w:rsidRPr="00D252BA">
        <w:rPr>
          <w:rFonts w:ascii="Times New Roman" w:eastAsia="Times New Roman" w:hAnsi="Times New Roman" w:cs="Times New Roman"/>
          <w:sz w:val="28"/>
          <w:szCs w:val="28"/>
        </w:rPr>
        <w:tab/>
      </w:r>
    </w:p>
    <w:p w:rsidR="00545F8E" w:rsidRPr="00D252BA" w:rsidRDefault="00545F8E" w:rsidP="00545F8E">
      <w:pPr>
        <w:widowControl w:val="0"/>
        <w:numPr>
          <w:ilvl w:val="0"/>
          <w:numId w:val="3"/>
        </w:numPr>
        <w:shd w:val="clear" w:color="auto" w:fill="FFFFFF"/>
        <w:tabs>
          <w:tab w:val="left" w:pos="240"/>
        </w:tabs>
        <w:suppressAutoHyphens/>
        <w:autoSpaceDE w:val="0"/>
        <w:spacing w:after="0" w:line="100" w:lineRule="atLeast"/>
        <w:rPr>
          <w:rFonts w:ascii="Times New Roman" w:eastAsia="Times New Roman" w:hAnsi="Times New Roman" w:cs="Times New Roman"/>
          <w:sz w:val="28"/>
          <w:szCs w:val="28"/>
        </w:rPr>
      </w:pPr>
      <w:r w:rsidRPr="00D252BA">
        <w:rPr>
          <w:rFonts w:ascii="Times New Roman" w:eastAsia="Times New Roman" w:hAnsi="Times New Roman" w:cs="Times New Roman"/>
          <w:sz w:val="28"/>
          <w:szCs w:val="28"/>
        </w:rPr>
        <w:t xml:space="preserve">Особенности питания по группам крови — </w:t>
      </w:r>
      <w:r w:rsidRPr="00D252BA">
        <w:rPr>
          <w:rFonts w:ascii="Times New Roman" w:eastAsia="Times New Roman" w:hAnsi="Times New Roman" w:cs="Times New Roman"/>
          <w:sz w:val="28"/>
          <w:szCs w:val="28"/>
          <w:lang w:val="en-US"/>
        </w:rPr>
        <w:t>I</w:t>
      </w:r>
      <w:r w:rsidRPr="00D252BA">
        <w:rPr>
          <w:rFonts w:ascii="Times New Roman" w:eastAsia="Times New Roman" w:hAnsi="Times New Roman" w:cs="Times New Roman"/>
          <w:sz w:val="28"/>
          <w:szCs w:val="28"/>
        </w:rPr>
        <w:t xml:space="preserve"> группа.</w:t>
      </w:r>
    </w:p>
    <w:p w:rsidR="00545F8E" w:rsidRPr="00D252BA" w:rsidRDefault="00545F8E" w:rsidP="00545F8E">
      <w:pPr>
        <w:shd w:val="clear" w:color="auto" w:fill="FFFFFF"/>
        <w:tabs>
          <w:tab w:val="left" w:pos="330"/>
        </w:tabs>
        <w:spacing w:line="100" w:lineRule="atLeast"/>
        <w:ind w:left="15"/>
        <w:rPr>
          <w:rFonts w:ascii="Times New Roman" w:eastAsia="Times New Roman" w:hAnsi="Times New Roman" w:cs="Times New Roman"/>
          <w:sz w:val="28"/>
          <w:szCs w:val="28"/>
        </w:rPr>
      </w:pPr>
      <w:r w:rsidRPr="00D252BA">
        <w:rPr>
          <w:rFonts w:ascii="Times New Roman" w:hAnsi="Times New Roman" w:cs="Times New Roman"/>
          <w:spacing w:val="-8"/>
          <w:sz w:val="28"/>
          <w:szCs w:val="28"/>
        </w:rPr>
        <w:t>7.</w:t>
      </w:r>
      <w:r w:rsidRPr="00D252BA">
        <w:rPr>
          <w:rFonts w:ascii="Times New Roman" w:hAnsi="Times New Roman" w:cs="Times New Roman"/>
          <w:sz w:val="28"/>
          <w:szCs w:val="28"/>
        </w:rPr>
        <w:tab/>
      </w:r>
      <w:r w:rsidRPr="00D252BA">
        <w:rPr>
          <w:rFonts w:ascii="Times New Roman" w:eastAsia="Times New Roman" w:hAnsi="Times New Roman" w:cs="Times New Roman"/>
          <w:sz w:val="28"/>
          <w:szCs w:val="28"/>
        </w:rPr>
        <w:t>Особенности питания по группам крови — П группа.</w:t>
      </w:r>
    </w:p>
    <w:p w:rsidR="00545F8E" w:rsidRPr="00D252BA" w:rsidRDefault="00545F8E" w:rsidP="00545F8E">
      <w:pPr>
        <w:widowControl w:val="0"/>
        <w:numPr>
          <w:ilvl w:val="0"/>
          <w:numId w:val="4"/>
        </w:numPr>
        <w:shd w:val="clear" w:color="auto" w:fill="FFFFFF"/>
        <w:tabs>
          <w:tab w:val="left" w:pos="255"/>
        </w:tabs>
        <w:suppressAutoHyphens/>
        <w:autoSpaceDE w:val="0"/>
        <w:spacing w:after="0" w:line="100" w:lineRule="atLeast"/>
        <w:rPr>
          <w:rFonts w:ascii="Times New Roman" w:eastAsia="Times New Roman" w:hAnsi="Times New Roman" w:cs="Times New Roman"/>
          <w:sz w:val="28"/>
          <w:szCs w:val="28"/>
        </w:rPr>
      </w:pPr>
      <w:r w:rsidRPr="00D252BA">
        <w:rPr>
          <w:rFonts w:ascii="Times New Roman" w:eastAsia="Times New Roman" w:hAnsi="Times New Roman" w:cs="Times New Roman"/>
          <w:sz w:val="28"/>
          <w:szCs w:val="28"/>
        </w:rPr>
        <w:t>Особенности питания по группам крови — Ш группа.</w:t>
      </w:r>
    </w:p>
    <w:p w:rsidR="00545F8E" w:rsidRPr="00D252BA" w:rsidRDefault="00545F8E" w:rsidP="00545F8E">
      <w:pPr>
        <w:widowControl w:val="0"/>
        <w:numPr>
          <w:ilvl w:val="0"/>
          <w:numId w:val="4"/>
        </w:numPr>
        <w:shd w:val="clear" w:color="auto" w:fill="FFFFFF"/>
        <w:tabs>
          <w:tab w:val="left" w:pos="255"/>
        </w:tabs>
        <w:suppressAutoHyphens/>
        <w:autoSpaceDE w:val="0"/>
        <w:spacing w:after="0" w:line="100" w:lineRule="atLeast"/>
        <w:rPr>
          <w:rFonts w:ascii="Times New Roman" w:eastAsia="Times New Roman" w:hAnsi="Times New Roman" w:cs="Times New Roman"/>
          <w:sz w:val="28"/>
          <w:szCs w:val="28"/>
        </w:rPr>
      </w:pPr>
      <w:r w:rsidRPr="00D252BA">
        <w:rPr>
          <w:rFonts w:ascii="Times New Roman" w:eastAsia="Times New Roman" w:hAnsi="Times New Roman" w:cs="Times New Roman"/>
          <w:sz w:val="28"/>
          <w:szCs w:val="28"/>
        </w:rPr>
        <w:t xml:space="preserve">Особенности питания по группам крови — </w:t>
      </w:r>
      <w:r w:rsidRPr="00D252BA">
        <w:rPr>
          <w:rFonts w:ascii="Times New Roman" w:eastAsia="Times New Roman" w:hAnsi="Times New Roman" w:cs="Times New Roman"/>
          <w:sz w:val="28"/>
          <w:szCs w:val="28"/>
          <w:lang w:val="en-US"/>
        </w:rPr>
        <w:t>IV</w:t>
      </w:r>
      <w:r w:rsidRPr="00D252BA">
        <w:rPr>
          <w:rFonts w:ascii="Times New Roman" w:eastAsia="Times New Roman" w:hAnsi="Times New Roman" w:cs="Times New Roman"/>
          <w:sz w:val="28"/>
          <w:szCs w:val="28"/>
        </w:rPr>
        <w:t xml:space="preserve"> группа.</w:t>
      </w:r>
    </w:p>
    <w:p w:rsidR="00545F8E" w:rsidRPr="00D252BA" w:rsidRDefault="00545F8E" w:rsidP="00545F8E">
      <w:pPr>
        <w:shd w:val="clear" w:color="auto" w:fill="FFFFFF"/>
        <w:tabs>
          <w:tab w:val="left" w:pos="780"/>
        </w:tabs>
        <w:spacing w:line="100" w:lineRule="atLeast"/>
        <w:ind w:left="315" w:hanging="285"/>
        <w:rPr>
          <w:rFonts w:ascii="Times New Roman" w:eastAsia="Times New Roman" w:hAnsi="Times New Roman" w:cs="Times New Roman"/>
          <w:sz w:val="28"/>
          <w:szCs w:val="28"/>
        </w:rPr>
      </w:pPr>
      <w:r w:rsidRPr="00D252BA">
        <w:rPr>
          <w:rFonts w:ascii="Times New Roman" w:hAnsi="Times New Roman" w:cs="Times New Roman"/>
          <w:spacing w:val="-8"/>
          <w:sz w:val="28"/>
          <w:szCs w:val="28"/>
        </w:rPr>
        <w:t>10.</w:t>
      </w:r>
      <w:r w:rsidRPr="00D252BA">
        <w:rPr>
          <w:rFonts w:ascii="Times New Roman" w:hAnsi="Times New Roman" w:cs="Times New Roman"/>
          <w:sz w:val="28"/>
          <w:szCs w:val="28"/>
        </w:rPr>
        <w:tab/>
      </w:r>
      <w:r w:rsidRPr="00D252BA">
        <w:rPr>
          <w:rFonts w:ascii="Times New Roman" w:eastAsia="Times New Roman" w:hAnsi="Times New Roman" w:cs="Times New Roman"/>
          <w:sz w:val="28"/>
          <w:szCs w:val="28"/>
        </w:rPr>
        <w:t>Организация  лечебно-профилактического  питания  на  промышленных</w:t>
      </w:r>
      <w:r w:rsidRPr="00D252BA">
        <w:rPr>
          <w:rFonts w:ascii="Times New Roman" w:eastAsia="Times New Roman" w:hAnsi="Times New Roman" w:cs="Times New Roman"/>
          <w:sz w:val="28"/>
          <w:szCs w:val="28"/>
        </w:rPr>
        <w:br/>
        <w:t>предприятиях с особо вредными условиями труда.</w:t>
      </w:r>
    </w:p>
    <w:p w:rsidR="00545F8E" w:rsidRPr="00D252BA" w:rsidRDefault="00545F8E" w:rsidP="00545F8E">
      <w:pPr>
        <w:widowControl w:val="0"/>
        <w:numPr>
          <w:ilvl w:val="0"/>
          <w:numId w:val="5"/>
        </w:numPr>
        <w:shd w:val="clear" w:color="auto" w:fill="FFFFFF"/>
        <w:tabs>
          <w:tab w:val="left" w:pos="375"/>
        </w:tabs>
        <w:suppressAutoHyphens/>
        <w:autoSpaceDE w:val="0"/>
        <w:spacing w:after="0" w:line="100" w:lineRule="atLeast"/>
        <w:ind w:left="15" w:firstLine="0"/>
        <w:rPr>
          <w:rFonts w:ascii="Times New Roman" w:eastAsia="Times New Roman" w:hAnsi="Times New Roman" w:cs="Times New Roman"/>
          <w:sz w:val="28"/>
          <w:szCs w:val="28"/>
        </w:rPr>
      </w:pPr>
      <w:r w:rsidRPr="00D252BA">
        <w:rPr>
          <w:rFonts w:ascii="Times New Roman" w:eastAsia="Times New Roman" w:hAnsi="Times New Roman" w:cs="Times New Roman"/>
          <w:sz w:val="28"/>
          <w:szCs w:val="28"/>
        </w:rPr>
        <w:t>Вегетарианское питание. Виды и особенности вегетарианства.</w:t>
      </w:r>
    </w:p>
    <w:p w:rsidR="00545F8E" w:rsidRPr="00D252BA" w:rsidRDefault="00545F8E" w:rsidP="00545F8E">
      <w:pPr>
        <w:widowControl w:val="0"/>
        <w:numPr>
          <w:ilvl w:val="0"/>
          <w:numId w:val="5"/>
        </w:numPr>
        <w:shd w:val="clear" w:color="auto" w:fill="FFFFFF"/>
        <w:tabs>
          <w:tab w:val="left" w:pos="375"/>
        </w:tabs>
        <w:suppressAutoHyphens/>
        <w:autoSpaceDE w:val="0"/>
        <w:spacing w:after="0" w:line="100" w:lineRule="atLeast"/>
        <w:ind w:left="15" w:firstLine="0"/>
        <w:rPr>
          <w:rFonts w:ascii="Times New Roman" w:eastAsia="Times New Roman" w:hAnsi="Times New Roman" w:cs="Times New Roman"/>
          <w:sz w:val="28"/>
          <w:szCs w:val="28"/>
        </w:rPr>
      </w:pPr>
      <w:r w:rsidRPr="00D252BA">
        <w:rPr>
          <w:rFonts w:ascii="Times New Roman" w:eastAsia="Times New Roman" w:hAnsi="Times New Roman" w:cs="Times New Roman"/>
          <w:sz w:val="28"/>
          <w:szCs w:val="28"/>
        </w:rPr>
        <w:t>Особенности питания людей при стихийных бедствиях.</w:t>
      </w:r>
    </w:p>
    <w:p w:rsidR="00545F8E" w:rsidRPr="00D252BA" w:rsidRDefault="00545F8E" w:rsidP="00545F8E">
      <w:pPr>
        <w:widowControl w:val="0"/>
        <w:numPr>
          <w:ilvl w:val="0"/>
          <w:numId w:val="5"/>
        </w:numPr>
        <w:shd w:val="clear" w:color="auto" w:fill="FFFFFF"/>
        <w:tabs>
          <w:tab w:val="left" w:pos="375"/>
        </w:tabs>
        <w:suppressAutoHyphens/>
        <w:autoSpaceDE w:val="0"/>
        <w:spacing w:after="0" w:line="100" w:lineRule="atLeast"/>
        <w:ind w:left="15" w:firstLine="0"/>
        <w:rPr>
          <w:rFonts w:ascii="Times New Roman" w:eastAsia="Times New Roman" w:hAnsi="Times New Roman" w:cs="Times New Roman"/>
          <w:sz w:val="28"/>
          <w:szCs w:val="28"/>
        </w:rPr>
      </w:pPr>
      <w:r w:rsidRPr="00D252BA">
        <w:rPr>
          <w:rFonts w:ascii="Times New Roman" w:eastAsia="Times New Roman" w:hAnsi="Times New Roman" w:cs="Times New Roman"/>
          <w:sz w:val="28"/>
          <w:szCs w:val="28"/>
        </w:rPr>
        <w:t>Теория раздельного питания.</w:t>
      </w:r>
    </w:p>
    <w:p w:rsidR="00545F8E" w:rsidRPr="00D252BA" w:rsidRDefault="00545F8E" w:rsidP="00545F8E">
      <w:pPr>
        <w:widowControl w:val="0"/>
        <w:numPr>
          <w:ilvl w:val="0"/>
          <w:numId w:val="5"/>
        </w:numPr>
        <w:shd w:val="clear" w:color="auto" w:fill="FFFFFF"/>
        <w:tabs>
          <w:tab w:val="left" w:pos="375"/>
        </w:tabs>
        <w:suppressAutoHyphens/>
        <w:autoSpaceDE w:val="0"/>
        <w:spacing w:after="0" w:line="100" w:lineRule="atLeast"/>
        <w:ind w:left="15" w:firstLine="0"/>
        <w:rPr>
          <w:rFonts w:ascii="Times New Roman" w:eastAsia="Times New Roman" w:hAnsi="Times New Roman" w:cs="Times New Roman"/>
          <w:sz w:val="28"/>
          <w:szCs w:val="28"/>
        </w:rPr>
      </w:pPr>
      <w:r w:rsidRPr="00D252BA">
        <w:rPr>
          <w:rFonts w:ascii="Times New Roman" w:eastAsia="Times New Roman" w:hAnsi="Times New Roman" w:cs="Times New Roman"/>
          <w:sz w:val="28"/>
          <w:szCs w:val="28"/>
        </w:rPr>
        <w:t>Витамины и их природные источники.</w:t>
      </w:r>
    </w:p>
    <w:p w:rsidR="00545F8E" w:rsidRPr="00D252BA" w:rsidRDefault="00545F8E" w:rsidP="00545F8E">
      <w:pPr>
        <w:widowControl w:val="0"/>
        <w:numPr>
          <w:ilvl w:val="0"/>
          <w:numId w:val="5"/>
        </w:numPr>
        <w:shd w:val="clear" w:color="auto" w:fill="FFFFFF"/>
        <w:tabs>
          <w:tab w:val="left" w:pos="375"/>
        </w:tabs>
        <w:suppressAutoHyphens/>
        <w:autoSpaceDE w:val="0"/>
        <w:spacing w:after="0" w:line="100" w:lineRule="atLeast"/>
        <w:ind w:left="15" w:firstLine="0"/>
        <w:rPr>
          <w:rFonts w:ascii="Times New Roman" w:eastAsia="Times New Roman" w:hAnsi="Times New Roman" w:cs="Times New Roman"/>
          <w:sz w:val="28"/>
          <w:szCs w:val="28"/>
        </w:rPr>
      </w:pPr>
      <w:r w:rsidRPr="00D252BA">
        <w:rPr>
          <w:rFonts w:ascii="Times New Roman" w:eastAsia="Times New Roman" w:hAnsi="Times New Roman" w:cs="Times New Roman"/>
          <w:sz w:val="28"/>
          <w:szCs w:val="28"/>
        </w:rPr>
        <w:t>Экологически чистые продукты.</w:t>
      </w:r>
    </w:p>
    <w:p w:rsidR="00545F8E" w:rsidRPr="00D252BA" w:rsidRDefault="00545F8E" w:rsidP="00545F8E">
      <w:pPr>
        <w:spacing w:before="28" w:line="100" w:lineRule="atLeast"/>
        <w:ind w:right="14" w:firstLine="15"/>
        <w:jc w:val="center"/>
        <w:rPr>
          <w:rFonts w:ascii="Times New Roman" w:eastAsia="Times New Roman" w:hAnsi="Times New Roman" w:cs="Times New Roman"/>
          <w:b/>
          <w:sz w:val="28"/>
          <w:szCs w:val="28"/>
        </w:rPr>
      </w:pPr>
      <w:r w:rsidRPr="00D252BA">
        <w:rPr>
          <w:rFonts w:ascii="Times New Roman" w:eastAsia="Times New Roman" w:hAnsi="Times New Roman" w:cs="Times New Roman"/>
          <w:b/>
          <w:sz w:val="28"/>
          <w:szCs w:val="28"/>
        </w:rPr>
        <w:t>3.Примерная тематика контрольных работ и методические рекомендации по их написанию (для студентов заочной формы обучения);</w:t>
      </w:r>
    </w:p>
    <w:p w:rsidR="00545F8E" w:rsidRPr="00D252BA" w:rsidRDefault="00545F8E" w:rsidP="00545F8E">
      <w:pPr>
        <w:spacing w:line="100" w:lineRule="atLeast"/>
        <w:ind w:firstLine="15"/>
        <w:rPr>
          <w:rFonts w:ascii="Times New Roman" w:eastAsia="Calibri" w:hAnsi="Times New Roman" w:cs="Times New Roman"/>
          <w:sz w:val="28"/>
          <w:szCs w:val="28"/>
        </w:rPr>
      </w:pPr>
      <w:r w:rsidRPr="00D252BA">
        <w:rPr>
          <w:rFonts w:ascii="Times New Roman" w:eastAsia="Calibri" w:hAnsi="Times New Roman" w:cs="Times New Roman"/>
          <w:sz w:val="28"/>
          <w:szCs w:val="28"/>
        </w:rPr>
        <w:t>В соответствии с учебным планом каждый студент должен выполнить одну контрол</w:t>
      </w:r>
      <w:r w:rsidRPr="00D252BA">
        <w:rPr>
          <w:rFonts w:ascii="Times New Roman" w:hAnsi="Times New Roman" w:cs="Times New Roman"/>
          <w:sz w:val="28"/>
          <w:szCs w:val="28"/>
        </w:rPr>
        <w:t>ьную работу по курсу «</w:t>
      </w:r>
      <w:r w:rsidR="009F50BA">
        <w:rPr>
          <w:rFonts w:ascii="Times New Roman" w:hAnsi="Times New Roman" w:cs="Times New Roman"/>
          <w:sz w:val="28"/>
          <w:szCs w:val="28"/>
        </w:rPr>
        <w:t>Общая нутрициология</w:t>
      </w:r>
      <w:r w:rsidRPr="00D252BA">
        <w:rPr>
          <w:rFonts w:ascii="Times New Roman" w:eastAsia="Calibri" w:hAnsi="Times New Roman" w:cs="Times New Roman"/>
          <w:sz w:val="28"/>
          <w:szCs w:val="28"/>
        </w:rPr>
        <w:t>».</w:t>
      </w:r>
    </w:p>
    <w:p w:rsidR="00545F8E" w:rsidRPr="00D252BA" w:rsidRDefault="00BA7F12" w:rsidP="00545F8E">
      <w:pPr>
        <w:spacing w:line="100" w:lineRule="atLeast"/>
        <w:ind w:firstLine="15"/>
        <w:rPr>
          <w:rFonts w:ascii="Times New Roman" w:eastAsia="Mangal" w:hAnsi="Times New Roman" w:cs="Times New Roman"/>
          <w:b/>
          <w:i/>
          <w:sz w:val="28"/>
          <w:szCs w:val="28"/>
        </w:rPr>
      </w:pPr>
      <w:r>
        <w:rPr>
          <w:rFonts w:ascii="Times New Roman" w:hAnsi="Times New Roman" w:cs="Times New Roman"/>
          <w:b/>
          <w:i/>
          <w:sz w:val="28"/>
          <w:szCs w:val="28"/>
        </w:rPr>
        <w:t>3.1.</w:t>
      </w:r>
      <w:r w:rsidR="00545F8E" w:rsidRPr="00D252BA">
        <w:rPr>
          <w:rFonts w:ascii="Times New Roman" w:hAnsi="Times New Roman" w:cs="Times New Roman"/>
          <w:b/>
          <w:i/>
          <w:sz w:val="28"/>
          <w:szCs w:val="28"/>
        </w:rPr>
        <w:t xml:space="preserve"> Оформление контрольной работы.</w:t>
      </w:r>
    </w:p>
    <w:p w:rsidR="00545F8E" w:rsidRPr="00D252BA" w:rsidRDefault="00545F8E" w:rsidP="00545F8E">
      <w:pPr>
        <w:spacing w:line="100" w:lineRule="atLeast"/>
        <w:rPr>
          <w:rFonts w:ascii="Times New Roman" w:eastAsia="Calibri" w:hAnsi="Times New Roman" w:cs="Times New Roman"/>
          <w:sz w:val="28"/>
          <w:szCs w:val="28"/>
        </w:rPr>
      </w:pPr>
      <w:r w:rsidRPr="00D252BA">
        <w:rPr>
          <w:rFonts w:ascii="Times New Roman" w:eastAsia="Calibri" w:hAnsi="Times New Roman" w:cs="Times New Roman"/>
          <w:sz w:val="28"/>
          <w:szCs w:val="28"/>
        </w:rPr>
        <w:t>Кафедрой установлены требования к выполнению контрольных работ. Студенту следует внимательно ознакомиться с ними и учесть, что невыполнение одного из требований может быть причиной возвращения преподавателем студенту контрольной работы без ее рецензирования.</w:t>
      </w:r>
    </w:p>
    <w:p w:rsidR="00545F8E" w:rsidRPr="00D252BA" w:rsidRDefault="00545F8E" w:rsidP="00545F8E">
      <w:pPr>
        <w:spacing w:line="100" w:lineRule="atLeast"/>
        <w:ind w:firstLine="900"/>
        <w:jc w:val="both"/>
        <w:rPr>
          <w:rFonts w:ascii="Times New Roman" w:eastAsia="Calibri" w:hAnsi="Times New Roman" w:cs="Times New Roman"/>
          <w:sz w:val="28"/>
          <w:szCs w:val="28"/>
          <w:u w:val="single"/>
        </w:rPr>
      </w:pPr>
      <w:r w:rsidRPr="00D252BA">
        <w:rPr>
          <w:rFonts w:ascii="Times New Roman" w:eastAsia="Calibri" w:hAnsi="Times New Roman" w:cs="Times New Roman"/>
          <w:sz w:val="28"/>
          <w:szCs w:val="28"/>
          <w:u w:val="single"/>
        </w:rPr>
        <w:t>Требование к выполнению контрольных работ:</w:t>
      </w:r>
    </w:p>
    <w:p w:rsidR="00545F8E" w:rsidRPr="00D252BA" w:rsidRDefault="00545F8E" w:rsidP="00545F8E">
      <w:pPr>
        <w:widowControl w:val="0"/>
        <w:numPr>
          <w:ilvl w:val="0"/>
          <w:numId w:val="6"/>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 xml:space="preserve">Контрольная работа должна показывать степень усвоения студентом </w:t>
      </w:r>
      <w:r w:rsidRPr="00D252BA">
        <w:rPr>
          <w:rFonts w:ascii="Times New Roman" w:eastAsia="Calibri" w:hAnsi="Times New Roman" w:cs="Times New Roman"/>
          <w:sz w:val="28"/>
          <w:szCs w:val="28"/>
        </w:rPr>
        <w:lastRenderedPageBreak/>
        <w:t>разделов программы, способность к анализу изучаемого материала, умение выделять основные положения и обобщать данные учебной литературы.</w:t>
      </w:r>
    </w:p>
    <w:p w:rsidR="00545F8E" w:rsidRPr="00D252BA" w:rsidRDefault="00545F8E" w:rsidP="00545F8E">
      <w:pPr>
        <w:widowControl w:val="0"/>
        <w:numPr>
          <w:ilvl w:val="0"/>
          <w:numId w:val="6"/>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Контрольная работа должна иметь объем не менее объема ученической тетради (12 листов), допускается написание работы на скрепленных листах формата А-4.</w:t>
      </w:r>
    </w:p>
    <w:p w:rsidR="00545F8E" w:rsidRPr="00D252BA" w:rsidRDefault="00545F8E" w:rsidP="00545F8E">
      <w:pPr>
        <w:widowControl w:val="0"/>
        <w:numPr>
          <w:ilvl w:val="0"/>
          <w:numId w:val="6"/>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Контрольную работу следует писать разборчивым почерком, с интервалами между строками (если тетрадь в линейку – писать следует на каждой строке, если в клеточку – через строку).</w:t>
      </w:r>
    </w:p>
    <w:p w:rsidR="00545F8E" w:rsidRPr="00D252BA" w:rsidRDefault="00545F8E" w:rsidP="00545F8E">
      <w:pPr>
        <w:widowControl w:val="0"/>
        <w:numPr>
          <w:ilvl w:val="0"/>
          <w:numId w:val="6"/>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Страницы тетради надо пронумеровать.</w:t>
      </w:r>
    </w:p>
    <w:p w:rsidR="00545F8E" w:rsidRPr="00D252BA" w:rsidRDefault="00545F8E" w:rsidP="00545F8E">
      <w:pPr>
        <w:widowControl w:val="0"/>
        <w:numPr>
          <w:ilvl w:val="0"/>
          <w:numId w:val="6"/>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На каждой странице необходимо оставлять поля.</w:t>
      </w:r>
      <w:r w:rsidRPr="00D252BA">
        <w:rPr>
          <w:rFonts w:ascii="Times New Roman" w:eastAsia="Calibri" w:hAnsi="Times New Roman" w:cs="Times New Roman"/>
          <w:sz w:val="28"/>
          <w:szCs w:val="28"/>
        </w:rPr>
        <w:tab/>
      </w:r>
      <w:r w:rsidRPr="00D252BA">
        <w:rPr>
          <w:rFonts w:ascii="Times New Roman" w:eastAsia="Calibri" w:hAnsi="Times New Roman" w:cs="Times New Roman"/>
          <w:sz w:val="28"/>
          <w:szCs w:val="28"/>
        </w:rPr>
        <w:tab/>
      </w:r>
      <w:r w:rsidRPr="00D252BA">
        <w:rPr>
          <w:rFonts w:ascii="Times New Roman" w:eastAsia="Calibri" w:hAnsi="Times New Roman" w:cs="Times New Roman"/>
          <w:sz w:val="28"/>
          <w:szCs w:val="28"/>
        </w:rPr>
        <w:tab/>
      </w:r>
    </w:p>
    <w:p w:rsidR="00545F8E" w:rsidRPr="00D252BA" w:rsidRDefault="00545F8E" w:rsidP="00545F8E">
      <w:pPr>
        <w:widowControl w:val="0"/>
        <w:numPr>
          <w:ilvl w:val="0"/>
          <w:numId w:val="6"/>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 xml:space="preserve"> В тексте контрольной работы не допускаются сокращения слов, кроме наименований единиц измерений (только после цифровых данных), а также научных символов.</w:t>
      </w:r>
    </w:p>
    <w:p w:rsidR="00545F8E" w:rsidRPr="00D252BA" w:rsidRDefault="00545F8E" w:rsidP="00545F8E">
      <w:pPr>
        <w:widowControl w:val="0"/>
        <w:numPr>
          <w:ilvl w:val="0"/>
          <w:numId w:val="6"/>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В связи с тем, чт</w:t>
      </w:r>
      <w:r w:rsidRPr="00D252BA">
        <w:rPr>
          <w:rFonts w:ascii="Times New Roman" w:hAnsi="Times New Roman" w:cs="Times New Roman"/>
          <w:sz w:val="28"/>
          <w:szCs w:val="28"/>
        </w:rPr>
        <w:t>о дисциплина «</w:t>
      </w:r>
      <w:r w:rsidR="009F50BA">
        <w:rPr>
          <w:rFonts w:ascii="Times New Roman" w:hAnsi="Times New Roman" w:cs="Times New Roman"/>
          <w:sz w:val="28"/>
          <w:szCs w:val="28"/>
        </w:rPr>
        <w:t>Общая нутрициология</w:t>
      </w:r>
      <w:r w:rsidRPr="00D252BA">
        <w:rPr>
          <w:rFonts w:ascii="Times New Roman" w:eastAsia="Calibri" w:hAnsi="Times New Roman" w:cs="Times New Roman"/>
          <w:sz w:val="28"/>
          <w:szCs w:val="28"/>
        </w:rPr>
        <w:t>» -- научная дисциплина, то при описании отв</w:t>
      </w:r>
      <w:r w:rsidRPr="00D252BA">
        <w:rPr>
          <w:rFonts w:ascii="Times New Roman" w:hAnsi="Times New Roman" w:cs="Times New Roman"/>
          <w:sz w:val="28"/>
          <w:szCs w:val="28"/>
        </w:rPr>
        <w:t>етов на вопросы работы мож</w:t>
      </w:r>
      <w:r w:rsidRPr="00D252BA">
        <w:rPr>
          <w:rFonts w:ascii="Times New Roman" w:eastAsia="Calibri" w:hAnsi="Times New Roman" w:cs="Times New Roman"/>
          <w:sz w:val="28"/>
          <w:szCs w:val="28"/>
        </w:rPr>
        <w:t>но представлять схемы, таблицы, диаграммы, химические формулы и другой иллюстрационный материал.</w:t>
      </w:r>
    </w:p>
    <w:p w:rsidR="00545F8E" w:rsidRPr="00D252BA" w:rsidRDefault="00545F8E" w:rsidP="00545F8E">
      <w:pPr>
        <w:widowControl w:val="0"/>
        <w:numPr>
          <w:ilvl w:val="0"/>
          <w:numId w:val="6"/>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На первой странице тетради указываются номер варианта работы и полное наименование трех вопросов работы.</w:t>
      </w:r>
    </w:p>
    <w:p w:rsidR="00545F8E" w:rsidRPr="00D252BA" w:rsidRDefault="00545F8E" w:rsidP="00545F8E">
      <w:pPr>
        <w:widowControl w:val="0"/>
        <w:numPr>
          <w:ilvl w:val="0"/>
          <w:numId w:val="6"/>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Обязательным требованием является наличие списка литературы, использованной при выполнении работы.</w:t>
      </w:r>
    </w:p>
    <w:p w:rsidR="00545F8E" w:rsidRPr="00D252BA" w:rsidRDefault="00545F8E" w:rsidP="00545F8E">
      <w:pPr>
        <w:spacing w:line="100" w:lineRule="atLeast"/>
        <w:ind w:left="1620"/>
        <w:jc w:val="both"/>
        <w:rPr>
          <w:rFonts w:ascii="Times New Roman" w:eastAsia="Calibri" w:hAnsi="Times New Roman" w:cs="Times New Roman"/>
          <w:sz w:val="28"/>
          <w:szCs w:val="28"/>
        </w:rPr>
      </w:pPr>
    </w:p>
    <w:p w:rsidR="00545F8E" w:rsidRPr="00D252BA" w:rsidRDefault="00545F8E" w:rsidP="00545F8E">
      <w:pPr>
        <w:spacing w:line="100" w:lineRule="atLeast"/>
        <w:ind w:left="1260"/>
        <w:jc w:val="both"/>
        <w:rPr>
          <w:rFonts w:ascii="Times New Roman" w:eastAsia="Calibri" w:hAnsi="Times New Roman" w:cs="Times New Roman"/>
          <w:sz w:val="28"/>
          <w:szCs w:val="28"/>
          <w:u w:val="single"/>
        </w:rPr>
      </w:pPr>
      <w:r w:rsidRPr="00D252BA">
        <w:rPr>
          <w:rFonts w:ascii="Times New Roman" w:eastAsia="Calibri" w:hAnsi="Times New Roman" w:cs="Times New Roman"/>
          <w:sz w:val="28"/>
          <w:szCs w:val="28"/>
          <w:u w:val="single"/>
        </w:rPr>
        <w:t>Литература указывается по установленной форме.</w:t>
      </w:r>
    </w:p>
    <w:p w:rsidR="00545F8E" w:rsidRPr="00D252BA" w:rsidRDefault="00545F8E" w:rsidP="00545F8E">
      <w:pPr>
        <w:spacing w:line="100" w:lineRule="atLeast"/>
        <w:ind w:left="1260"/>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Для книг указывается:</w:t>
      </w:r>
    </w:p>
    <w:p w:rsidR="00545F8E" w:rsidRPr="00D252BA" w:rsidRDefault="00545F8E" w:rsidP="00545F8E">
      <w:pPr>
        <w:spacing w:line="100" w:lineRule="atLeast"/>
        <w:ind w:left="1260"/>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Фамилия и инициалы автора (авторов). Название книги. Место издания.: Издательство. Год издания. Количество страниц.</w:t>
      </w:r>
    </w:p>
    <w:p w:rsidR="00545F8E" w:rsidRPr="00D252BA" w:rsidRDefault="00545F8E" w:rsidP="00545F8E">
      <w:pPr>
        <w:spacing w:line="100" w:lineRule="atLeast"/>
        <w:ind w:left="1260"/>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Для статей указывается:</w:t>
      </w:r>
    </w:p>
    <w:p w:rsidR="00545F8E" w:rsidRPr="00D252BA" w:rsidRDefault="00545F8E" w:rsidP="00545F8E">
      <w:pPr>
        <w:spacing w:line="100" w:lineRule="atLeast"/>
        <w:ind w:left="1260"/>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Фамилия и инициалы автора (авторов). Название статьи. // Название журнала или сборника. – Год издания. – Номер журнала, номер выпуска, номера страниц, на которых напечатана статья.</w:t>
      </w:r>
    </w:p>
    <w:p w:rsidR="00545F8E" w:rsidRPr="00D252BA" w:rsidRDefault="00545F8E" w:rsidP="00545F8E">
      <w:pPr>
        <w:spacing w:line="100" w:lineRule="atLeast"/>
        <w:ind w:firstLine="708"/>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Контрольную работу после списка литературы студент подписывает и указывает дату ее выполнения.</w:t>
      </w:r>
    </w:p>
    <w:p w:rsidR="00545F8E" w:rsidRPr="00D252BA" w:rsidRDefault="00545F8E" w:rsidP="00545F8E">
      <w:pPr>
        <w:spacing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На обложке контрольной работы студент указывает фамилию, имя, отчество, шифр, номер варианта, дисциплину, домашний адрес.</w:t>
      </w:r>
    </w:p>
    <w:p w:rsidR="00545F8E" w:rsidRPr="00D252BA" w:rsidRDefault="00545F8E" w:rsidP="00545F8E">
      <w:pPr>
        <w:spacing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Выполненная работа в сроки, предусмотренные графиком, представляется в деканат для регистрации и рецензирования.</w:t>
      </w:r>
    </w:p>
    <w:p w:rsidR="00545F8E" w:rsidRPr="00D252BA" w:rsidRDefault="00545F8E" w:rsidP="00545F8E">
      <w:pPr>
        <w:spacing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lastRenderedPageBreak/>
        <w:t>Проверенная работа возвращается студенту. При наличии замечаний рецензента, студенту следует выполнить все его указания и доработать вопросы работы в тетради после основного текста и после замечаний рецензента. Не рекомендуется доработку вопросов проводить на полях тетради.</w:t>
      </w:r>
    </w:p>
    <w:p w:rsidR="00545F8E" w:rsidRPr="00D252BA" w:rsidRDefault="00545F8E" w:rsidP="00545F8E">
      <w:pPr>
        <w:spacing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Если работа выполнена в соответствии с указанными требованиями, преподаватель допускает ее к собеседованию. Для зачета по контрольной работе студенту необходимо иметь выполненную контрольную работу с отметкой преподавателя «Допущен к собеседованию» и данные «Методические указания» п</w:t>
      </w:r>
      <w:r w:rsidRPr="00D252BA">
        <w:rPr>
          <w:rFonts w:ascii="Times New Roman" w:hAnsi="Times New Roman" w:cs="Times New Roman"/>
          <w:sz w:val="28"/>
          <w:szCs w:val="28"/>
        </w:rPr>
        <w:t>о дисциплине «</w:t>
      </w:r>
      <w:r w:rsidR="009F50BA">
        <w:rPr>
          <w:rFonts w:ascii="Times New Roman" w:hAnsi="Times New Roman" w:cs="Times New Roman"/>
          <w:sz w:val="28"/>
          <w:szCs w:val="28"/>
        </w:rPr>
        <w:t>Общая нутрициология</w:t>
      </w:r>
      <w:r w:rsidRPr="00D252BA">
        <w:rPr>
          <w:rFonts w:ascii="Times New Roman" w:eastAsia="Calibri" w:hAnsi="Times New Roman" w:cs="Times New Roman"/>
          <w:sz w:val="28"/>
          <w:szCs w:val="28"/>
        </w:rPr>
        <w:t>».</w:t>
      </w:r>
    </w:p>
    <w:p w:rsidR="00545F8E" w:rsidRPr="00D252BA" w:rsidRDefault="00545F8E" w:rsidP="00545F8E">
      <w:pPr>
        <w:spacing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Собеседование по работе проводит преподаватель, индивидуально беседуя с каждым студентом по вопросам работы.</w:t>
      </w:r>
    </w:p>
    <w:p w:rsidR="00545F8E" w:rsidRPr="00D252BA" w:rsidRDefault="00545F8E" w:rsidP="00545F8E">
      <w:pPr>
        <w:pStyle w:val="2"/>
        <w:numPr>
          <w:ilvl w:val="1"/>
          <w:numId w:val="1"/>
        </w:numPr>
        <w:jc w:val="both"/>
        <w:rPr>
          <w:rFonts w:ascii="Times New Roman" w:hAnsi="Times New Roman" w:cs="Times New Roman"/>
          <w:i w:val="0"/>
        </w:rPr>
      </w:pPr>
      <w:r w:rsidRPr="00D252BA">
        <w:rPr>
          <w:rFonts w:ascii="Times New Roman" w:hAnsi="Times New Roman" w:cs="Times New Roman"/>
          <w:i w:val="0"/>
        </w:rPr>
        <w:t xml:space="preserve">Контрольные задания  </w:t>
      </w:r>
    </w:p>
    <w:p w:rsidR="00545F8E" w:rsidRPr="00D252BA" w:rsidRDefault="00545F8E" w:rsidP="00545F8E">
      <w:pPr>
        <w:spacing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Перед выполнением контрольной работы ознакомьтесь с требованиями, предъявляемыми кафедрой к ее содержанию и оформлению.</w:t>
      </w:r>
    </w:p>
    <w:p w:rsidR="00545F8E" w:rsidRPr="00D252BA" w:rsidRDefault="00545F8E" w:rsidP="00545F8E">
      <w:pPr>
        <w:spacing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П</w:t>
      </w:r>
      <w:r w:rsidRPr="00D252BA">
        <w:rPr>
          <w:rFonts w:ascii="Times New Roman" w:hAnsi="Times New Roman" w:cs="Times New Roman"/>
          <w:sz w:val="28"/>
          <w:szCs w:val="28"/>
        </w:rPr>
        <w:t>о дисциплине «</w:t>
      </w:r>
      <w:r w:rsidR="009F50BA">
        <w:rPr>
          <w:rFonts w:ascii="Times New Roman" w:hAnsi="Times New Roman" w:cs="Times New Roman"/>
          <w:sz w:val="28"/>
          <w:szCs w:val="28"/>
        </w:rPr>
        <w:t>Общая нутрициология</w:t>
      </w:r>
      <w:r w:rsidRPr="00D252BA">
        <w:rPr>
          <w:rFonts w:ascii="Times New Roman" w:eastAsia="Calibri" w:hAnsi="Times New Roman" w:cs="Times New Roman"/>
          <w:sz w:val="28"/>
          <w:szCs w:val="28"/>
        </w:rPr>
        <w:t>» студент выполняет одно контрольное задание, включающее три вопроса.</w:t>
      </w:r>
    </w:p>
    <w:p w:rsidR="00545F8E" w:rsidRPr="00D252BA" w:rsidRDefault="00545F8E" w:rsidP="00545F8E">
      <w:pPr>
        <w:spacing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Выбор варианта контрольной работы для каждого студента определяется по первой букве его фамилии:</w:t>
      </w:r>
    </w:p>
    <w:tbl>
      <w:tblPr>
        <w:tblW w:w="0" w:type="auto"/>
        <w:tblInd w:w="174" w:type="dxa"/>
        <w:tblLayout w:type="fixed"/>
        <w:tblLook w:val="04A0"/>
      </w:tblPr>
      <w:tblGrid>
        <w:gridCol w:w="4379"/>
        <w:gridCol w:w="4576"/>
      </w:tblGrid>
      <w:tr w:rsidR="00545F8E" w:rsidRPr="00D252BA" w:rsidTr="00545F8E">
        <w:trPr>
          <w:trHeight w:val="336"/>
        </w:trPr>
        <w:tc>
          <w:tcPr>
            <w:tcW w:w="4379" w:type="dxa"/>
            <w:tcBorders>
              <w:top w:val="single" w:sz="4" w:space="0" w:color="000000"/>
              <w:left w:val="single" w:sz="4" w:space="0" w:color="000000"/>
              <w:bottom w:val="single" w:sz="4" w:space="0" w:color="000000"/>
              <w:right w:val="single" w:sz="4" w:space="0" w:color="000000"/>
            </w:tcBorders>
          </w:tcPr>
          <w:p w:rsidR="00545F8E" w:rsidRPr="00D252BA" w:rsidRDefault="00545F8E">
            <w:pPr>
              <w:spacing w:line="100" w:lineRule="atLeast"/>
              <w:jc w:val="both"/>
              <w:rPr>
                <w:rFonts w:ascii="Times New Roman" w:eastAsia="Calibri" w:hAnsi="Times New Roman" w:cs="Times New Roman"/>
                <w:kern w:val="2"/>
                <w:sz w:val="28"/>
                <w:szCs w:val="28"/>
                <w:lang w:eastAsia="hi-IN" w:bidi="hi-IN"/>
              </w:rPr>
            </w:pPr>
            <w:r w:rsidRPr="00D252BA">
              <w:rPr>
                <w:rFonts w:ascii="Times New Roman" w:eastAsia="Calibri" w:hAnsi="Times New Roman" w:cs="Times New Roman"/>
                <w:sz w:val="28"/>
                <w:szCs w:val="28"/>
              </w:rPr>
              <w:t>Начальная буква фамилии студента</w:t>
            </w:r>
          </w:p>
          <w:p w:rsidR="00545F8E" w:rsidRPr="00D252BA" w:rsidRDefault="00545F8E">
            <w:pPr>
              <w:widowControl w:val="0"/>
              <w:suppressAutoHyphens/>
              <w:autoSpaceDE w:val="0"/>
              <w:spacing w:line="100" w:lineRule="atLeast"/>
              <w:jc w:val="both"/>
              <w:rPr>
                <w:rFonts w:ascii="Times New Roman" w:eastAsia="Calibri" w:hAnsi="Times New Roman" w:cs="Times New Roman"/>
                <w:kern w:val="2"/>
                <w:sz w:val="28"/>
                <w:szCs w:val="28"/>
                <w:lang w:eastAsia="hi-IN" w:bidi="hi-IN"/>
              </w:rPr>
            </w:pPr>
          </w:p>
        </w:tc>
        <w:tc>
          <w:tcPr>
            <w:tcW w:w="4576" w:type="dxa"/>
            <w:tcBorders>
              <w:top w:val="single" w:sz="4" w:space="0" w:color="000000"/>
              <w:left w:val="single" w:sz="4" w:space="0" w:color="000000"/>
              <w:bottom w:val="single" w:sz="4" w:space="0" w:color="000000"/>
              <w:right w:val="single" w:sz="4" w:space="0" w:color="000000"/>
            </w:tcBorders>
            <w:hideMark/>
          </w:tcPr>
          <w:p w:rsidR="00545F8E" w:rsidRPr="00D252BA" w:rsidRDefault="00545F8E">
            <w:pPr>
              <w:widowControl w:val="0"/>
              <w:suppressAutoHyphens/>
              <w:autoSpaceDE w:val="0"/>
              <w:spacing w:line="100" w:lineRule="atLeast"/>
              <w:jc w:val="both"/>
              <w:rPr>
                <w:rFonts w:ascii="Times New Roman" w:eastAsia="Calibri" w:hAnsi="Times New Roman" w:cs="Times New Roman"/>
                <w:kern w:val="2"/>
                <w:sz w:val="28"/>
                <w:szCs w:val="28"/>
                <w:lang w:eastAsia="hi-IN" w:bidi="hi-IN"/>
              </w:rPr>
            </w:pPr>
            <w:r w:rsidRPr="00D252BA">
              <w:rPr>
                <w:rFonts w:ascii="Times New Roman" w:eastAsia="Calibri" w:hAnsi="Times New Roman" w:cs="Times New Roman"/>
                <w:sz w:val="28"/>
                <w:szCs w:val="28"/>
              </w:rPr>
              <w:t>Номер варианта контрольной работы</w:t>
            </w:r>
          </w:p>
        </w:tc>
      </w:tr>
      <w:tr w:rsidR="00545F8E" w:rsidRPr="00D252BA" w:rsidTr="00545F8E">
        <w:trPr>
          <w:trHeight w:val="336"/>
        </w:trPr>
        <w:tc>
          <w:tcPr>
            <w:tcW w:w="4379" w:type="dxa"/>
            <w:tcBorders>
              <w:top w:val="single" w:sz="4" w:space="0" w:color="000000"/>
              <w:left w:val="single" w:sz="4" w:space="0" w:color="000000"/>
              <w:bottom w:val="single" w:sz="4" w:space="0" w:color="000000"/>
              <w:right w:val="single" w:sz="4" w:space="0" w:color="000000"/>
            </w:tcBorders>
            <w:hideMark/>
          </w:tcPr>
          <w:p w:rsidR="00545F8E" w:rsidRPr="00D252BA" w:rsidRDefault="00545F8E">
            <w:pPr>
              <w:widowControl w:val="0"/>
              <w:suppressAutoHyphens/>
              <w:autoSpaceDE w:val="0"/>
              <w:spacing w:line="100" w:lineRule="atLeast"/>
              <w:jc w:val="center"/>
              <w:rPr>
                <w:rFonts w:ascii="Times New Roman" w:eastAsia="Calibri" w:hAnsi="Times New Roman" w:cs="Times New Roman"/>
                <w:kern w:val="2"/>
                <w:sz w:val="28"/>
                <w:szCs w:val="28"/>
                <w:lang w:eastAsia="hi-IN" w:bidi="hi-IN"/>
              </w:rPr>
            </w:pPr>
            <w:r w:rsidRPr="00D252BA">
              <w:rPr>
                <w:rFonts w:ascii="Times New Roman" w:eastAsia="Calibri" w:hAnsi="Times New Roman" w:cs="Times New Roman"/>
                <w:sz w:val="28"/>
                <w:szCs w:val="28"/>
              </w:rPr>
              <w:t>А-Т-Х</w:t>
            </w:r>
          </w:p>
        </w:tc>
        <w:tc>
          <w:tcPr>
            <w:tcW w:w="4576" w:type="dxa"/>
            <w:tcBorders>
              <w:top w:val="single" w:sz="4" w:space="0" w:color="000000"/>
              <w:left w:val="single" w:sz="4" w:space="0" w:color="000000"/>
              <w:bottom w:val="single" w:sz="4" w:space="0" w:color="000000"/>
              <w:right w:val="single" w:sz="4" w:space="0" w:color="000000"/>
            </w:tcBorders>
            <w:hideMark/>
          </w:tcPr>
          <w:p w:rsidR="00545F8E" w:rsidRPr="00D252BA" w:rsidRDefault="00545F8E">
            <w:pPr>
              <w:widowControl w:val="0"/>
              <w:suppressAutoHyphens/>
              <w:autoSpaceDE w:val="0"/>
              <w:spacing w:line="100" w:lineRule="atLeast"/>
              <w:jc w:val="center"/>
              <w:rPr>
                <w:rFonts w:ascii="Times New Roman" w:eastAsia="Calibri" w:hAnsi="Times New Roman" w:cs="Times New Roman"/>
                <w:b/>
                <w:kern w:val="2"/>
                <w:sz w:val="28"/>
                <w:szCs w:val="28"/>
                <w:lang w:eastAsia="hi-IN" w:bidi="hi-IN"/>
              </w:rPr>
            </w:pPr>
            <w:r w:rsidRPr="00D252BA">
              <w:rPr>
                <w:rFonts w:ascii="Times New Roman" w:eastAsia="Calibri" w:hAnsi="Times New Roman" w:cs="Times New Roman"/>
                <w:b/>
                <w:sz w:val="28"/>
                <w:szCs w:val="28"/>
              </w:rPr>
              <w:t>1</w:t>
            </w:r>
          </w:p>
        </w:tc>
      </w:tr>
      <w:tr w:rsidR="00545F8E" w:rsidRPr="00D252BA" w:rsidTr="00545F8E">
        <w:trPr>
          <w:trHeight w:val="336"/>
        </w:trPr>
        <w:tc>
          <w:tcPr>
            <w:tcW w:w="4379" w:type="dxa"/>
            <w:tcBorders>
              <w:top w:val="single" w:sz="4" w:space="0" w:color="000000"/>
              <w:left w:val="single" w:sz="4" w:space="0" w:color="000000"/>
              <w:bottom w:val="single" w:sz="4" w:space="0" w:color="000000"/>
              <w:right w:val="single" w:sz="4" w:space="0" w:color="000000"/>
            </w:tcBorders>
            <w:hideMark/>
          </w:tcPr>
          <w:p w:rsidR="00545F8E" w:rsidRPr="00D252BA" w:rsidRDefault="00545F8E">
            <w:pPr>
              <w:widowControl w:val="0"/>
              <w:suppressAutoHyphens/>
              <w:autoSpaceDE w:val="0"/>
              <w:spacing w:line="100" w:lineRule="atLeast"/>
              <w:jc w:val="center"/>
              <w:rPr>
                <w:rFonts w:ascii="Times New Roman" w:eastAsia="Calibri" w:hAnsi="Times New Roman" w:cs="Times New Roman"/>
                <w:kern w:val="2"/>
                <w:sz w:val="28"/>
                <w:szCs w:val="28"/>
                <w:lang w:eastAsia="hi-IN" w:bidi="hi-IN"/>
              </w:rPr>
            </w:pPr>
            <w:r w:rsidRPr="00D252BA">
              <w:rPr>
                <w:rFonts w:ascii="Times New Roman" w:eastAsia="Calibri" w:hAnsi="Times New Roman" w:cs="Times New Roman"/>
                <w:sz w:val="28"/>
                <w:szCs w:val="28"/>
              </w:rPr>
              <w:t>В-Л-Ц</w:t>
            </w:r>
          </w:p>
        </w:tc>
        <w:tc>
          <w:tcPr>
            <w:tcW w:w="4576" w:type="dxa"/>
            <w:tcBorders>
              <w:top w:val="single" w:sz="4" w:space="0" w:color="000000"/>
              <w:left w:val="single" w:sz="4" w:space="0" w:color="000000"/>
              <w:bottom w:val="single" w:sz="4" w:space="0" w:color="000000"/>
              <w:right w:val="single" w:sz="4" w:space="0" w:color="000000"/>
            </w:tcBorders>
            <w:hideMark/>
          </w:tcPr>
          <w:p w:rsidR="00545F8E" w:rsidRPr="00D252BA" w:rsidRDefault="00545F8E">
            <w:pPr>
              <w:widowControl w:val="0"/>
              <w:suppressAutoHyphens/>
              <w:autoSpaceDE w:val="0"/>
              <w:spacing w:line="100" w:lineRule="atLeast"/>
              <w:jc w:val="center"/>
              <w:rPr>
                <w:rFonts w:ascii="Times New Roman" w:eastAsia="Calibri" w:hAnsi="Times New Roman" w:cs="Times New Roman"/>
                <w:b/>
                <w:kern w:val="2"/>
                <w:sz w:val="28"/>
                <w:szCs w:val="28"/>
                <w:lang w:eastAsia="hi-IN" w:bidi="hi-IN"/>
              </w:rPr>
            </w:pPr>
            <w:r w:rsidRPr="00D252BA">
              <w:rPr>
                <w:rFonts w:ascii="Times New Roman" w:eastAsia="Calibri" w:hAnsi="Times New Roman" w:cs="Times New Roman"/>
                <w:b/>
                <w:sz w:val="28"/>
                <w:szCs w:val="28"/>
              </w:rPr>
              <w:t>2</w:t>
            </w:r>
          </w:p>
        </w:tc>
      </w:tr>
      <w:tr w:rsidR="00545F8E" w:rsidRPr="00D252BA" w:rsidTr="00545F8E">
        <w:trPr>
          <w:trHeight w:val="336"/>
        </w:trPr>
        <w:tc>
          <w:tcPr>
            <w:tcW w:w="4379" w:type="dxa"/>
            <w:tcBorders>
              <w:top w:val="single" w:sz="4" w:space="0" w:color="000000"/>
              <w:left w:val="single" w:sz="4" w:space="0" w:color="000000"/>
              <w:bottom w:val="single" w:sz="4" w:space="0" w:color="000000"/>
              <w:right w:val="single" w:sz="4" w:space="0" w:color="000000"/>
            </w:tcBorders>
            <w:hideMark/>
          </w:tcPr>
          <w:p w:rsidR="00545F8E" w:rsidRPr="00D252BA" w:rsidRDefault="00545F8E">
            <w:pPr>
              <w:widowControl w:val="0"/>
              <w:suppressAutoHyphens/>
              <w:autoSpaceDE w:val="0"/>
              <w:spacing w:line="100" w:lineRule="atLeast"/>
              <w:jc w:val="center"/>
              <w:rPr>
                <w:rFonts w:ascii="Times New Roman" w:eastAsia="Calibri" w:hAnsi="Times New Roman" w:cs="Times New Roman"/>
                <w:kern w:val="2"/>
                <w:sz w:val="28"/>
                <w:szCs w:val="28"/>
                <w:lang w:eastAsia="hi-IN" w:bidi="hi-IN"/>
              </w:rPr>
            </w:pPr>
            <w:r w:rsidRPr="00D252BA">
              <w:rPr>
                <w:rFonts w:ascii="Times New Roman" w:eastAsia="Calibri" w:hAnsi="Times New Roman" w:cs="Times New Roman"/>
                <w:sz w:val="28"/>
                <w:szCs w:val="28"/>
              </w:rPr>
              <w:t>Б-М-Ш</w:t>
            </w:r>
          </w:p>
        </w:tc>
        <w:tc>
          <w:tcPr>
            <w:tcW w:w="4576" w:type="dxa"/>
            <w:tcBorders>
              <w:top w:val="single" w:sz="4" w:space="0" w:color="000000"/>
              <w:left w:val="single" w:sz="4" w:space="0" w:color="000000"/>
              <w:bottom w:val="single" w:sz="4" w:space="0" w:color="000000"/>
              <w:right w:val="single" w:sz="4" w:space="0" w:color="000000"/>
            </w:tcBorders>
            <w:hideMark/>
          </w:tcPr>
          <w:p w:rsidR="00545F8E" w:rsidRPr="00D252BA" w:rsidRDefault="00545F8E">
            <w:pPr>
              <w:widowControl w:val="0"/>
              <w:suppressAutoHyphens/>
              <w:autoSpaceDE w:val="0"/>
              <w:spacing w:line="100" w:lineRule="atLeast"/>
              <w:jc w:val="center"/>
              <w:rPr>
                <w:rFonts w:ascii="Times New Roman" w:eastAsia="Calibri" w:hAnsi="Times New Roman" w:cs="Times New Roman"/>
                <w:b/>
                <w:kern w:val="2"/>
                <w:sz w:val="28"/>
                <w:szCs w:val="28"/>
                <w:lang w:eastAsia="hi-IN" w:bidi="hi-IN"/>
              </w:rPr>
            </w:pPr>
            <w:r w:rsidRPr="00D252BA">
              <w:rPr>
                <w:rFonts w:ascii="Times New Roman" w:eastAsia="Calibri" w:hAnsi="Times New Roman" w:cs="Times New Roman"/>
                <w:b/>
                <w:sz w:val="28"/>
                <w:szCs w:val="28"/>
              </w:rPr>
              <w:t>3</w:t>
            </w:r>
          </w:p>
        </w:tc>
      </w:tr>
      <w:tr w:rsidR="00545F8E" w:rsidRPr="00D252BA" w:rsidTr="00545F8E">
        <w:trPr>
          <w:trHeight w:val="336"/>
        </w:trPr>
        <w:tc>
          <w:tcPr>
            <w:tcW w:w="4379" w:type="dxa"/>
            <w:tcBorders>
              <w:top w:val="single" w:sz="4" w:space="0" w:color="000000"/>
              <w:left w:val="single" w:sz="4" w:space="0" w:color="000000"/>
              <w:bottom w:val="single" w:sz="4" w:space="0" w:color="000000"/>
              <w:right w:val="single" w:sz="4" w:space="0" w:color="000000"/>
            </w:tcBorders>
            <w:hideMark/>
          </w:tcPr>
          <w:p w:rsidR="00545F8E" w:rsidRPr="00D252BA" w:rsidRDefault="00545F8E">
            <w:pPr>
              <w:widowControl w:val="0"/>
              <w:suppressAutoHyphens/>
              <w:autoSpaceDE w:val="0"/>
              <w:spacing w:line="100" w:lineRule="atLeast"/>
              <w:jc w:val="center"/>
              <w:rPr>
                <w:rFonts w:ascii="Times New Roman" w:eastAsia="Calibri" w:hAnsi="Times New Roman" w:cs="Times New Roman"/>
                <w:kern w:val="2"/>
                <w:sz w:val="28"/>
                <w:szCs w:val="28"/>
                <w:lang w:eastAsia="hi-IN" w:bidi="hi-IN"/>
              </w:rPr>
            </w:pPr>
            <w:r w:rsidRPr="00D252BA">
              <w:rPr>
                <w:rFonts w:ascii="Times New Roman" w:eastAsia="Calibri" w:hAnsi="Times New Roman" w:cs="Times New Roman"/>
                <w:sz w:val="28"/>
                <w:szCs w:val="28"/>
              </w:rPr>
              <w:t>Ж-Ф-Щ</w:t>
            </w:r>
          </w:p>
        </w:tc>
        <w:tc>
          <w:tcPr>
            <w:tcW w:w="4576" w:type="dxa"/>
            <w:tcBorders>
              <w:top w:val="single" w:sz="4" w:space="0" w:color="000000"/>
              <w:left w:val="single" w:sz="4" w:space="0" w:color="000000"/>
              <w:bottom w:val="single" w:sz="4" w:space="0" w:color="000000"/>
              <w:right w:val="single" w:sz="4" w:space="0" w:color="000000"/>
            </w:tcBorders>
            <w:hideMark/>
          </w:tcPr>
          <w:p w:rsidR="00545F8E" w:rsidRPr="00D252BA" w:rsidRDefault="00545F8E">
            <w:pPr>
              <w:widowControl w:val="0"/>
              <w:suppressAutoHyphens/>
              <w:autoSpaceDE w:val="0"/>
              <w:spacing w:line="100" w:lineRule="atLeast"/>
              <w:jc w:val="center"/>
              <w:rPr>
                <w:rFonts w:ascii="Times New Roman" w:eastAsia="Calibri" w:hAnsi="Times New Roman" w:cs="Times New Roman"/>
                <w:b/>
                <w:kern w:val="2"/>
                <w:sz w:val="28"/>
                <w:szCs w:val="28"/>
                <w:lang w:eastAsia="hi-IN" w:bidi="hi-IN"/>
              </w:rPr>
            </w:pPr>
            <w:r w:rsidRPr="00D252BA">
              <w:rPr>
                <w:rFonts w:ascii="Times New Roman" w:eastAsia="Calibri" w:hAnsi="Times New Roman" w:cs="Times New Roman"/>
                <w:b/>
                <w:sz w:val="28"/>
                <w:szCs w:val="28"/>
              </w:rPr>
              <w:t>4</w:t>
            </w:r>
          </w:p>
        </w:tc>
      </w:tr>
      <w:tr w:rsidR="00545F8E" w:rsidRPr="00D252BA" w:rsidTr="00545F8E">
        <w:trPr>
          <w:trHeight w:val="336"/>
        </w:trPr>
        <w:tc>
          <w:tcPr>
            <w:tcW w:w="4379" w:type="dxa"/>
            <w:tcBorders>
              <w:top w:val="single" w:sz="4" w:space="0" w:color="000000"/>
              <w:left w:val="single" w:sz="4" w:space="0" w:color="000000"/>
              <w:bottom w:val="single" w:sz="4" w:space="0" w:color="000000"/>
              <w:right w:val="single" w:sz="4" w:space="0" w:color="000000"/>
            </w:tcBorders>
            <w:hideMark/>
          </w:tcPr>
          <w:p w:rsidR="00545F8E" w:rsidRPr="00D252BA" w:rsidRDefault="00545F8E">
            <w:pPr>
              <w:widowControl w:val="0"/>
              <w:suppressAutoHyphens/>
              <w:autoSpaceDE w:val="0"/>
              <w:spacing w:line="100" w:lineRule="atLeast"/>
              <w:jc w:val="center"/>
              <w:rPr>
                <w:rFonts w:ascii="Times New Roman" w:eastAsia="Calibri" w:hAnsi="Times New Roman" w:cs="Times New Roman"/>
                <w:kern w:val="2"/>
                <w:sz w:val="28"/>
                <w:szCs w:val="28"/>
                <w:lang w:eastAsia="hi-IN" w:bidi="hi-IN"/>
              </w:rPr>
            </w:pPr>
            <w:r w:rsidRPr="00D252BA">
              <w:rPr>
                <w:rFonts w:ascii="Times New Roman" w:eastAsia="Calibri" w:hAnsi="Times New Roman" w:cs="Times New Roman"/>
                <w:sz w:val="28"/>
                <w:szCs w:val="28"/>
              </w:rPr>
              <w:t>З-У-Э</w:t>
            </w:r>
          </w:p>
        </w:tc>
        <w:tc>
          <w:tcPr>
            <w:tcW w:w="4576" w:type="dxa"/>
            <w:tcBorders>
              <w:top w:val="single" w:sz="4" w:space="0" w:color="000000"/>
              <w:left w:val="single" w:sz="4" w:space="0" w:color="000000"/>
              <w:bottom w:val="single" w:sz="4" w:space="0" w:color="000000"/>
              <w:right w:val="single" w:sz="4" w:space="0" w:color="000000"/>
            </w:tcBorders>
            <w:hideMark/>
          </w:tcPr>
          <w:p w:rsidR="00545F8E" w:rsidRPr="00D252BA" w:rsidRDefault="00545F8E">
            <w:pPr>
              <w:widowControl w:val="0"/>
              <w:suppressAutoHyphens/>
              <w:autoSpaceDE w:val="0"/>
              <w:spacing w:line="100" w:lineRule="atLeast"/>
              <w:jc w:val="center"/>
              <w:rPr>
                <w:rFonts w:ascii="Times New Roman" w:eastAsia="Calibri" w:hAnsi="Times New Roman" w:cs="Times New Roman"/>
                <w:b/>
                <w:kern w:val="2"/>
                <w:sz w:val="28"/>
                <w:szCs w:val="28"/>
                <w:lang w:eastAsia="hi-IN" w:bidi="hi-IN"/>
              </w:rPr>
            </w:pPr>
            <w:r w:rsidRPr="00D252BA">
              <w:rPr>
                <w:rFonts w:ascii="Times New Roman" w:eastAsia="Calibri" w:hAnsi="Times New Roman" w:cs="Times New Roman"/>
                <w:b/>
                <w:sz w:val="28"/>
                <w:szCs w:val="28"/>
              </w:rPr>
              <w:t>5</w:t>
            </w:r>
          </w:p>
        </w:tc>
      </w:tr>
      <w:tr w:rsidR="00545F8E" w:rsidRPr="00D252BA" w:rsidTr="00545F8E">
        <w:trPr>
          <w:trHeight w:val="336"/>
        </w:trPr>
        <w:tc>
          <w:tcPr>
            <w:tcW w:w="4379" w:type="dxa"/>
            <w:tcBorders>
              <w:top w:val="single" w:sz="4" w:space="0" w:color="000000"/>
              <w:left w:val="single" w:sz="4" w:space="0" w:color="000000"/>
              <w:bottom w:val="single" w:sz="4" w:space="0" w:color="000000"/>
              <w:right w:val="single" w:sz="4" w:space="0" w:color="000000"/>
            </w:tcBorders>
            <w:hideMark/>
          </w:tcPr>
          <w:p w:rsidR="00545F8E" w:rsidRPr="00D252BA" w:rsidRDefault="00545F8E">
            <w:pPr>
              <w:widowControl w:val="0"/>
              <w:suppressAutoHyphens/>
              <w:autoSpaceDE w:val="0"/>
              <w:spacing w:line="100" w:lineRule="atLeast"/>
              <w:jc w:val="center"/>
              <w:rPr>
                <w:rFonts w:ascii="Times New Roman" w:eastAsia="Calibri" w:hAnsi="Times New Roman" w:cs="Times New Roman"/>
                <w:kern w:val="2"/>
                <w:sz w:val="28"/>
                <w:szCs w:val="28"/>
                <w:lang w:eastAsia="hi-IN" w:bidi="hi-IN"/>
              </w:rPr>
            </w:pPr>
            <w:r w:rsidRPr="00D252BA">
              <w:rPr>
                <w:rFonts w:ascii="Times New Roman" w:eastAsia="Calibri" w:hAnsi="Times New Roman" w:cs="Times New Roman"/>
                <w:sz w:val="28"/>
                <w:szCs w:val="28"/>
              </w:rPr>
              <w:t>И-С-Ч</w:t>
            </w:r>
          </w:p>
        </w:tc>
        <w:tc>
          <w:tcPr>
            <w:tcW w:w="4576" w:type="dxa"/>
            <w:tcBorders>
              <w:top w:val="single" w:sz="4" w:space="0" w:color="000000"/>
              <w:left w:val="single" w:sz="4" w:space="0" w:color="000000"/>
              <w:bottom w:val="single" w:sz="4" w:space="0" w:color="000000"/>
              <w:right w:val="single" w:sz="4" w:space="0" w:color="000000"/>
            </w:tcBorders>
            <w:hideMark/>
          </w:tcPr>
          <w:p w:rsidR="00545F8E" w:rsidRPr="00D252BA" w:rsidRDefault="00545F8E">
            <w:pPr>
              <w:widowControl w:val="0"/>
              <w:suppressAutoHyphens/>
              <w:autoSpaceDE w:val="0"/>
              <w:spacing w:line="100" w:lineRule="atLeast"/>
              <w:jc w:val="center"/>
              <w:rPr>
                <w:rFonts w:ascii="Times New Roman" w:eastAsia="Calibri" w:hAnsi="Times New Roman" w:cs="Times New Roman"/>
                <w:b/>
                <w:kern w:val="2"/>
                <w:sz w:val="28"/>
                <w:szCs w:val="28"/>
                <w:lang w:eastAsia="hi-IN" w:bidi="hi-IN"/>
              </w:rPr>
            </w:pPr>
            <w:r w:rsidRPr="00D252BA">
              <w:rPr>
                <w:rFonts w:ascii="Times New Roman" w:eastAsia="Calibri" w:hAnsi="Times New Roman" w:cs="Times New Roman"/>
                <w:b/>
                <w:sz w:val="28"/>
                <w:szCs w:val="28"/>
              </w:rPr>
              <w:t>6</w:t>
            </w:r>
          </w:p>
        </w:tc>
      </w:tr>
      <w:tr w:rsidR="00545F8E" w:rsidRPr="00D252BA" w:rsidTr="00545F8E">
        <w:trPr>
          <w:trHeight w:val="336"/>
        </w:trPr>
        <w:tc>
          <w:tcPr>
            <w:tcW w:w="4379" w:type="dxa"/>
            <w:tcBorders>
              <w:top w:val="single" w:sz="4" w:space="0" w:color="000000"/>
              <w:left w:val="single" w:sz="4" w:space="0" w:color="000000"/>
              <w:bottom w:val="single" w:sz="4" w:space="0" w:color="000000"/>
              <w:right w:val="single" w:sz="4" w:space="0" w:color="000000"/>
            </w:tcBorders>
            <w:hideMark/>
          </w:tcPr>
          <w:p w:rsidR="00545F8E" w:rsidRPr="00D252BA" w:rsidRDefault="00545F8E">
            <w:pPr>
              <w:widowControl w:val="0"/>
              <w:suppressAutoHyphens/>
              <w:autoSpaceDE w:val="0"/>
              <w:spacing w:line="100" w:lineRule="atLeast"/>
              <w:jc w:val="center"/>
              <w:rPr>
                <w:rFonts w:ascii="Times New Roman" w:eastAsia="Calibri" w:hAnsi="Times New Roman" w:cs="Times New Roman"/>
                <w:kern w:val="2"/>
                <w:sz w:val="28"/>
                <w:szCs w:val="28"/>
                <w:lang w:eastAsia="hi-IN" w:bidi="hi-IN"/>
              </w:rPr>
            </w:pPr>
            <w:r w:rsidRPr="00D252BA">
              <w:rPr>
                <w:rFonts w:ascii="Times New Roman" w:eastAsia="Calibri" w:hAnsi="Times New Roman" w:cs="Times New Roman"/>
                <w:sz w:val="28"/>
                <w:szCs w:val="28"/>
              </w:rPr>
              <w:t>ГРЮ</w:t>
            </w:r>
          </w:p>
        </w:tc>
        <w:tc>
          <w:tcPr>
            <w:tcW w:w="4576" w:type="dxa"/>
            <w:tcBorders>
              <w:top w:val="single" w:sz="4" w:space="0" w:color="000000"/>
              <w:left w:val="single" w:sz="4" w:space="0" w:color="000000"/>
              <w:bottom w:val="single" w:sz="4" w:space="0" w:color="000000"/>
              <w:right w:val="single" w:sz="4" w:space="0" w:color="000000"/>
            </w:tcBorders>
            <w:hideMark/>
          </w:tcPr>
          <w:p w:rsidR="00545F8E" w:rsidRPr="00D252BA" w:rsidRDefault="00545F8E">
            <w:pPr>
              <w:widowControl w:val="0"/>
              <w:suppressAutoHyphens/>
              <w:autoSpaceDE w:val="0"/>
              <w:spacing w:line="100" w:lineRule="atLeast"/>
              <w:jc w:val="center"/>
              <w:rPr>
                <w:rFonts w:ascii="Times New Roman" w:eastAsia="Calibri" w:hAnsi="Times New Roman" w:cs="Times New Roman"/>
                <w:b/>
                <w:kern w:val="2"/>
                <w:sz w:val="28"/>
                <w:szCs w:val="28"/>
                <w:lang w:eastAsia="hi-IN" w:bidi="hi-IN"/>
              </w:rPr>
            </w:pPr>
            <w:r w:rsidRPr="00D252BA">
              <w:rPr>
                <w:rFonts w:ascii="Times New Roman" w:eastAsia="Calibri" w:hAnsi="Times New Roman" w:cs="Times New Roman"/>
                <w:b/>
                <w:sz w:val="28"/>
                <w:szCs w:val="28"/>
              </w:rPr>
              <w:t>7</w:t>
            </w:r>
          </w:p>
        </w:tc>
      </w:tr>
      <w:tr w:rsidR="00545F8E" w:rsidRPr="00D252BA" w:rsidTr="00545F8E">
        <w:trPr>
          <w:trHeight w:val="336"/>
        </w:trPr>
        <w:tc>
          <w:tcPr>
            <w:tcW w:w="4379" w:type="dxa"/>
            <w:tcBorders>
              <w:top w:val="single" w:sz="4" w:space="0" w:color="000000"/>
              <w:left w:val="single" w:sz="4" w:space="0" w:color="000000"/>
              <w:bottom w:val="single" w:sz="4" w:space="0" w:color="000000"/>
              <w:right w:val="single" w:sz="4" w:space="0" w:color="000000"/>
            </w:tcBorders>
            <w:hideMark/>
          </w:tcPr>
          <w:p w:rsidR="00545F8E" w:rsidRPr="00D252BA" w:rsidRDefault="00545F8E">
            <w:pPr>
              <w:widowControl w:val="0"/>
              <w:suppressAutoHyphens/>
              <w:autoSpaceDE w:val="0"/>
              <w:spacing w:line="100" w:lineRule="atLeast"/>
              <w:jc w:val="center"/>
              <w:rPr>
                <w:rFonts w:ascii="Times New Roman" w:eastAsia="Calibri" w:hAnsi="Times New Roman" w:cs="Times New Roman"/>
                <w:kern w:val="2"/>
                <w:sz w:val="28"/>
                <w:szCs w:val="28"/>
                <w:lang w:eastAsia="hi-IN" w:bidi="hi-IN"/>
              </w:rPr>
            </w:pPr>
            <w:r w:rsidRPr="00D252BA">
              <w:rPr>
                <w:rFonts w:ascii="Times New Roman" w:eastAsia="Calibri" w:hAnsi="Times New Roman" w:cs="Times New Roman"/>
                <w:sz w:val="28"/>
                <w:szCs w:val="28"/>
              </w:rPr>
              <w:t>КПЫ</w:t>
            </w:r>
          </w:p>
        </w:tc>
        <w:tc>
          <w:tcPr>
            <w:tcW w:w="4576" w:type="dxa"/>
            <w:tcBorders>
              <w:top w:val="single" w:sz="4" w:space="0" w:color="000000"/>
              <w:left w:val="single" w:sz="4" w:space="0" w:color="000000"/>
              <w:bottom w:val="single" w:sz="4" w:space="0" w:color="000000"/>
              <w:right w:val="single" w:sz="4" w:space="0" w:color="000000"/>
            </w:tcBorders>
            <w:hideMark/>
          </w:tcPr>
          <w:p w:rsidR="00545F8E" w:rsidRPr="00D252BA" w:rsidRDefault="00545F8E">
            <w:pPr>
              <w:widowControl w:val="0"/>
              <w:suppressAutoHyphens/>
              <w:autoSpaceDE w:val="0"/>
              <w:spacing w:line="100" w:lineRule="atLeast"/>
              <w:jc w:val="center"/>
              <w:rPr>
                <w:rFonts w:ascii="Times New Roman" w:eastAsia="Calibri" w:hAnsi="Times New Roman" w:cs="Times New Roman"/>
                <w:b/>
                <w:kern w:val="2"/>
                <w:sz w:val="28"/>
                <w:szCs w:val="28"/>
                <w:lang w:eastAsia="hi-IN" w:bidi="hi-IN"/>
              </w:rPr>
            </w:pPr>
            <w:r w:rsidRPr="00D252BA">
              <w:rPr>
                <w:rFonts w:ascii="Times New Roman" w:eastAsia="Calibri" w:hAnsi="Times New Roman" w:cs="Times New Roman"/>
                <w:b/>
                <w:sz w:val="28"/>
                <w:szCs w:val="28"/>
              </w:rPr>
              <w:t>8</w:t>
            </w:r>
          </w:p>
        </w:tc>
      </w:tr>
      <w:tr w:rsidR="00545F8E" w:rsidRPr="00D252BA" w:rsidTr="00545F8E">
        <w:trPr>
          <w:trHeight w:val="336"/>
        </w:trPr>
        <w:tc>
          <w:tcPr>
            <w:tcW w:w="4379" w:type="dxa"/>
            <w:tcBorders>
              <w:top w:val="single" w:sz="4" w:space="0" w:color="000000"/>
              <w:left w:val="single" w:sz="4" w:space="0" w:color="000000"/>
              <w:bottom w:val="single" w:sz="4" w:space="0" w:color="000000"/>
              <w:right w:val="single" w:sz="4" w:space="0" w:color="000000"/>
            </w:tcBorders>
            <w:hideMark/>
          </w:tcPr>
          <w:p w:rsidR="00545F8E" w:rsidRPr="00D252BA" w:rsidRDefault="00545F8E">
            <w:pPr>
              <w:widowControl w:val="0"/>
              <w:suppressAutoHyphens/>
              <w:autoSpaceDE w:val="0"/>
              <w:spacing w:line="100" w:lineRule="atLeast"/>
              <w:jc w:val="center"/>
              <w:rPr>
                <w:rFonts w:ascii="Times New Roman" w:eastAsia="Calibri" w:hAnsi="Times New Roman" w:cs="Times New Roman"/>
                <w:kern w:val="2"/>
                <w:sz w:val="28"/>
                <w:szCs w:val="28"/>
                <w:lang w:eastAsia="hi-IN" w:bidi="hi-IN"/>
              </w:rPr>
            </w:pPr>
            <w:r w:rsidRPr="00D252BA">
              <w:rPr>
                <w:rFonts w:ascii="Times New Roman" w:eastAsia="Calibri" w:hAnsi="Times New Roman" w:cs="Times New Roman"/>
                <w:sz w:val="28"/>
                <w:szCs w:val="28"/>
              </w:rPr>
              <w:t>ДОЙ</w:t>
            </w:r>
          </w:p>
        </w:tc>
        <w:tc>
          <w:tcPr>
            <w:tcW w:w="4576" w:type="dxa"/>
            <w:tcBorders>
              <w:top w:val="single" w:sz="4" w:space="0" w:color="000000"/>
              <w:left w:val="single" w:sz="4" w:space="0" w:color="000000"/>
              <w:bottom w:val="single" w:sz="4" w:space="0" w:color="000000"/>
              <w:right w:val="single" w:sz="4" w:space="0" w:color="000000"/>
            </w:tcBorders>
            <w:hideMark/>
          </w:tcPr>
          <w:p w:rsidR="00545F8E" w:rsidRPr="00D252BA" w:rsidRDefault="00545F8E">
            <w:pPr>
              <w:widowControl w:val="0"/>
              <w:suppressAutoHyphens/>
              <w:autoSpaceDE w:val="0"/>
              <w:spacing w:line="100" w:lineRule="atLeast"/>
              <w:jc w:val="center"/>
              <w:rPr>
                <w:rFonts w:ascii="Times New Roman" w:eastAsia="Calibri" w:hAnsi="Times New Roman" w:cs="Times New Roman"/>
                <w:b/>
                <w:kern w:val="2"/>
                <w:sz w:val="28"/>
                <w:szCs w:val="28"/>
                <w:lang w:eastAsia="hi-IN" w:bidi="hi-IN"/>
              </w:rPr>
            </w:pPr>
            <w:r w:rsidRPr="00D252BA">
              <w:rPr>
                <w:rFonts w:ascii="Times New Roman" w:eastAsia="Calibri" w:hAnsi="Times New Roman" w:cs="Times New Roman"/>
                <w:b/>
                <w:sz w:val="28"/>
                <w:szCs w:val="28"/>
              </w:rPr>
              <w:t>9</w:t>
            </w:r>
          </w:p>
        </w:tc>
      </w:tr>
      <w:tr w:rsidR="00545F8E" w:rsidRPr="00D252BA" w:rsidTr="00545F8E">
        <w:trPr>
          <w:trHeight w:val="336"/>
        </w:trPr>
        <w:tc>
          <w:tcPr>
            <w:tcW w:w="4379" w:type="dxa"/>
            <w:tcBorders>
              <w:top w:val="single" w:sz="4" w:space="0" w:color="000000"/>
              <w:left w:val="single" w:sz="4" w:space="0" w:color="000000"/>
              <w:bottom w:val="single" w:sz="4" w:space="0" w:color="000000"/>
              <w:right w:val="single" w:sz="4" w:space="0" w:color="000000"/>
            </w:tcBorders>
            <w:hideMark/>
          </w:tcPr>
          <w:p w:rsidR="00545F8E" w:rsidRPr="00D252BA" w:rsidRDefault="00545F8E">
            <w:pPr>
              <w:widowControl w:val="0"/>
              <w:suppressAutoHyphens/>
              <w:autoSpaceDE w:val="0"/>
              <w:spacing w:line="100" w:lineRule="atLeast"/>
              <w:jc w:val="center"/>
              <w:rPr>
                <w:rFonts w:ascii="Times New Roman" w:eastAsia="Calibri" w:hAnsi="Times New Roman" w:cs="Times New Roman"/>
                <w:kern w:val="2"/>
                <w:sz w:val="28"/>
                <w:szCs w:val="28"/>
                <w:lang w:eastAsia="hi-IN" w:bidi="hi-IN"/>
              </w:rPr>
            </w:pPr>
            <w:r w:rsidRPr="00D252BA">
              <w:rPr>
                <w:rFonts w:ascii="Times New Roman" w:eastAsia="Calibri" w:hAnsi="Times New Roman" w:cs="Times New Roman"/>
                <w:sz w:val="28"/>
                <w:szCs w:val="28"/>
              </w:rPr>
              <w:t>ЕНЯ</w:t>
            </w:r>
          </w:p>
        </w:tc>
        <w:tc>
          <w:tcPr>
            <w:tcW w:w="4576" w:type="dxa"/>
            <w:tcBorders>
              <w:top w:val="single" w:sz="4" w:space="0" w:color="000000"/>
              <w:left w:val="single" w:sz="4" w:space="0" w:color="000000"/>
              <w:bottom w:val="single" w:sz="4" w:space="0" w:color="000000"/>
              <w:right w:val="single" w:sz="4" w:space="0" w:color="000000"/>
            </w:tcBorders>
            <w:hideMark/>
          </w:tcPr>
          <w:p w:rsidR="00545F8E" w:rsidRPr="00D252BA" w:rsidRDefault="00545F8E">
            <w:pPr>
              <w:widowControl w:val="0"/>
              <w:suppressAutoHyphens/>
              <w:autoSpaceDE w:val="0"/>
              <w:spacing w:line="100" w:lineRule="atLeast"/>
              <w:jc w:val="center"/>
              <w:rPr>
                <w:rFonts w:ascii="Times New Roman" w:eastAsia="Calibri" w:hAnsi="Times New Roman" w:cs="Times New Roman"/>
                <w:b/>
                <w:kern w:val="2"/>
                <w:sz w:val="28"/>
                <w:szCs w:val="28"/>
                <w:lang w:eastAsia="hi-IN" w:bidi="hi-IN"/>
              </w:rPr>
            </w:pPr>
            <w:r w:rsidRPr="00D252BA">
              <w:rPr>
                <w:rFonts w:ascii="Times New Roman" w:eastAsia="Calibri" w:hAnsi="Times New Roman" w:cs="Times New Roman"/>
                <w:b/>
                <w:sz w:val="28"/>
                <w:szCs w:val="28"/>
              </w:rPr>
              <w:t>10</w:t>
            </w:r>
          </w:p>
        </w:tc>
      </w:tr>
    </w:tbl>
    <w:p w:rsidR="00545F8E" w:rsidRPr="00D252BA" w:rsidRDefault="00545F8E" w:rsidP="00545F8E">
      <w:pPr>
        <w:spacing w:line="100" w:lineRule="atLeast"/>
        <w:jc w:val="both"/>
        <w:rPr>
          <w:rFonts w:ascii="Times New Roman" w:eastAsia="Calibri" w:hAnsi="Times New Roman" w:cs="Times New Roman"/>
          <w:kern w:val="2"/>
          <w:sz w:val="28"/>
          <w:szCs w:val="28"/>
          <w:lang w:eastAsia="hi-IN" w:bidi="hi-IN"/>
        </w:rPr>
      </w:pPr>
    </w:p>
    <w:p w:rsidR="00545F8E" w:rsidRPr="00D252BA" w:rsidRDefault="00545F8E" w:rsidP="00545F8E">
      <w:pPr>
        <w:spacing w:line="100" w:lineRule="atLeast"/>
        <w:jc w:val="both"/>
        <w:rPr>
          <w:rFonts w:ascii="Times New Roman" w:eastAsia="Calibri" w:hAnsi="Times New Roman" w:cs="Times New Roman"/>
          <w:b/>
          <w:sz w:val="28"/>
          <w:szCs w:val="28"/>
        </w:rPr>
      </w:pPr>
      <w:r w:rsidRPr="00D252BA">
        <w:rPr>
          <w:rFonts w:ascii="Times New Roman" w:eastAsia="Calibri" w:hAnsi="Times New Roman" w:cs="Times New Roman"/>
          <w:b/>
          <w:sz w:val="28"/>
          <w:szCs w:val="28"/>
        </w:rPr>
        <w:t xml:space="preserve">                                                            Вариант № 1</w:t>
      </w:r>
    </w:p>
    <w:p w:rsidR="00545F8E" w:rsidRPr="00D252BA" w:rsidRDefault="00545F8E" w:rsidP="00545F8E">
      <w:pPr>
        <w:widowControl w:val="0"/>
        <w:numPr>
          <w:ilvl w:val="0"/>
          <w:numId w:val="7"/>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Как протекает процесс переваривания белков в пищеварительном аппарате, какие ферменты обеспечивают этот процесс, какие вещества являются конечными продуктами переваривания и как происходит их всасывание?</w:t>
      </w:r>
    </w:p>
    <w:p w:rsidR="00545F8E" w:rsidRPr="00D252BA" w:rsidRDefault="00545F8E" w:rsidP="00545F8E">
      <w:pPr>
        <w:widowControl w:val="0"/>
        <w:numPr>
          <w:ilvl w:val="0"/>
          <w:numId w:val="7"/>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Роль углеводов в питании. Простые и сложные углеводы, потребность организма в углеводах, источники углеводов.</w:t>
      </w:r>
    </w:p>
    <w:p w:rsidR="00545F8E" w:rsidRPr="00D252BA" w:rsidRDefault="00545F8E" w:rsidP="00545F8E">
      <w:pPr>
        <w:widowControl w:val="0"/>
        <w:numPr>
          <w:ilvl w:val="0"/>
          <w:numId w:val="7"/>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Принципы лечебного питания. Составить меню диеты № 9.</w:t>
      </w:r>
    </w:p>
    <w:p w:rsidR="00545F8E" w:rsidRPr="00D252BA" w:rsidRDefault="00545F8E" w:rsidP="00545F8E">
      <w:pPr>
        <w:pStyle w:val="2"/>
        <w:numPr>
          <w:ilvl w:val="1"/>
          <w:numId w:val="1"/>
        </w:numPr>
        <w:rPr>
          <w:rFonts w:ascii="Times New Roman" w:hAnsi="Times New Roman" w:cs="Times New Roman"/>
          <w:i w:val="0"/>
        </w:rPr>
      </w:pPr>
      <w:r w:rsidRPr="00D252BA">
        <w:rPr>
          <w:rFonts w:ascii="Times New Roman" w:hAnsi="Times New Roman" w:cs="Times New Roman"/>
          <w:i w:val="0"/>
        </w:rPr>
        <w:t xml:space="preserve">                                                            Вариант № 2</w:t>
      </w:r>
    </w:p>
    <w:p w:rsidR="00545F8E" w:rsidRPr="00D252BA" w:rsidRDefault="00545F8E" w:rsidP="00545F8E">
      <w:pPr>
        <w:widowControl w:val="0"/>
        <w:numPr>
          <w:ilvl w:val="0"/>
          <w:numId w:val="8"/>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Как протекает процесс переваривания жиров в пищеварительном аппарате, какие ферменты обеспечивают этот процесс, какие вещества являются конечными продуктами переваривания и как происходит их всасывание?</w:t>
      </w:r>
    </w:p>
    <w:p w:rsidR="00545F8E" w:rsidRPr="00D252BA" w:rsidRDefault="00545F8E" w:rsidP="00545F8E">
      <w:pPr>
        <w:widowControl w:val="0"/>
        <w:numPr>
          <w:ilvl w:val="0"/>
          <w:numId w:val="8"/>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Роль белков в питании. Белки животного и растительного происхождения. Потребность организма в белке. Источники белка.</w:t>
      </w:r>
    </w:p>
    <w:p w:rsidR="00545F8E" w:rsidRPr="00D252BA" w:rsidRDefault="00545F8E" w:rsidP="00545F8E">
      <w:pPr>
        <w:widowControl w:val="0"/>
        <w:numPr>
          <w:ilvl w:val="0"/>
          <w:numId w:val="8"/>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Характеристика диеты № 1, применяемой при заболеваниях желудка с повышенной секрецией желудочного сока. Составить меню диеты № 1.</w:t>
      </w:r>
      <w:r w:rsidRPr="00D252BA">
        <w:rPr>
          <w:rFonts w:ascii="Times New Roman" w:eastAsia="Calibri" w:hAnsi="Times New Roman" w:cs="Times New Roman"/>
          <w:sz w:val="28"/>
          <w:szCs w:val="28"/>
        </w:rPr>
        <w:tab/>
        <w:t>18</w:t>
      </w:r>
    </w:p>
    <w:p w:rsidR="00545F8E" w:rsidRPr="00D252BA" w:rsidRDefault="00545F8E" w:rsidP="00545F8E">
      <w:pPr>
        <w:pStyle w:val="6"/>
        <w:numPr>
          <w:ilvl w:val="5"/>
          <w:numId w:val="1"/>
        </w:numPr>
        <w:rPr>
          <w:sz w:val="28"/>
          <w:szCs w:val="28"/>
        </w:rPr>
      </w:pPr>
      <w:r w:rsidRPr="00D252BA">
        <w:rPr>
          <w:sz w:val="28"/>
          <w:szCs w:val="28"/>
        </w:rPr>
        <w:t xml:space="preserve">                                                            Вариант № 3</w:t>
      </w:r>
    </w:p>
    <w:p w:rsidR="00545F8E" w:rsidRPr="00D252BA" w:rsidRDefault="00545F8E" w:rsidP="00545F8E">
      <w:pPr>
        <w:widowControl w:val="0"/>
        <w:numPr>
          <w:ilvl w:val="0"/>
          <w:numId w:val="9"/>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Как протекает процесс переваривания углеводов в пищеварительном аппарате, какие ферменты обеспечивают этот процесс, какие вещества являются конечными продуктами переваривания и как происходит их всасывание?</w:t>
      </w:r>
    </w:p>
    <w:p w:rsidR="00545F8E" w:rsidRPr="00D252BA" w:rsidRDefault="00545F8E" w:rsidP="00545F8E">
      <w:pPr>
        <w:widowControl w:val="0"/>
        <w:numPr>
          <w:ilvl w:val="0"/>
          <w:numId w:val="9"/>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Роль аскорбиновой кислоты (витамин С) и рутина (витамин Р) в жизнедеятельности организма. Потребность и источники витаминов.</w:t>
      </w:r>
    </w:p>
    <w:p w:rsidR="00545F8E" w:rsidRPr="00D252BA" w:rsidRDefault="00545F8E" w:rsidP="00545F8E">
      <w:pPr>
        <w:widowControl w:val="0"/>
        <w:numPr>
          <w:ilvl w:val="0"/>
          <w:numId w:val="9"/>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Основы лечебного питания при сердечно-сосудистых заболеваниях. Составить меню на день диеты № 10.</w:t>
      </w:r>
    </w:p>
    <w:p w:rsidR="00545F8E" w:rsidRPr="00D252BA" w:rsidRDefault="00545F8E" w:rsidP="00545F8E">
      <w:pPr>
        <w:pStyle w:val="2"/>
        <w:numPr>
          <w:ilvl w:val="1"/>
          <w:numId w:val="1"/>
        </w:numPr>
        <w:rPr>
          <w:rFonts w:ascii="Times New Roman" w:hAnsi="Times New Roman" w:cs="Times New Roman"/>
          <w:i w:val="0"/>
        </w:rPr>
      </w:pPr>
      <w:r w:rsidRPr="00D252BA">
        <w:rPr>
          <w:rFonts w:ascii="Times New Roman" w:hAnsi="Times New Roman" w:cs="Times New Roman"/>
          <w:b w:val="0"/>
          <w:i w:val="0"/>
        </w:rPr>
        <w:t xml:space="preserve">                                                            </w:t>
      </w:r>
      <w:r w:rsidRPr="00D252BA">
        <w:rPr>
          <w:rFonts w:ascii="Times New Roman" w:hAnsi="Times New Roman" w:cs="Times New Roman"/>
          <w:i w:val="0"/>
        </w:rPr>
        <w:t>Вариант № 4</w:t>
      </w:r>
    </w:p>
    <w:p w:rsidR="00545F8E" w:rsidRPr="00D252BA" w:rsidRDefault="00545F8E" w:rsidP="00545F8E">
      <w:pPr>
        <w:widowControl w:val="0"/>
        <w:numPr>
          <w:ilvl w:val="0"/>
          <w:numId w:val="10"/>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Характеристика основных видов пищеварения: внутриклеточного внеклеточного и мембранного.</w:t>
      </w:r>
    </w:p>
    <w:p w:rsidR="00545F8E" w:rsidRPr="00D252BA" w:rsidRDefault="00545F8E" w:rsidP="00545F8E">
      <w:pPr>
        <w:widowControl w:val="0"/>
        <w:numPr>
          <w:ilvl w:val="0"/>
          <w:numId w:val="10"/>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Роль витаминов В</w:t>
      </w:r>
      <w:r w:rsidRPr="00D252BA">
        <w:rPr>
          <w:rFonts w:ascii="Times New Roman" w:eastAsia="Calibri" w:hAnsi="Times New Roman" w:cs="Times New Roman"/>
          <w:sz w:val="28"/>
          <w:szCs w:val="28"/>
          <w:vertAlign w:val="subscript"/>
        </w:rPr>
        <w:t>1</w:t>
      </w:r>
      <w:r w:rsidRPr="00D252BA">
        <w:rPr>
          <w:rFonts w:ascii="Times New Roman" w:eastAsia="Calibri" w:hAnsi="Times New Roman" w:cs="Times New Roman"/>
          <w:sz w:val="28"/>
          <w:szCs w:val="28"/>
        </w:rPr>
        <w:t xml:space="preserve"> и В</w:t>
      </w:r>
      <w:r w:rsidRPr="00D252BA">
        <w:rPr>
          <w:rFonts w:ascii="Times New Roman" w:eastAsia="Calibri" w:hAnsi="Times New Roman" w:cs="Times New Roman"/>
          <w:sz w:val="28"/>
          <w:szCs w:val="28"/>
          <w:vertAlign w:val="subscript"/>
        </w:rPr>
        <w:t>2</w:t>
      </w:r>
      <w:r w:rsidRPr="00D252BA">
        <w:rPr>
          <w:rFonts w:ascii="Times New Roman" w:eastAsia="Calibri" w:hAnsi="Times New Roman" w:cs="Times New Roman"/>
          <w:sz w:val="28"/>
          <w:szCs w:val="28"/>
        </w:rPr>
        <w:t xml:space="preserve"> в жизнедеятельности организма. Нормы и потребности витаминов.</w:t>
      </w:r>
    </w:p>
    <w:p w:rsidR="00545F8E" w:rsidRPr="00D252BA" w:rsidRDefault="00545F8E" w:rsidP="00545F8E">
      <w:pPr>
        <w:widowControl w:val="0"/>
        <w:numPr>
          <w:ilvl w:val="0"/>
          <w:numId w:val="10"/>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Основы лечебного питания при заболеваниях печени. Составить меню обеда, диета № 5.</w:t>
      </w:r>
    </w:p>
    <w:p w:rsidR="00545F8E" w:rsidRPr="00D252BA" w:rsidRDefault="00545F8E" w:rsidP="00545F8E">
      <w:pPr>
        <w:spacing w:line="100" w:lineRule="atLeast"/>
        <w:jc w:val="both"/>
        <w:rPr>
          <w:rFonts w:ascii="Times New Roman" w:eastAsia="Calibri" w:hAnsi="Times New Roman" w:cs="Times New Roman"/>
          <w:b/>
          <w:sz w:val="28"/>
          <w:szCs w:val="28"/>
        </w:rPr>
      </w:pPr>
      <w:r w:rsidRPr="00D252BA">
        <w:rPr>
          <w:rFonts w:ascii="Times New Roman" w:eastAsia="Calibri" w:hAnsi="Times New Roman" w:cs="Times New Roman"/>
          <w:sz w:val="28"/>
          <w:szCs w:val="28"/>
        </w:rPr>
        <w:t xml:space="preserve">                                                            </w:t>
      </w:r>
      <w:r w:rsidRPr="00D252BA">
        <w:rPr>
          <w:rFonts w:ascii="Times New Roman" w:eastAsia="Calibri" w:hAnsi="Times New Roman" w:cs="Times New Roman"/>
          <w:b/>
          <w:sz w:val="28"/>
          <w:szCs w:val="28"/>
        </w:rPr>
        <w:t>Вариант № 5</w:t>
      </w:r>
    </w:p>
    <w:p w:rsidR="00545F8E" w:rsidRPr="00D252BA" w:rsidRDefault="00545F8E" w:rsidP="00545F8E">
      <w:pPr>
        <w:widowControl w:val="0"/>
        <w:numPr>
          <w:ilvl w:val="0"/>
          <w:numId w:val="11"/>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Энергетический баланс организма. Величина суточных энергозатрат, из каких величин они складываются.</w:t>
      </w:r>
    </w:p>
    <w:p w:rsidR="00545F8E" w:rsidRPr="00D252BA" w:rsidRDefault="00545F8E" w:rsidP="00545F8E">
      <w:pPr>
        <w:widowControl w:val="0"/>
        <w:numPr>
          <w:ilvl w:val="0"/>
          <w:numId w:val="11"/>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Роль минеральных веществ в жизнедеятельности организма. Потребность и источники минеральных веществ.</w:t>
      </w:r>
    </w:p>
    <w:p w:rsidR="00545F8E" w:rsidRPr="00D252BA" w:rsidRDefault="00545F8E" w:rsidP="00545F8E">
      <w:pPr>
        <w:widowControl w:val="0"/>
        <w:numPr>
          <w:ilvl w:val="0"/>
          <w:numId w:val="11"/>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Характеристика диеты при нарушении углеводного обмена. Составить меню диеты № 9.</w:t>
      </w:r>
    </w:p>
    <w:p w:rsidR="00545F8E" w:rsidRPr="00D252BA" w:rsidRDefault="00545F8E" w:rsidP="00545F8E">
      <w:pPr>
        <w:spacing w:line="100" w:lineRule="atLeast"/>
        <w:jc w:val="both"/>
        <w:rPr>
          <w:rFonts w:ascii="Times New Roman" w:eastAsia="Calibri" w:hAnsi="Times New Roman" w:cs="Times New Roman"/>
          <w:b/>
          <w:sz w:val="28"/>
          <w:szCs w:val="28"/>
        </w:rPr>
      </w:pPr>
      <w:r w:rsidRPr="00D252BA">
        <w:rPr>
          <w:rFonts w:ascii="Times New Roman" w:eastAsia="Calibri" w:hAnsi="Times New Roman" w:cs="Times New Roman"/>
          <w:sz w:val="28"/>
          <w:szCs w:val="28"/>
        </w:rPr>
        <w:t xml:space="preserve">                                                            </w:t>
      </w:r>
      <w:r w:rsidRPr="00D252BA">
        <w:rPr>
          <w:rFonts w:ascii="Times New Roman" w:eastAsia="Calibri" w:hAnsi="Times New Roman" w:cs="Times New Roman"/>
          <w:b/>
          <w:sz w:val="28"/>
          <w:szCs w:val="28"/>
        </w:rPr>
        <w:t>Вариант № 6</w:t>
      </w:r>
    </w:p>
    <w:p w:rsidR="00545F8E" w:rsidRPr="00D252BA" w:rsidRDefault="00545F8E" w:rsidP="00545F8E">
      <w:pPr>
        <w:widowControl w:val="0"/>
        <w:numPr>
          <w:ilvl w:val="0"/>
          <w:numId w:val="12"/>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lastRenderedPageBreak/>
        <w:t>Значение печени и желчи в процессах пищеварения.</w:t>
      </w:r>
    </w:p>
    <w:p w:rsidR="00545F8E" w:rsidRPr="00D252BA" w:rsidRDefault="00545F8E" w:rsidP="00545F8E">
      <w:pPr>
        <w:widowControl w:val="0"/>
        <w:numPr>
          <w:ilvl w:val="0"/>
          <w:numId w:val="12"/>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Роль органических кислот в жизнедеятельности организма.</w:t>
      </w:r>
    </w:p>
    <w:p w:rsidR="00545F8E" w:rsidRPr="00D252BA" w:rsidRDefault="00545F8E" w:rsidP="00545F8E">
      <w:pPr>
        <w:widowControl w:val="0"/>
        <w:numPr>
          <w:ilvl w:val="0"/>
          <w:numId w:val="12"/>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Характеристика диеты при заболевании желудка с пониженной секрецией желудочного сока. Составить меню обеда.</w:t>
      </w:r>
    </w:p>
    <w:p w:rsidR="00545F8E" w:rsidRPr="00D252BA" w:rsidRDefault="00545F8E" w:rsidP="00545F8E">
      <w:pPr>
        <w:spacing w:line="100" w:lineRule="atLeast"/>
        <w:jc w:val="both"/>
        <w:rPr>
          <w:rFonts w:ascii="Times New Roman" w:eastAsia="Calibri" w:hAnsi="Times New Roman" w:cs="Times New Roman"/>
          <w:b/>
          <w:sz w:val="28"/>
          <w:szCs w:val="28"/>
        </w:rPr>
      </w:pPr>
      <w:r w:rsidRPr="00D252BA">
        <w:rPr>
          <w:rFonts w:ascii="Times New Roman" w:eastAsia="Calibri" w:hAnsi="Times New Roman" w:cs="Times New Roman"/>
          <w:sz w:val="28"/>
          <w:szCs w:val="28"/>
        </w:rPr>
        <w:t xml:space="preserve">                                                            </w:t>
      </w:r>
      <w:r w:rsidRPr="00D252BA">
        <w:rPr>
          <w:rFonts w:ascii="Times New Roman" w:eastAsia="Calibri" w:hAnsi="Times New Roman" w:cs="Times New Roman"/>
          <w:b/>
          <w:sz w:val="28"/>
          <w:szCs w:val="28"/>
        </w:rPr>
        <w:t>Вариант № 7</w:t>
      </w:r>
    </w:p>
    <w:p w:rsidR="00545F8E" w:rsidRPr="00D252BA" w:rsidRDefault="00545F8E" w:rsidP="00545F8E">
      <w:pPr>
        <w:widowControl w:val="0"/>
        <w:numPr>
          <w:ilvl w:val="0"/>
          <w:numId w:val="13"/>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Роль воды в жизнедеятельности организма. Потребность человека в воде. Пути выделения воды из организма.</w:t>
      </w:r>
    </w:p>
    <w:p w:rsidR="00545F8E" w:rsidRPr="00D252BA" w:rsidRDefault="00545F8E" w:rsidP="00545F8E">
      <w:pPr>
        <w:widowControl w:val="0"/>
        <w:numPr>
          <w:ilvl w:val="0"/>
          <w:numId w:val="13"/>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Принципы рационального питания.</w:t>
      </w:r>
    </w:p>
    <w:p w:rsidR="00545F8E" w:rsidRPr="00D252BA" w:rsidRDefault="00545F8E" w:rsidP="00545F8E">
      <w:pPr>
        <w:widowControl w:val="0"/>
        <w:numPr>
          <w:ilvl w:val="0"/>
          <w:numId w:val="13"/>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Характеристика диеты при заболевании почек. Составить меню на день диеты № 7.</w:t>
      </w:r>
    </w:p>
    <w:p w:rsidR="00545F8E" w:rsidRPr="00D252BA" w:rsidRDefault="00545F8E" w:rsidP="00545F8E">
      <w:pPr>
        <w:spacing w:line="100" w:lineRule="atLeast"/>
        <w:jc w:val="right"/>
        <w:rPr>
          <w:rFonts w:ascii="Times New Roman" w:eastAsia="Calibri" w:hAnsi="Times New Roman" w:cs="Times New Roman"/>
          <w:sz w:val="28"/>
          <w:szCs w:val="28"/>
        </w:rPr>
      </w:pPr>
      <w:r w:rsidRPr="00D252BA">
        <w:rPr>
          <w:rFonts w:ascii="Times New Roman" w:eastAsia="Calibri" w:hAnsi="Times New Roman" w:cs="Times New Roman"/>
          <w:sz w:val="28"/>
          <w:szCs w:val="28"/>
        </w:rPr>
        <w:t>19</w:t>
      </w:r>
    </w:p>
    <w:p w:rsidR="00545F8E" w:rsidRPr="00D252BA" w:rsidRDefault="00545F8E" w:rsidP="00545F8E">
      <w:pPr>
        <w:spacing w:line="100" w:lineRule="atLeast"/>
        <w:jc w:val="both"/>
        <w:rPr>
          <w:rFonts w:ascii="Times New Roman" w:eastAsia="Calibri" w:hAnsi="Times New Roman" w:cs="Times New Roman"/>
          <w:b/>
          <w:sz w:val="28"/>
          <w:szCs w:val="28"/>
        </w:rPr>
      </w:pPr>
      <w:r w:rsidRPr="00D252BA">
        <w:rPr>
          <w:rFonts w:ascii="Times New Roman" w:eastAsia="Calibri" w:hAnsi="Times New Roman" w:cs="Times New Roman"/>
          <w:sz w:val="28"/>
          <w:szCs w:val="28"/>
        </w:rPr>
        <w:t xml:space="preserve">                                                            </w:t>
      </w:r>
      <w:r w:rsidRPr="00D252BA">
        <w:rPr>
          <w:rFonts w:ascii="Times New Roman" w:eastAsia="Calibri" w:hAnsi="Times New Roman" w:cs="Times New Roman"/>
          <w:b/>
          <w:sz w:val="28"/>
          <w:szCs w:val="28"/>
        </w:rPr>
        <w:t>Вариант № 8</w:t>
      </w:r>
    </w:p>
    <w:p w:rsidR="00545F8E" w:rsidRPr="00D252BA" w:rsidRDefault="00545F8E" w:rsidP="00545F8E">
      <w:pPr>
        <w:widowControl w:val="0"/>
        <w:numPr>
          <w:ilvl w:val="0"/>
          <w:numId w:val="14"/>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Переваривание в желудке. Состав желудочного сока, ферменты желудочного сока.</w:t>
      </w:r>
    </w:p>
    <w:p w:rsidR="00545F8E" w:rsidRPr="00D252BA" w:rsidRDefault="00545F8E" w:rsidP="00545F8E">
      <w:pPr>
        <w:widowControl w:val="0"/>
        <w:numPr>
          <w:ilvl w:val="0"/>
          <w:numId w:val="14"/>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Особенности питания детей и подростков, беременных женщин, кормящих матерей и лиц пожилого возраста.</w:t>
      </w:r>
    </w:p>
    <w:p w:rsidR="00545F8E" w:rsidRPr="00D252BA" w:rsidRDefault="00545F8E" w:rsidP="00545F8E">
      <w:pPr>
        <w:widowControl w:val="0"/>
        <w:numPr>
          <w:ilvl w:val="0"/>
          <w:numId w:val="14"/>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Принципы построения лечебно-профилактического питания.</w:t>
      </w:r>
    </w:p>
    <w:p w:rsidR="00545F8E" w:rsidRPr="00D252BA" w:rsidRDefault="00545F8E" w:rsidP="00545F8E">
      <w:pPr>
        <w:spacing w:line="100" w:lineRule="atLeast"/>
        <w:jc w:val="both"/>
        <w:rPr>
          <w:rFonts w:ascii="Times New Roman" w:eastAsia="Calibri" w:hAnsi="Times New Roman" w:cs="Times New Roman"/>
          <w:b/>
          <w:sz w:val="28"/>
          <w:szCs w:val="28"/>
        </w:rPr>
      </w:pPr>
      <w:r w:rsidRPr="00D252BA">
        <w:rPr>
          <w:rFonts w:ascii="Times New Roman" w:eastAsia="Calibri" w:hAnsi="Times New Roman" w:cs="Times New Roman"/>
          <w:sz w:val="28"/>
          <w:szCs w:val="28"/>
        </w:rPr>
        <w:t xml:space="preserve">                                                            </w:t>
      </w:r>
      <w:r w:rsidRPr="00D252BA">
        <w:rPr>
          <w:rFonts w:ascii="Times New Roman" w:eastAsia="Calibri" w:hAnsi="Times New Roman" w:cs="Times New Roman"/>
          <w:b/>
          <w:sz w:val="28"/>
          <w:szCs w:val="28"/>
        </w:rPr>
        <w:t>Вариант № 9</w:t>
      </w:r>
    </w:p>
    <w:p w:rsidR="00545F8E" w:rsidRPr="00D252BA" w:rsidRDefault="00545F8E" w:rsidP="00545F8E">
      <w:pPr>
        <w:widowControl w:val="0"/>
        <w:numPr>
          <w:ilvl w:val="0"/>
          <w:numId w:val="15"/>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Природные компоненты пищи, неблагоприятно влияющие на организм человека.</w:t>
      </w:r>
    </w:p>
    <w:p w:rsidR="00545F8E" w:rsidRPr="00D252BA" w:rsidRDefault="00545F8E" w:rsidP="00545F8E">
      <w:pPr>
        <w:widowControl w:val="0"/>
        <w:numPr>
          <w:ilvl w:val="0"/>
          <w:numId w:val="15"/>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Роль витамина А и каротина в питании. Потребность и источники витамина А и каротина.</w:t>
      </w:r>
    </w:p>
    <w:p w:rsidR="00545F8E" w:rsidRPr="00D252BA" w:rsidRDefault="00545F8E" w:rsidP="00545F8E">
      <w:pPr>
        <w:widowControl w:val="0"/>
        <w:numPr>
          <w:ilvl w:val="0"/>
          <w:numId w:val="15"/>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Кальций и фосфор в питании детей.</w:t>
      </w:r>
    </w:p>
    <w:p w:rsidR="00545F8E" w:rsidRPr="00D252BA" w:rsidRDefault="00545F8E" w:rsidP="00545F8E">
      <w:pPr>
        <w:spacing w:line="100" w:lineRule="atLeast"/>
        <w:jc w:val="center"/>
        <w:rPr>
          <w:rFonts w:ascii="Times New Roman" w:eastAsia="Calibri" w:hAnsi="Times New Roman" w:cs="Times New Roman"/>
          <w:b/>
          <w:sz w:val="28"/>
          <w:szCs w:val="28"/>
        </w:rPr>
      </w:pPr>
      <w:r w:rsidRPr="00D252BA">
        <w:rPr>
          <w:rFonts w:ascii="Times New Roman" w:eastAsia="Calibri" w:hAnsi="Times New Roman" w:cs="Times New Roman"/>
          <w:b/>
          <w:sz w:val="28"/>
          <w:szCs w:val="28"/>
        </w:rPr>
        <w:t>Вариант № 10</w:t>
      </w:r>
    </w:p>
    <w:p w:rsidR="00545F8E" w:rsidRPr="00D252BA" w:rsidRDefault="00545F8E" w:rsidP="00545F8E">
      <w:pPr>
        <w:widowControl w:val="0"/>
        <w:numPr>
          <w:ilvl w:val="0"/>
          <w:numId w:val="16"/>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Насыщенные и ненасыщенные жирные кислоты, жироподобные вещества и их роль в нормальном функционировании человеческого организма. Нормы потребления этих веществ.</w:t>
      </w:r>
    </w:p>
    <w:p w:rsidR="00545F8E" w:rsidRPr="00D252BA" w:rsidRDefault="00545F8E" w:rsidP="00545F8E">
      <w:pPr>
        <w:widowControl w:val="0"/>
        <w:numPr>
          <w:ilvl w:val="0"/>
          <w:numId w:val="16"/>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Теория адекватного питания как научная основа для рационального питания.</w:t>
      </w:r>
    </w:p>
    <w:p w:rsidR="00545F8E" w:rsidRPr="00D252BA" w:rsidRDefault="00545F8E" w:rsidP="00545F8E">
      <w:pPr>
        <w:widowControl w:val="0"/>
        <w:numPr>
          <w:ilvl w:val="0"/>
          <w:numId w:val="16"/>
        </w:numPr>
        <w:suppressAutoHyphens/>
        <w:autoSpaceDE w:val="0"/>
        <w:spacing w:after="0" w:line="100" w:lineRule="atLeast"/>
        <w:jc w:val="both"/>
        <w:rPr>
          <w:rFonts w:ascii="Times New Roman" w:eastAsia="Calibri" w:hAnsi="Times New Roman" w:cs="Times New Roman"/>
          <w:sz w:val="28"/>
          <w:szCs w:val="28"/>
        </w:rPr>
      </w:pPr>
      <w:r w:rsidRPr="00D252BA">
        <w:rPr>
          <w:rFonts w:ascii="Times New Roman" w:eastAsia="Calibri" w:hAnsi="Times New Roman" w:cs="Times New Roman"/>
          <w:sz w:val="28"/>
          <w:szCs w:val="28"/>
        </w:rPr>
        <w:t>Витамины: авитаминоз и гиповитаминоз. Классификационные признаки витаминов.</w:t>
      </w:r>
    </w:p>
    <w:p w:rsidR="00545F8E" w:rsidRPr="00D252BA" w:rsidRDefault="00545F8E" w:rsidP="00545F8E">
      <w:pPr>
        <w:shd w:val="clear" w:color="auto" w:fill="FFFFFF"/>
        <w:spacing w:line="100" w:lineRule="atLeast"/>
        <w:ind w:left="390"/>
        <w:jc w:val="center"/>
        <w:rPr>
          <w:rFonts w:ascii="Times New Roman" w:eastAsia="Times New Roman" w:hAnsi="Times New Roman" w:cs="Times New Roman"/>
          <w:b/>
          <w:bCs/>
          <w:sz w:val="28"/>
          <w:szCs w:val="28"/>
        </w:rPr>
      </w:pPr>
    </w:p>
    <w:p w:rsidR="00BA7F12" w:rsidRDefault="00545F8E" w:rsidP="00BA7F12">
      <w:pPr>
        <w:shd w:val="clear" w:color="auto" w:fill="FFFFFF"/>
        <w:spacing w:line="100" w:lineRule="atLeast"/>
        <w:ind w:left="390"/>
        <w:jc w:val="center"/>
        <w:rPr>
          <w:rFonts w:ascii="Times New Roman" w:eastAsia="Times New Roman" w:hAnsi="Times New Roman" w:cs="Times New Roman"/>
          <w:b/>
          <w:bCs/>
          <w:sz w:val="28"/>
          <w:szCs w:val="28"/>
        </w:rPr>
      </w:pPr>
      <w:r w:rsidRPr="00D252BA">
        <w:rPr>
          <w:rFonts w:ascii="Times New Roman" w:eastAsia="Times New Roman" w:hAnsi="Times New Roman" w:cs="Times New Roman"/>
          <w:b/>
          <w:bCs/>
          <w:sz w:val="28"/>
          <w:szCs w:val="28"/>
        </w:rPr>
        <w:t>Литература:</w:t>
      </w:r>
    </w:p>
    <w:p w:rsidR="00545F8E" w:rsidRPr="00BA7F12" w:rsidRDefault="00545F8E" w:rsidP="00BA7F12">
      <w:pPr>
        <w:shd w:val="clear" w:color="auto" w:fill="FFFFFF"/>
        <w:spacing w:line="100" w:lineRule="atLeast"/>
        <w:ind w:left="390"/>
        <w:jc w:val="center"/>
        <w:rPr>
          <w:rFonts w:ascii="Times New Roman" w:eastAsia="Times New Roman" w:hAnsi="Times New Roman" w:cs="Times New Roman"/>
          <w:b/>
          <w:bCs/>
          <w:sz w:val="28"/>
          <w:szCs w:val="28"/>
        </w:rPr>
      </w:pPr>
      <w:r w:rsidRPr="00D252BA">
        <w:rPr>
          <w:rFonts w:ascii="Times New Roman" w:eastAsia="Times New Roman" w:hAnsi="Times New Roman" w:cs="Times New Roman"/>
          <w:b/>
          <w:sz w:val="28"/>
          <w:szCs w:val="28"/>
        </w:rPr>
        <w:t xml:space="preserve"> основная литература;</w:t>
      </w:r>
    </w:p>
    <w:p w:rsidR="00545F8E" w:rsidRPr="00D252BA" w:rsidRDefault="00545F8E" w:rsidP="00545F8E">
      <w:pPr>
        <w:pStyle w:val="1"/>
        <w:numPr>
          <w:ilvl w:val="0"/>
          <w:numId w:val="17"/>
        </w:numPr>
        <w:spacing w:after="0" w:line="100" w:lineRule="atLeast"/>
        <w:ind w:left="0" w:firstLine="426"/>
        <w:rPr>
          <w:rFonts w:eastAsia="Calibri"/>
          <w:sz w:val="28"/>
          <w:szCs w:val="28"/>
        </w:rPr>
      </w:pPr>
      <w:r w:rsidRPr="00D252BA">
        <w:rPr>
          <w:rFonts w:eastAsia="Calibri"/>
          <w:sz w:val="28"/>
          <w:szCs w:val="28"/>
        </w:rPr>
        <w:t xml:space="preserve">  Баранова С. В. Защити своё тело - 2. Оптимальное питание   - М.: РИПОЛ классик, 2010.</w:t>
      </w:r>
      <w:r w:rsidRPr="00D252BA">
        <w:rPr>
          <w:b/>
          <w:i/>
          <w:sz w:val="28"/>
          <w:szCs w:val="28"/>
        </w:rPr>
        <w:t xml:space="preserve"> «Университетская библиотека» </w:t>
      </w:r>
      <w:hyperlink r:id="rId7" w:history="1">
        <w:r w:rsidRPr="00D252BA">
          <w:rPr>
            <w:rStyle w:val="a4"/>
            <w:sz w:val="28"/>
            <w:szCs w:val="28"/>
          </w:rPr>
          <w:t>www</w:t>
        </w:r>
      </w:hyperlink>
      <w:hyperlink r:id="rId8" w:history="1">
        <w:r w:rsidRPr="00D252BA">
          <w:rPr>
            <w:rStyle w:val="a4"/>
            <w:sz w:val="28"/>
            <w:szCs w:val="28"/>
          </w:rPr>
          <w:t>.</w:t>
        </w:r>
      </w:hyperlink>
      <w:hyperlink r:id="rId9" w:history="1">
        <w:r w:rsidRPr="00D252BA">
          <w:rPr>
            <w:rStyle w:val="a4"/>
            <w:sz w:val="28"/>
            <w:szCs w:val="28"/>
          </w:rPr>
          <w:t>biblioclub</w:t>
        </w:r>
      </w:hyperlink>
      <w:hyperlink r:id="rId10" w:history="1">
        <w:r w:rsidRPr="00D252BA">
          <w:rPr>
            <w:rStyle w:val="a4"/>
            <w:sz w:val="28"/>
            <w:szCs w:val="28"/>
          </w:rPr>
          <w:t>.</w:t>
        </w:r>
      </w:hyperlink>
      <w:hyperlink r:id="rId11" w:history="1">
        <w:r w:rsidRPr="00D252BA">
          <w:rPr>
            <w:rStyle w:val="a4"/>
            <w:sz w:val="28"/>
            <w:szCs w:val="28"/>
          </w:rPr>
          <w:t>ru</w:t>
        </w:r>
      </w:hyperlink>
    </w:p>
    <w:p w:rsidR="00545F8E" w:rsidRPr="00D252BA" w:rsidRDefault="00545F8E" w:rsidP="00545F8E">
      <w:pPr>
        <w:pStyle w:val="1"/>
        <w:numPr>
          <w:ilvl w:val="0"/>
          <w:numId w:val="17"/>
        </w:numPr>
        <w:spacing w:after="0" w:line="100" w:lineRule="atLeast"/>
        <w:ind w:left="0" w:firstLine="426"/>
        <w:rPr>
          <w:rFonts w:eastAsia="Calibri"/>
          <w:sz w:val="28"/>
          <w:szCs w:val="28"/>
        </w:rPr>
      </w:pPr>
      <w:r w:rsidRPr="00D252BA">
        <w:rPr>
          <w:rFonts w:eastAsia="Calibri"/>
          <w:sz w:val="28"/>
          <w:szCs w:val="28"/>
        </w:rPr>
        <w:t>Питание и обмен веществ. Сборник научных статей. Выпуск 3   - Минск: Белорусская наука, 2008.</w:t>
      </w:r>
      <w:r w:rsidRPr="00D252BA">
        <w:rPr>
          <w:b/>
          <w:i/>
          <w:sz w:val="28"/>
          <w:szCs w:val="28"/>
        </w:rPr>
        <w:t xml:space="preserve"> «Университетская библиотека» </w:t>
      </w:r>
      <w:hyperlink r:id="rId12" w:history="1">
        <w:r w:rsidRPr="00D252BA">
          <w:rPr>
            <w:rStyle w:val="a4"/>
            <w:sz w:val="28"/>
            <w:szCs w:val="28"/>
          </w:rPr>
          <w:t>www</w:t>
        </w:r>
      </w:hyperlink>
      <w:hyperlink r:id="rId13" w:history="1">
        <w:r w:rsidRPr="00D252BA">
          <w:rPr>
            <w:rStyle w:val="a4"/>
            <w:sz w:val="28"/>
            <w:szCs w:val="28"/>
          </w:rPr>
          <w:t>.</w:t>
        </w:r>
      </w:hyperlink>
      <w:hyperlink r:id="rId14" w:history="1">
        <w:r w:rsidRPr="00D252BA">
          <w:rPr>
            <w:rStyle w:val="a4"/>
            <w:sz w:val="28"/>
            <w:szCs w:val="28"/>
          </w:rPr>
          <w:t>biblioclub</w:t>
        </w:r>
      </w:hyperlink>
      <w:hyperlink r:id="rId15" w:history="1">
        <w:r w:rsidRPr="00D252BA">
          <w:rPr>
            <w:rStyle w:val="a4"/>
            <w:sz w:val="28"/>
            <w:szCs w:val="28"/>
          </w:rPr>
          <w:t>.</w:t>
        </w:r>
      </w:hyperlink>
      <w:hyperlink r:id="rId16" w:history="1">
        <w:r w:rsidRPr="00D252BA">
          <w:rPr>
            <w:rStyle w:val="a4"/>
            <w:sz w:val="28"/>
            <w:szCs w:val="28"/>
          </w:rPr>
          <w:t>ru</w:t>
        </w:r>
      </w:hyperlink>
    </w:p>
    <w:p w:rsidR="00545F8E" w:rsidRPr="00D252BA" w:rsidRDefault="00545F8E" w:rsidP="00545F8E">
      <w:pPr>
        <w:pStyle w:val="1"/>
        <w:numPr>
          <w:ilvl w:val="0"/>
          <w:numId w:val="17"/>
        </w:numPr>
        <w:spacing w:after="0" w:line="100" w:lineRule="atLeast"/>
        <w:ind w:left="0" w:firstLine="426"/>
        <w:rPr>
          <w:rFonts w:eastAsia="Calibri"/>
          <w:sz w:val="28"/>
          <w:szCs w:val="28"/>
        </w:rPr>
      </w:pPr>
      <w:r w:rsidRPr="00D252BA">
        <w:rPr>
          <w:rFonts w:eastAsia="Calibri"/>
          <w:sz w:val="28"/>
          <w:szCs w:val="28"/>
        </w:rPr>
        <w:t>Дроздова Т. М. Физиология питания   - Новосибирск: Сибирское университетское издательство, 2007.</w:t>
      </w:r>
      <w:r w:rsidRPr="00D252BA">
        <w:rPr>
          <w:b/>
          <w:i/>
          <w:sz w:val="28"/>
          <w:szCs w:val="28"/>
        </w:rPr>
        <w:t xml:space="preserve"> «Университетская библиотека» </w:t>
      </w:r>
      <w:hyperlink r:id="rId17" w:history="1">
        <w:r w:rsidRPr="00D252BA">
          <w:rPr>
            <w:rStyle w:val="a4"/>
            <w:sz w:val="28"/>
            <w:szCs w:val="28"/>
          </w:rPr>
          <w:t>www</w:t>
        </w:r>
      </w:hyperlink>
      <w:hyperlink r:id="rId18" w:history="1">
        <w:r w:rsidRPr="00D252BA">
          <w:rPr>
            <w:rStyle w:val="a4"/>
            <w:sz w:val="28"/>
            <w:szCs w:val="28"/>
          </w:rPr>
          <w:t>.</w:t>
        </w:r>
      </w:hyperlink>
      <w:hyperlink r:id="rId19" w:history="1">
        <w:r w:rsidRPr="00D252BA">
          <w:rPr>
            <w:rStyle w:val="a4"/>
            <w:sz w:val="28"/>
            <w:szCs w:val="28"/>
          </w:rPr>
          <w:t>biblioclub</w:t>
        </w:r>
      </w:hyperlink>
      <w:hyperlink r:id="rId20" w:history="1">
        <w:r w:rsidRPr="00D252BA">
          <w:rPr>
            <w:rStyle w:val="a4"/>
            <w:sz w:val="28"/>
            <w:szCs w:val="28"/>
          </w:rPr>
          <w:t>.</w:t>
        </w:r>
      </w:hyperlink>
      <w:hyperlink r:id="rId21" w:history="1">
        <w:r w:rsidRPr="00D252BA">
          <w:rPr>
            <w:rStyle w:val="a4"/>
            <w:sz w:val="28"/>
            <w:szCs w:val="28"/>
          </w:rPr>
          <w:t>ru</w:t>
        </w:r>
      </w:hyperlink>
    </w:p>
    <w:p w:rsidR="00545F8E" w:rsidRPr="00D252BA" w:rsidRDefault="00545F8E" w:rsidP="00545F8E">
      <w:pPr>
        <w:pStyle w:val="1"/>
        <w:numPr>
          <w:ilvl w:val="0"/>
          <w:numId w:val="17"/>
        </w:numPr>
        <w:spacing w:after="0" w:line="100" w:lineRule="atLeast"/>
        <w:ind w:left="0" w:firstLine="426"/>
        <w:rPr>
          <w:rFonts w:eastAsia="Calibri"/>
          <w:sz w:val="28"/>
          <w:szCs w:val="28"/>
        </w:rPr>
      </w:pPr>
      <w:r w:rsidRPr="00D252BA">
        <w:rPr>
          <w:rFonts w:eastAsia="Calibri"/>
          <w:sz w:val="28"/>
          <w:szCs w:val="28"/>
        </w:rPr>
        <w:t>Дробинская А. О. Анатомия и возрастная физиология. Учебник для бакалавров   - М.: ЮРАЙТ, 2012.</w:t>
      </w:r>
      <w:r w:rsidRPr="00D252BA">
        <w:rPr>
          <w:b/>
          <w:i/>
          <w:sz w:val="28"/>
          <w:szCs w:val="28"/>
        </w:rPr>
        <w:t xml:space="preserve"> «Университетская библиотека» </w:t>
      </w:r>
      <w:hyperlink r:id="rId22" w:history="1">
        <w:r w:rsidRPr="00D252BA">
          <w:rPr>
            <w:rStyle w:val="a4"/>
            <w:sz w:val="28"/>
            <w:szCs w:val="28"/>
          </w:rPr>
          <w:t>www</w:t>
        </w:r>
      </w:hyperlink>
      <w:hyperlink r:id="rId23" w:history="1">
        <w:r w:rsidRPr="00D252BA">
          <w:rPr>
            <w:rStyle w:val="a4"/>
            <w:sz w:val="28"/>
            <w:szCs w:val="28"/>
          </w:rPr>
          <w:t>.</w:t>
        </w:r>
      </w:hyperlink>
      <w:hyperlink r:id="rId24" w:history="1">
        <w:r w:rsidRPr="00D252BA">
          <w:rPr>
            <w:rStyle w:val="a4"/>
            <w:sz w:val="28"/>
            <w:szCs w:val="28"/>
          </w:rPr>
          <w:t>biblioclub</w:t>
        </w:r>
      </w:hyperlink>
      <w:hyperlink r:id="rId25" w:history="1">
        <w:r w:rsidRPr="00D252BA">
          <w:rPr>
            <w:rStyle w:val="a4"/>
            <w:sz w:val="28"/>
            <w:szCs w:val="28"/>
          </w:rPr>
          <w:t>.</w:t>
        </w:r>
      </w:hyperlink>
      <w:hyperlink r:id="rId26" w:history="1">
        <w:r w:rsidRPr="00D252BA">
          <w:rPr>
            <w:rStyle w:val="a4"/>
            <w:sz w:val="28"/>
            <w:szCs w:val="28"/>
          </w:rPr>
          <w:t>ru</w:t>
        </w:r>
      </w:hyperlink>
    </w:p>
    <w:p w:rsidR="00545F8E" w:rsidRPr="00D252BA" w:rsidRDefault="00545F8E" w:rsidP="00545F8E">
      <w:pPr>
        <w:pStyle w:val="1"/>
        <w:numPr>
          <w:ilvl w:val="0"/>
          <w:numId w:val="17"/>
        </w:numPr>
        <w:spacing w:after="0" w:line="100" w:lineRule="atLeast"/>
        <w:ind w:left="0" w:firstLine="426"/>
        <w:rPr>
          <w:rFonts w:eastAsia="Times New Roman"/>
          <w:b/>
          <w:sz w:val="28"/>
          <w:szCs w:val="28"/>
        </w:rPr>
      </w:pPr>
      <w:r w:rsidRPr="00D252BA">
        <w:rPr>
          <w:rFonts w:eastAsia="Calibri"/>
          <w:sz w:val="28"/>
          <w:szCs w:val="28"/>
        </w:rPr>
        <w:t>Лечебное питание при гипертонии   - М.: РИПОЛ классик, 2011.</w:t>
      </w:r>
      <w:r w:rsidRPr="00D252BA">
        <w:rPr>
          <w:b/>
          <w:i/>
          <w:sz w:val="28"/>
          <w:szCs w:val="28"/>
        </w:rPr>
        <w:t xml:space="preserve"> «Университетская библиотека» </w:t>
      </w:r>
      <w:hyperlink r:id="rId27" w:history="1">
        <w:r w:rsidRPr="00D252BA">
          <w:rPr>
            <w:rStyle w:val="a4"/>
            <w:sz w:val="28"/>
            <w:szCs w:val="28"/>
          </w:rPr>
          <w:t>www</w:t>
        </w:r>
      </w:hyperlink>
      <w:hyperlink r:id="rId28" w:history="1">
        <w:r w:rsidRPr="00D252BA">
          <w:rPr>
            <w:rStyle w:val="a4"/>
            <w:sz w:val="28"/>
            <w:szCs w:val="28"/>
          </w:rPr>
          <w:t>.</w:t>
        </w:r>
      </w:hyperlink>
      <w:hyperlink r:id="rId29" w:history="1">
        <w:r w:rsidRPr="00D252BA">
          <w:rPr>
            <w:rStyle w:val="a4"/>
            <w:sz w:val="28"/>
            <w:szCs w:val="28"/>
          </w:rPr>
          <w:t>biblioclub</w:t>
        </w:r>
      </w:hyperlink>
      <w:hyperlink r:id="rId30" w:history="1">
        <w:r w:rsidRPr="00D252BA">
          <w:rPr>
            <w:rStyle w:val="a4"/>
            <w:sz w:val="28"/>
            <w:szCs w:val="28"/>
          </w:rPr>
          <w:t>.</w:t>
        </w:r>
      </w:hyperlink>
      <w:hyperlink r:id="rId31" w:history="1">
        <w:r w:rsidRPr="00D252BA">
          <w:rPr>
            <w:rStyle w:val="a4"/>
            <w:sz w:val="28"/>
            <w:szCs w:val="28"/>
          </w:rPr>
          <w:t>ru</w:t>
        </w:r>
      </w:hyperlink>
    </w:p>
    <w:p w:rsidR="00545F8E" w:rsidRPr="00D252BA" w:rsidRDefault="00545F8E" w:rsidP="00545F8E">
      <w:pPr>
        <w:shd w:val="clear" w:color="auto" w:fill="FFFFFF"/>
        <w:spacing w:before="28" w:line="100" w:lineRule="atLeast"/>
        <w:rPr>
          <w:rFonts w:ascii="Times New Roman" w:eastAsia="Times New Roman" w:hAnsi="Times New Roman" w:cs="Times New Roman"/>
          <w:b/>
          <w:sz w:val="28"/>
          <w:szCs w:val="28"/>
        </w:rPr>
      </w:pPr>
      <w:r w:rsidRPr="00D252BA">
        <w:rPr>
          <w:rFonts w:ascii="Times New Roman" w:eastAsia="Times New Roman" w:hAnsi="Times New Roman" w:cs="Times New Roman"/>
          <w:b/>
          <w:sz w:val="28"/>
          <w:szCs w:val="28"/>
        </w:rPr>
        <w:t>5.2. дополнительная литература.</w:t>
      </w:r>
    </w:p>
    <w:p w:rsidR="00545F8E" w:rsidRPr="00D252BA" w:rsidRDefault="00545F8E" w:rsidP="00545F8E">
      <w:pPr>
        <w:pStyle w:val="1"/>
        <w:numPr>
          <w:ilvl w:val="0"/>
          <w:numId w:val="18"/>
        </w:numPr>
        <w:spacing w:after="0" w:line="100" w:lineRule="atLeast"/>
        <w:rPr>
          <w:rFonts w:eastAsia="Times New Roman"/>
          <w:sz w:val="28"/>
          <w:szCs w:val="28"/>
        </w:rPr>
      </w:pPr>
      <w:r w:rsidRPr="00D252BA">
        <w:rPr>
          <w:rFonts w:eastAsia="Times New Roman"/>
          <w:sz w:val="28"/>
          <w:szCs w:val="28"/>
        </w:rPr>
        <w:t>Доброва Е. В. Современные таблицы калорийности продуктов   - М.: РИПОЛ классик, 2007.</w:t>
      </w:r>
      <w:r w:rsidRPr="00D252BA">
        <w:rPr>
          <w:b/>
          <w:i/>
          <w:sz w:val="28"/>
          <w:szCs w:val="28"/>
        </w:rPr>
        <w:t xml:space="preserve"> «Университетская библиотека» </w:t>
      </w:r>
      <w:hyperlink r:id="rId32" w:history="1">
        <w:r w:rsidRPr="00D252BA">
          <w:rPr>
            <w:rStyle w:val="a4"/>
            <w:sz w:val="28"/>
            <w:szCs w:val="28"/>
          </w:rPr>
          <w:t>www</w:t>
        </w:r>
      </w:hyperlink>
      <w:hyperlink r:id="rId33" w:history="1">
        <w:r w:rsidRPr="00D252BA">
          <w:rPr>
            <w:rStyle w:val="a4"/>
            <w:sz w:val="28"/>
            <w:szCs w:val="28"/>
          </w:rPr>
          <w:t>.</w:t>
        </w:r>
      </w:hyperlink>
      <w:hyperlink r:id="rId34" w:history="1">
        <w:r w:rsidRPr="00D252BA">
          <w:rPr>
            <w:rStyle w:val="a4"/>
            <w:sz w:val="28"/>
            <w:szCs w:val="28"/>
          </w:rPr>
          <w:t>biblioclub</w:t>
        </w:r>
      </w:hyperlink>
      <w:hyperlink r:id="rId35" w:history="1">
        <w:r w:rsidRPr="00D252BA">
          <w:rPr>
            <w:rStyle w:val="a4"/>
            <w:sz w:val="28"/>
            <w:szCs w:val="28"/>
          </w:rPr>
          <w:t>.</w:t>
        </w:r>
      </w:hyperlink>
      <w:hyperlink r:id="rId36" w:history="1">
        <w:r w:rsidRPr="00D252BA">
          <w:rPr>
            <w:rStyle w:val="a4"/>
            <w:sz w:val="28"/>
            <w:szCs w:val="28"/>
          </w:rPr>
          <w:t>ru</w:t>
        </w:r>
      </w:hyperlink>
    </w:p>
    <w:p w:rsidR="00545F8E" w:rsidRPr="00D252BA" w:rsidRDefault="00545F8E" w:rsidP="00545F8E">
      <w:pPr>
        <w:pStyle w:val="1"/>
        <w:numPr>
          <w:ilvl w:val="0"/>
          <w:numId w:val="18"/>
        </w:numPr>
        <w:spacing w:after="0" w:line="100" w:lineRule="atLeast"/>
        <w:rPr>
          <w:rFonts w:eastAsia="Times New Roman"/>
          <w:sz w:val="28"/>
          <w:szCs w:val="28"/>
        </w:rPr>
      </w:pPr>
      <w:r w:rsidRPr="00D252BA">
        <w:rPr>
          <w:rFonts w:eastAsia="Times New Roman"/>
          <w:sz w:val="28"/>
          <w:szCs w:val="28"/>
        </w:rPr>
        <w:t>Покровский В. И. Политика здорового питания. Федеральный и региональный уровни   - Новосибирск: Сибирское университетское издательство, 2002.</w:t>
      </w:r>
      <w:r w:rsidRPr="00D252BA">
        <w:rPr>
          <w:b/>
          <w:i/>
          <w:sz w:val="28"/>
          <w:szCs w:val="28"/>
        </w:rPr>
        <w:t xml:space="preserve"> «Университетская библиотека» </w:t>
      </w:r>
      <w:hyperlink r:id="rId37" w:history="1">
        <w:r w:rsidRPr="00D252BA">
          <w:rPr>
            <w:rStyle w:val="a4"/>
            <w:sz w:val="28"/>
            <w:szCs w:val="28"/>
          </w:rPr>
          <w:t>www</w:t>
        </w:r>
      </w:hyperlink>
      <w:hyperlink r:id="rId38" w:history="1">
        <w:r w:rsidRPr="00D252BA">
          <w:rPr>
            <w:rStyle w:val="a4"/>
            <w:sz w:val="28"/>
            <w:szCs w:val="28"/>
          </w:rPr>
          <w:t>.</w:t>
        </w:r>
      </w:hyperlink>
      <w:hyperlink r:id="rId39" w:history="1">
        <w:r w:rsidRPr="00D252BA">
          <w:rPr>
            <w:rStyle w:val="a4"/>
            <w:sz w:val="28"/>
            <w:szCs w:val="28"/>
          </w:rPr>
          <w:t>biblioclub</w:t>
        </w:r>
      </w:hyperlink>
      <w:hyperlink r:id="rId40" w:history="1">
        <w:r w:rsidRPr="00D252BA">
          <w:rPr>
            <w:rStyle w:val="a4"/>
            <w:sz w:val="28"/>
            <w:szCs w:val="28"/>
          </w:rPr>
          <w:t>.</w:t>
        </w:r>
      </w:hyperlink>
      <w:hyperlink r:id="rId41" w:history="1">
        <w:r w:rsidRPr="00D252BA">
          <w:rPr>
            <w:rStyle w:val="a4"/>
            <w:sz w:val="28"/>
            <w:szCs w:val="28"/>
          </w:rPr>
          <w:t>ru</w:t>
        </w:r>
      </w:hyperlink>
    </w:p>
    <w:p w:rsidR="00545F8E" w:rsidRPr="00D252BA" w:rsidRDefault="00545F8E" w:rsidP="00545F8E">
      <w:pPr>
        <w:pStyle w:val="1"/>
        <w:numPr>
          <w:ilvl w:val="0"/>
          <w:numId w:val="18"/>
        </w:numPr>
        <w:spacing w:after="0" w:line="100" w:lineRule="atLeast"/>
        <w:rPr>
          <w:rFonts w:eastAsia="Times New Roman"/>
          <w:sz w:val="28"/>
          <w:szCs w:val="28"/>
        </w:rPr>
      </w:pPr>
      <w:r w:rsidRPr="00D252BA">
        <w:rPr>
          <w:rFonts w:eastAsia="Times New Roman"/>
          <w:sz w:val="28"/>
          <w:szCs w:val="28"/>
        </w:rPr>
        <w:t>Суняева Р. Л. Лечение средствами народной медицины   - СПб: Виктория-плюс, 2007.</w:t>
      </w:r>
      <w:r w:rsidRPr="00D252BA">
        <w:rPr>
          <w:b/>
          <w:i/>
          <w:sz w:val="28"/>
          <w:szCs w:val="28"/>
        </w:rPr>
        <w:t xml:space="preserve"> «Университетская библиотека» </w:t>
      </w:r>
      <w:hyperlink r:id="rId42" w:history="1">
        <w:r w:rsidRPr="00D252BA">
          <w:rPr>
            <w:rStyle w:val="a4"/>
            <w:sz w:val="28"/>
            <w:szCs w:val="28"/>
          </w:rPr>
          <w:t>www</w:t>
        </w:r>
      </w:hyperlink>
      <w:hyperlink r:id="rId43" w:history="1">
        <w:r w:rsidRPr="00D252BA">
          <w:rPr>
            <w:rStyle w:val="a4"/>
            <w:sz w:val="28"/>
            <w:szCs w:val="28"/>
          </w:rPr>
          <w:t>.</w:t>
        </w:r>
      </w:hyperlink>
      <w:hyperlink r:id="rId44" w:history="1">
        <w:r w:rsidRPr="00D252BA">
          <w:rPr>
            <w:rStyle w:val="a4"/>
            <w:sz w:val="28"/>
            <w:szCs w:val="28"/>
          </w:rPr>
          <w:t>biblioclub</w:t>
        </w:r>
      </w:hyperlink>
      <w:hyperlink r:id="rId45" w:history="1">
        <w:r w:rsidRPr="00D252BA">
          <w:rPr>
            <w:rStyle w:val="a4"/>
            <w:sz w:val="28"/>
            <w:szCs w:val="28"/>
          </w:rPr>
          <w:t>.</w:t>
        </w:r>
      </w:hyperlink>
      <w:hyperlink r:id="rId46" w:history="1">
        <w:r w:rsidRPr="00D252BA">
          <w:rPr>
            <w:rStyle w:val="a4"/>
            <w:sz w:val="28"/>
            <w:szCs w:val="28"/>
          </w:rPr>
          <w:t>ru</w:t>
        </w:r>
      </w:hyperlink>
    </w:p>
    <w:p w:rsidR="00545F8E" w:rsidRPr="00D252BA" w:rsidRDefault="00545F8E" w:rsidP="00545F8E">
      <w:pPr>
        <w:pStyle w:val="1"/>
        <w:numPr>
          <w:ilvl w:val="0"/>
          <w:numId w:val="18"/>
        </w:numPr>
        <w:spacing w:after="0" w:line="100" w:lineRule="atLeast"/>
        <w:rPr>
          <w:rFonts w:eastAsia="Times New Roman"/>
          <w:b/>
          <w:bCs/>
          <w:sz w:val="28"/>
          <w:szCs w:val="28"/>
        </w:rPr>
      </w:pPr>
      <w:r w:rsidRPr="00D252BA">
        <w:rPr>
          <w:rFonts w:eastAsia="Times New Roman"/>
          <w:sz w:val="28"/>
          <w:szCs w:val="28"/>
        </w:rPr>
        <w:t>Морозов М. А. Здоровый образ жизни и профилактика заболеваний   - СПб: СпецЛит, 2012.</w:t>
      </w:r>
      <w:r w:rsidRPr="00D252BA">
        <w:rPr>
          <w:b/>
          <w:i/>
          <w:sz w:val="28"/>
          <w:szCs w:val="28"/>
        </w:rPr>
        <w:t xml:space="preserve"> «Университетская библиотека» </w:t>
      </w:r>
      <w:hyperlink r:id="rId47" w:history="1">
        <w:r w:rsidRPr="00D252BA">
          <w:rPr>
            <w:rStyle w:val="a4"/>
            <w:sz w:val="28"/>
            <w:szCs w:val="28"/>
          </w:rPr>
          <w:t>www</w:t>
        </w:r>
      </w:hyperlink>
      <w:hyperlink r:id="rId48" w:history="1">
        <w:r w:rsidRPr="00D252BA">
          <w:rPr>
            <w:rStyle w:val="a4"/>
            <w:sz w:val="28"/>
            <w:szCs w:val="28"/>
          </w:rPr>
          <w:t>.</w:t>
        </w:r>
      </w:hyperlink>
      <w:hyperlink r:id="rId49" w:history="1">
        <w:r w:rsidRPr="00D252BA">
          <w:rPr>
            <w:rStyle w:val="a4"/>
            <w:sz w:val="28"/>
            <w:szCs w:val="28"/>
          </w:rPr>
          <w:t>biblioclub</w:t>
        </w:r>
      </w:hyperlink>
      <w:hyperlink r:id="rId50" w:history="1">
        <w:r w:rsidRPr="00D252BA">
          <w:rPr>
            <w:rStyle w:val="a4"/>
            <w:sz w:val="28"/>
            <w:szCs w:val="28"/>
          </w:rPr>
          <w:t>.</w:t>
        </w:r>
      </w:hyperlink>
      <w:hyperlink r:id="rId51" w:history="1">
        <w:r w:rsidRPr="00D252BA">
          <w:rPr>
            <w:rStyle w:val="a4"/>
            <w:sz w:val="28"/>
            <w:szCs w:val="28"/>
          </w:rPr>
          <w:t>ru</w:t>
        </w:r>
      </w:hyperlink>
    </w:p>
    <w:p w:rsidR="00D252BA" w:rsidRPr="00D252BA" w:rsidRDefault="00D252BA" w:rsidP="00545F8E">
      <w:pPr>
        <w:spacing w:before="28" w:line="100" w:lineRule="atLeast"/>
        <w:ind w:firstLine="547"/>
        <w:jc w:val="center"/>
        <w:rPr>
          <w:rFonts w:ascii="Times New Roman" w:eastAsia="Times New Roman" w:hAnsi="Times New Roman" w:cs="Times New Roman"/>
          <w:b/>
          <w:bCs/>
          <w:sz w:val="28"/>
          <w:szCs w:val="28"/>
        </w:rPr>
      </w:pPr>
    </w:p>
    <w:p w:rsidR="00D252BA" w:rsidRPr="00D252BA" w:rsidRDefault="00BA7F12" w:rsidP="00BA7F12">
      <w:pPr>
        <w:pStyle w:val="a0"/>
        <w:numPr>
          <w:ilvl w:val="0"/>
          <w:numId w:val="18"/>
        </w:numPr>
        <w:spacing w:after="227" w:line="260" w:lineRule="exact"/>
        <w:rPr>
          <w:rFonts w:ascii="Times New Roman" w:hAnsi="Times New Roman" w:cs="Times New Roman"/>
          <w:sz w:val="28"/>
          <w:szCs w:val="28"/>
        </w:rPr>
      </w:pPr>
      <w:r>
        <w:rPr>
          <w:rFonts w:ascii="Times New Roman" w:eastAsia="Times New Roman" w:hAnsi="Times New Roman" w:cs="Times New Roman"/>
          <w:b/>
          <w:bCs/>
          <w:sz w:val="28"/>
          <w:szCs w:val="28"/>
        </w:rPr>
        <w:t xml:space="preserve">Материалы для </w:t>
      </w:r>
      <w:r>
        <w:rPr>
          <w:rStyle w:val="a6"/>
          <w:color w:val="000000"/>
          <w:sz w:val="28"/>
          <w:szCs w:val="28"/>
        </w:rPr>
        <w:t xml:space="preserve">ПРАКТИЧЕСКОЙ </w:t>
      </w:r>
      <w:r w:rsidR="00D252BA" w:rsidRPr="00D252BA">
        <w:rPr>
          <w:rStyle w:val="a6"/>
          <w:color w:val="000000"/>
          <w:sz w:val="28"/>
          <w:szCs w:val="28"/>
        </w:rPr>
        <w:t xml:space="preserve"> РАБОТ</w:t>
      </w:r>
      <w:r>
        <w:rPr>
          <w:rStyle w:val="a6"/>
          <w:color w:val="000000"/>
          <w:sz w:val="28"/>
          <w:szCs w:val="28"/>
        </w:rPr>
        <w:t>Ы</w:t>
      </w:r>
    </w:p>
    <w:p w:rsidR="00D252BA" w:rsidRPr="00D252BA" w:rsidRDefault="00D252BA" w:rsidP="00BA7F12">
      <w:pPr>
        <w:pStyle w:val="a0"/>
        <w:numPr>
          <w:ilvl w:val="1"/>
          <w:numId w:val="16"/>
        </w:numPr>
        <w:spacing w:after="182" w:line="260" w:lineRule="exact"/>
        <w:rPr>
          <w:rFonts w:ascii="Times New Roman" w:hAnsi="Times New Roman" w:cs="Times New Roman"/>
          <w:b/>
          <w:sz w:val="28"/>
          <w:szCs w:val="28"/>
        </w:rPr>
      </w:pPr>
      <w:r w:rsidRPr="00D252BA">
        <w:rPr>
          <w:rStyle w:val="a6"/>
          <w:b/>
          <w:color w:val="000000"/>
          <w:sz w:val="28"/>
          <w:szCs w:val="28"/>
        </w:rPr>
        <w:t>Расчет энергетической ценности суточного рациона</w:t>
      </w:r>
    </w:p>
    <w:p w:rsidR="00D252BA" w:rsidRPr="00D252BA" w:rsidRDefault="00D252BA" w:rsidP="00D252BA">
      <w:pPr>
        <w:pStyle w:val="a0"/>
        <w:spacing w:line="317" w:lineRule="exact"/>
        <w:ind w:left="120" w:firstLine="380"/>
        <w:jc w:val="both"/>
        <w:rPr>
          <w:rFonts w:ascii="Times New Roman" w:hAnsi="Times New Roman" w:cs="Times New Roman"/>
          <w:sz w:val="28"/>
          <w:szCs w:val="28"/>
        </w:rPr>
      </w:pPr>
      <w:r w:rsidRPr="00D252BA">
        <w:rPr>
          <w:rStyle w:val="a6"/>
          <w:color w:val="000000"/>
          <w:sz w:val="28"/>
          <w:szCs w:val="28"/>
        </w:rPr>
        <w:t>План</w:t>
      </w:r>
    </w:p>
    <w:p w:rsidR="00D252BA" w:rsidRPr="00D252BA" w:rsidRDefault="00D252BA" w:rsidP="00D252BA">
      <w:pPr>
        <w:pStyle w:val="a0"/>
        <w:widowControl w:val="0"/>
        <w:numPr>
          <w:ilvl w:val="0"/>
          <w:numId w:val="19"/>
        </w:numPr>
        <w:tabs>
          <w:tab w:val="clear" w:pos="432"/>
        </w:tabs>
        <w:spacing w:after="0" w:line="317" w:lineRule="exact"/>
        <w:ind w:left="120" w:firstLine="380"/>
        <w:jc w:val="both"/>
        <w:rPr>
          <w:rFonts w:ascii="Times New Roman" w:hAnsi="Times New Roman" w:cs="Times New Roman"/>
          <w:sz w:val="28"/>
          <w:szCs w:val="28"/>
        </w:rPr>
      </w:pPr>
      <w:r w:rsidRPr="00D252BA">
        <w:rPr>
          <w:rStyle w:val="a6"/>
          <w:color w:val="000000"/>
          <w:sz w:val="28"/>
          <w:szCs w:val="28"/>
        </w:rPr>
        <w:t xml:space="preserve"> Определение суточной потребности в энергии студента.</w:t>
      </w:r>
    </w:p>
    <w:p w:rsidR="00D252BA" w:rsidRPr="00D252BA" w:rsidRDefault="00D252BA" w:rsidP="00D252BA">
      <w:pPr>
        <w:pStyle w:val="a0"/>
        <w:widowControl w:val="0"/>
        <w:numPr>
          <w:ilvl w:val="0"/>
          <w:numId w:val="19"/>
        </w:numPr>
        <w:tabs>
          <w:tab w:val="clear" w:pos="432"/>
        </w:tabs>
        <w:spacing w:after="0" w:line="317" w:lineRule="exact"/>
        <w:ind w:left="120" w:firstLine="380"/>
        <w:jc w:val="both"/>
        <w:rPr>
          <w:rStyle w:val="a6"/>
          <w:sz w:val="28"/>
          <w:szCs w:val="28"/>
        </w:rPr>
      </w:pPr>
      <w:r w:rsidRPr="00D252BA">
        <w:rPr>
          <w:rStyle w:val="a6"/>
          <w:color w:val="000000"/>
          <w:sz w:val="28"/>
          <w:szCs w:val="28"/>
        </w:rPr>
        <w:t xml:space="preserve"> Расчет энергетической ценности суточного рациона.</w:t>
      </w:r>
    </w:p>
    <w:p w:rsidR="00D252BA" w:rsidRPr="00D252BA" w:rsidRDefault="00D252BA" w:rsidP="00D252BA">
      <w:pPr>
        <w:pStyle w:val="a0"/>
        <w:spacing w:line="317" w:lineRule="exact"/>
        <w:ind w:left="500"/>
        <w:jc w:val="both"/>
        <w:rPr>
          <w:rFonts w:ascii="Times New Roman" w:hAnsi="Times New Roman" w:cs="Times New Roman"/>
          <w:sz w:val="28"/>
          <w:szCs w:val="28"/>
        </w:rPr>
      </w:pPr>
    </w:p>
    <w:p w:rsidR="00D252BA" w:rsidRPr="00D252BA" w:rsidRDefault="00D252BA" w:rsidP="00D252BA">
      <w:pPr>
        <w:pStyle w:val="a0"/>
        <w:spacing w:after="183" w:line="260" w:lineRule="exact"/>
        <w:ind w:left="120" w:firstLine="380"/>
        <w:jc w:val="both"/>
        <w:rPr>
          <w:rFonts w:ascii="Times New Roman" w:hAnsi="Times New Roman" w:cs="Times New Roman"/>
          <w:sz w:val="28"/>
          <w:szCs w:val="28"/>
        </w:rPr>
      </w:pPr>
      <w:r w:rsidRPr="00D252BA">
        <w:rPr>
          <w:rStyle w:val="a6"/>
          <w:color w:val="000000"/>
          <w:sz w:val="28"/>
          <w:szCs w:val="28"/>
        </w:rPr>
        <w:t>Задание 1. Определение суточной потребности в энергии студента</w:t>
      </w:r>
    </w:p>
    <w:p w:rsidR="00D252BA" w:rsidRPr="00D252BA" w:rsidRDefault="00D252BA" w:rsidP="00D252BA">
      <w:pPr>
        <w:pStyle w:val="a0"/>
        <w:ind w:left="120" w:right="120" w:firstLine="380"/>
        <w:jc w:val="both"/>
        <w:rPr>
          <w:rFonts w:ascii="Times New Roman" w:hAnsi="Times New Roman" w:cs="Times New Roman"/>
          <w:sz w:val="28"/>
          <w:szCs w:val="28"/>
        </w:rPr>
      </w:pPr>
      <w:r w:rsidRPr="00D252BA">
        <w:rPr>
          <w:rStyle w:val="a6"/>
          <w:color w:val="000000"/>
          <w:sz w:val="28"/>
          <w:szCs w:val="28"/>
        </w:rPr>
        <w:t>Сущность работы. Рациональное питание предусматривает поддержание в организме энергетического равновесия, т.е. питание должно полностью, но без избытка покрывать суточный расход энергии человека. Для изучения энергетического равновесия необходимо определить величину суточных энергозатрат организма и сопоставить ее с энергетической ценностью питания.</w:t>
      </w:r>
    </w:p>
    <w:p w:rsidR="00D252BA" w:rsidRPr="00D252BA" w:rsidRDefault="00D252BA" w:rsidP="00D252BA">
      <w:pPr>
        <w:pStyle w:val="a0"/>
        <w:spacing w:after="236"/>
        <w:ind w:left="120" w:right="120" w:firstLine="380"/>
        <w:jc w:val="both"/>
        <w:rPr>
          <w:rFonts w:ascii="Times New Roman" w:hAnsi="Times New Roman" w:cs="Times New Roman"/>
          <w:sz w:val="28"/>
          <w:szCs w:val="28"/>
        </w:rPr>
      </w:pPr>
      <w:r w:rsidRPr="00D252BA">
        <w:rPr>
          <w:rStyle w:val="a6"/>
          <w:color w:val="000000"/>
          <w:sz w:val="28"/>
          <w:szCs w:val="28"/>
        </w:rPr>
        <w:t xml:space="preserve">Наименее трудоемкими методами определения величины энергозатрат являются расчетные, из которых широкое применение нашел хронометражно-табличный метод. Он основан на хронометраже (измерений продолжительности) всех видов деятельности человека в течение суток. Для вычисления энергозатрат при различных видах деятельности используйте приложение 1. Выбрав из него нужные виды деятельности, составьте хронограмму своего рабочего дня и отдыха за сутки. Все данные занесите в табл. 1. Затем произведите расчеты (гр. 3 </w:t>
      </w:r>
      <w:r w:rsidRPr="00D252BA">
        <w:rPr>
          <w:rFonts w:ascii="Times New Roman" w:hAnsi="Times New Roman" w:cs="Times New Roman"/>
          <w:color w:val="000000"/>
          <w:sz w:val="28"/>
          <w:szCs w:val="28"/>
        </w:rPr>
        <w:t xml:space="preserve">х </w:t>
      </w:r>
      <w:r w:rsidRPr="00D252BA">
        <w:rPr>
          <w:rStyle w:val="a6"/>
          <w:color w:val="000000"/>
          <w:sz w:val="28"/>
          <w:szCs w:val="28"/>
        </w:rPr>
        <w:t>гр. 4) и запишите результаты в графу 5.</w:t>
      </w:r>
    </w:p>
    <w:p w:rsidR="00D252BA" w:rsidRPr="00D252BA" w:rsidRDefault="00D252BA" w:rsidP="00D252BA">
      <w:pPr>
        <w:pStyle w:val="a7"/>
        <w:framePr w:w="10142" w:wrap="notBeside" w:vAnchor="text" w:hAnchor="text" w:xAlign="center" w:y="1"/>
        <w:shd w:val="clear" w:color="auto" w:fill="auto"/>
        <w:spacing w:line="260" w:lineRule="exact"/>
        <w:ind w:firstLine="0"/>
        <w:rPr>
          <w:sz w:val="28"/>
          <w:szCs w:val="28"/>
        </w:rPr>
      </w:pPr>
      <w:r w:rsidRPr="00D252BA">
        <w:rPr>
          <w:rStyle w:val="a6"/>
          <w:color w:val="000000"/>
          <w:sz w:val="28"/>
          <w:szCs w:val="28"/>
        </w:rPr>
        <w:lastRenderedPageBreak/>
        <w:t>Таблица 1</w:t>
      </w:r>
    </w:p>
    <w:p w:rsidR="00D252BA" w:rsidRPr="00D252BA" w:rsidRDefault="00D252BA" w:rsidP="00D252BA">
      <w:pPr>
        <w:pStyle w:val="a7"/>
        <w:framePr w:w="10142" w:wrap="notBeside" w:vAnchor="text" w:hAnchor="text" w:xAlign="center" w:y="1"/>
        <w:shd w:val="clear" w:color="auto" w:fill="auto"/>
        <w:spacing w:line="260" w:lineRule="exact"/>
        <w:ind w:firstLine="0"/>
        <w:rPr>
          <w:sz w:val="28"/>
          <w:szCs w:val="28"/>
        </w:rPr>
      </w:pPr>
      <w:r w:rsidRPr="00D252BA">
        <w:rPr>
          <w:rStyle w:val="a6"/>
          <w:color w:val="000000"/>
          <w:sz w:val="28"/>
          <w:szCs w:val="28"/>
        </w:rPr>
        <w:t>Расчет величины суточных энергозатрат студента</w:t>
      </w:r>
    </w:p>
    <w:tbl>
      <w:tblPr>
        <w:tblW w:w="0" w:type="auto"/>
        <w:jc w:val="center"/>
        <w:tblLayout w:type="fixed"/>
        <w:tblCellMar>
          <w:left w:w="0" w:type="dxa"/>
          <w:right w:w="0" w:type="dxa"/>
        </w:tblCellMar>
        <w:tblLook w:val="0000"/>
      </w:tblPr>
      <w:tblGrid>
        <w:gridCol w:w="917"/>
        <w:gridCol w:w="2976"/>
        <w:gridCol w:w="2837"/>
        <w:gridCol w:w="1843"/>
        <w:gridCol w:w="1570"/>
      </w:tblGrid>
      <w:tr w:rsidR="00D252BA" w:rsidRPr="00D252BA" w:rsidTr="009F50BA">
        <w:trPr>
          <w:trHeight w:hRule="exact" w:val="288"/>
          <w:jc w:val="center"/>
        </w:trPr>
        <w:tc>
          <w:tcPr>
            <w:tcW w:w="917" w:type="dxa"/>
            <w:vMerge w:val="restart"/>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014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w:t>
            </w:r>
          </w:p>
          <w:p w:rsidR="00D252BA" w:rsidRPr="00D252BA" w:rsidRDefault="00D252BA" w:rsidP="009F50BA">
            <w:pPr>
              <w:pStyle w:val="a0"/>
              <w:framePr w:w="10142" w:wrap="notBeside" w:vAnchor="text" w:hAnchor="text" w:xAlign="center" w:y="1"/>
              <w:spacing w:before="120"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п.п.</w:t>
            </w:r>
          </w:p>
        </w:tc>
        <w:tc>
          <w:tcPr>
            <w:tcW w:w="2976" w:type="dxa"/>
            <w:vMerge w:val="restart"/>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014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Виды деятельности</w:t>
            </w:r>
          </w:p>
        </w:tc>
        <w:tc>
          <w:tcPr>
            <w:tcW w:w="2837" w:type="dxa"/>
            <w:vMerge w:val="restart"/>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014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Продолжительность,</w:t>
            </w:r>
          </w:p>
          <w:p w:rsidR="00D252BA" w:rsidRPr="00D252BA" w:rsidRDefault="00D252BA" w:rsidP="009F50BA">
            <w:pPr>
              <w:pStyle w:val="a0"/>
              <w:framePr w:w="10142" w:wrap="notBeside" w:vAnchor="text" w:hAnchor="text" w:xAlign="center" w:y="1"/>
              <w:spacing w:before="120"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мин</w:t>
            </w:r>
          </w:p>
        </w:tc>
        <w:tc>
          <w:tcPr>
            <w:tcW w:w="3413" w:type="dxa"/>
            <w:gridSpan w:val="2"/>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1014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Энергозатраты, ккал/кг</w:t>
            </w:r>
          </w:p>
        </w:tc>
      </w:tr>
      <w:tr w:rsidR="00D252BA" w:rsidRPr="00D252BA" w:rsidTr="009F50BA">
        <w:trPr>
          <w:trHeight w:hRule="exact" w:val="288"/>
          <w:jc w:val="center"/>
        </w:trPr>
        <w:tc>
          <w:tcPr>
            <w:tcW w:w="917" w:type="dxa"/>
            <w:vMerge/>
            <w:tcBorders>
              <w:top w:val="nil"/>
              <w:left w:val="single" w:sz="4" w:space="0" w:color="auto"/>
              <w:bottom w:val="nil"/>
              <w:right w:val="nil"/>
            </w:tcBorders>
            <w:shd w:val="clear" w:color="auto" w:fill="FFFFFF"/>
            <w:vAlign w:val="bottom"/>
          </w:tcPr>
          <w:p w:rsidR="00D252BA" w:rsidRPr="00D252BA" w:rsidRDefault="00D252BA" w:rsidP="009F50BA">
            <w:pPr>
              <w:pStyle w:val="a0"/>
              <w:framePr w:w="10142" w:wrap="notBeside" w:vAnchor="text" w:hAnchor="text" w:xAlign="center" w:y="1"/>
              <w:spacing w:line="260" w:lineRule="exact"/>
              <w:rPr>
                <w:rFonts w:ascii="Times New Roman" w:hAnsi="Times New Roman" w:cs="Times New Roman"/>
                <w:sz w:val="28"/>
                <w:szCs w:val="28"/>
              </w:rPr>
            </w:pPr>
          </w:p>
        </w:tc>
        <w:tc>
          <w:tcPr>
            <w:tcW w:w="2976" w:type="dxa"/>
            <w:vMerge/>
            <w:tcBorders>
              <w:top w:val="nil"/>
              <w:left w:val="single" w:sz="4" w:space="0" w:color="auto"/>
              <w:bottom w:val="nil"/>
              <w:right w:val="nil"/>
            </w:tcBorders>
            <w:shd w:val="clear" w:color="auto" w:fill="FFFFFF"/>
            <w:vAlign w:val="center"/>
          </w:tcPr>
          <w:p w:rsidR="00D252BA" w:rsidRPr="00D252BA" w:rsidRDefault="00D252BA" w:rsidP="009F50BA">
            <w:pPr>
              <w:pStyle w:val="a0"/>
              <w:framePr w:w="10142" w:wrap="notBeside" w:vAnchor="text" w:hAnchor="text" w:xAlign="center" w:y="1"/>
              <w:spacing w:line="260" w:lineRule="exact"/>
              <w:rPr>
                <w:rFonts w:ascii="Times New Roman" w:hAnsi="Times New Roman" w:cs="Times New Roman"/>
                <w:sz w:val="28"/>
                <w:szCs w:val="28"/>
              </w:rPr>
            </w:pPr>
          </w:p>
        </w:tc>
        <w:tc>
          <w:tcPr>
            <w:tcW w:w="2837" w:type="dxa"/>
            <w:vMerge/>
            <w:tcBorders>
              <w:top w:val="nil"/>
              <w:left w:val="single" w:sz="4" w:space="0" w:color="auto"/>
              <w:bottom w:val="nil"/>
              <w:right w:val="nil"/>
            </w:tcBorders>
            <w:shd w:val="clear" w:color="auto" w:fill="FFFFFF"/>
            <w:vAlign w:val="bottom"/>
          </w:tcPr>
          <w:p w:rsidR="00D252BA" w:rsidRPr="00D252BA" w:rsidRDefault="00D252BA" w:rsidP="009F50BA">
            <w:pPr>
              <w:pStyle w:val="a0"/>
              <w:framePr w:w="10142" w:wrap="notBeside" w:vAnchor="text" w:hAnchor="text" w:xAlign="center" w:y="1"/>
              <w:spacing w:line="260" w:lineRule="exact"/>
              <w:rPr>
                <w:rFonts w:ascii="Times New Roman" w:hAnsi="Times New Roman" w:cs="Times New Roman"/>
                <w:sz w:val="28"/>
                <w:szCs w:val="28"/>
              </w:rPr>
            </w:pPr>
          </w:p>
        </w:tc>
        <w:tc>
          <w:tcPr>
            <w:tcW w:w="1843"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014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За 1 мин</w:t>
            </w:r>
          </w:p>
        </w:tc>
        <w:tc>
          <w:tcPr>
            <w:tcW w:w="1570"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1014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За все время</w:t>
            </w:r>
          </w:p>
        </w:tc>
      </w:tr>
      <w:tr w:rsidR="00D252BA" w:rsidRPr="00D252BA" w:rsidTr="009F50BA">
        <w:trPr>
          <w:trHeight w:hRule="exact" w:val="331"/>
          <w:jc w:val="center"/>
        </w:trPr>
        <w:tc>
          <w:tcPr>
            <w:tcW w:w="91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014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w:t>
            </w:r>
          </w:p>
        </w:tc>
        <w:tc>
          <w:tcPr>
            <w:tcW w:w="297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014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w:t>
            </w:r>
          </w:p>
        </w:tc>
        <w:tc>
          <w:tcPr>
            <w:tcW w:w="283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014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3</w:t>
            </w:r>
          </w:p>
        </w:tc>
        <w:tc>
          <w:tcPr>
            <w:tcW w:w="1843"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014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4</w:t>
            </w:r>
          </w:p>
        </w:tc>
        <w:tc>
          <w:tcPr>
            <w:tcW w:w="1570"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1014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5</w:t>
            </w:r>
          </w:p>
        </w:tc>
      </w:tr>
      <w:tr w:rsidR="00D252BA" w:rsidRPr="00D252BA" w:rsidTr="009F50BA">
        <w:trPr>
          <w:trHeight w:hRule="exact" w:val="331"/>
          <w:jc w:val="center"/>
        </w:trPr>
        <w:tc>
          <w:tcPr>
            <w:tcW w:w="91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014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I</w:t>
            </w:r>
          </w:p>
        </w:tc>
        <w:tc>
          <w:tcPr>
            <w:tcW w:w="297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0142"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Сон</w:t>
            </w:r>
          </w:p>
        </w:tc>
        <w:tc>
          <w:tcPr>
            <w:tcW w:w="283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014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480 (8 ч х 60 мин)</w:t>
            </w:r>
          </w:p>
        </w:tc>
        <w:tc>
          <w:tcPr>
            <w:tcW w:w="1843"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014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0,0155</w:t>
            </w:r>
          </w:p>
        </w:tc>
        <w:tc>
          <w:tcPr>
            <w:tcW w:w="1570"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1014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7,44</w:t>
            </w:r>
          </w:p>
        </w:tc>
      </w:tr>
      <w:tr w:rsidR="00D252BA" w:rsidRPr="00D252BA" w:rsidTr="009F50BA">
        <w:trPr>
          <w:trHeight w:hRule="exact" w:val="331"/>
          <w:jc w:val="center"/>
        </w:trPr>
        <w:tc>
          <w:tcPr>
            <w:tcW w:w="91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014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II</w:t>
            </w:r>
          </w:p>
        </w:tc>
        <w:tc>
          <w:tcPr>
            <w:tcW w:w="297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0142"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Личная гигиена</w:t>
            </w:r>
          </w:p>
        </w:tc>
        <w:tc>
          <w:tcPr>
            <w:tcW w:w="283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014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15</w:t>
            </w:r>
          </w:p>
        </w:tc>
        <w:tc>
          <w:tcPr>
            <w:tcW w:w="1843"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014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0,0329</w:t>
            </w:r>
          </w:p>
        </w:tc>
        <w:tc>
          <w:tcPr>
            <w:tcW w:w="1570"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1014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0,4935</w:t>
            </w:r>
          </w:p>
        </w:tc>
      </w:tr>
      <w:tr w:rsidR="00D252BA" w:rsidRPr="00D252BA" w:rsidTr="009F50BA">
        <w:trPr>
          <w:trHeight w:hRule="exact" w:val="331"/>
          <w:jc w:val="center"/>
        </w:trPr>
        <w:tc>
          <w:tcPr>
            <w:tcW w:w="91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014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И т.д.</w:t>
            </w:r>
          </w:p>
        </w:tc>
        <w:tc>
          <w:tcPr>
            <w:tcW w:w="2976" w:type="dxa"/>
            <w:tcBorders>
              <w:top w:val="single" w:sz="4" w:space="0" w:color="auto"/>
              <w:left w:val="single" w:sz="4" w:space="0" w:color="auto"/>
              <w:bottom w:val="nil"/>
              <w:right w:val="nil"/>
            </w:tcBorders>
            <w:shd w:val="clear" w:color="auto" w:fill="FFFFFF"/>
          </w:tcPr>
          <w:p w:rsidR="00D252BA" w:rsidRPr="00D252BA" w:rsidRDefault="00D252BA" w:rsidP="009F50BA">
            <w:pPr>
              <w:framePr w:w="10142" w:wrap="notBeside" w:vAnchor="text" w:hAnchor="text" w:xAlign="center" w:y="1"/>
              <w:rPr>
                <w:rFonts w:ascii="Times New Roman" w:hAnsi="Times New Roman" w:cs="Times New Roman"/>
                <w:sz w:val="28"/>
                <w:szCs w:val="28"/>
              </w:rPr>
            </w:pPr>
          </w:p>
        </w:tc>
        <w:tc>
          <w:tcPr>
            <w:tcW w:w="2837" w:type="dxa"/>
            <w:tcBorders>
              <w:top w:val="single" w:sz="4" w:space="0" w:color="auto"/>
              <w:left w:val="single" w:sz="4" w:space="0" w:color="auto"/>
              <w:bottom w:val="nil"/>
              <w:right w:val="nil"/>
            </w:tcBorders>
            <w:shd w:val="clear" w:color="auto" w:fill="FFFFFF"/>
          </w:tcPr>
          <w:p w:rsidR="00D252BA" w:rsidRPr="00D252BA" w:rsidRDefault="00D252BA" w:rsidP="009F50BA">
            <w:pPr>
              <w:framePr w:w="10142" w:wrap="notBeside" w:vAnchor="text" w:hAnchor="text" w:xAlign="center" w:y="1"/>
              <w:rPr>
                <w:rFonts w:ascii="Times New Roman" w:hAnsi="Times New Roman" w:cs="Times New Roman"/>
                <w:sz w:val="28"/>
                <w:szCs w:val="28"/>
              </w:rPr>
            </w:pPr>
          </w:p>
        </w:tc>
        <w:tc>
          <w:tcPr>
            <w:tcW w:w="1843" w:type="dxa"/>
            <w:tcBorders>
              <w:top w:val="single" w:sz="4" w:space="0" w:color="auto"/>
              <w:left w:val="single" w:sz="4" w:space="0" w:color="auto"/>
              <w:bottom w:val="nil"/>
              <w:right w:val="nil"/>
            </w:tcBorders>
            <w:shd w:val="clear" w:color="auto" w:fill="FFFFFF"/>
          </w:tcPr>
          <w:p w:rsidR="00D252BA" w:rsidRPr="00D252BA" w:rsidRDefault="00D252BA" w:rsidP="009F50BA">
            <w:pPr>
              <w:framePr w:w="10142" w:wrap="notBeside" w:vAnchor="text" w:hAnchor="text" w:xAlign="center" w:y="1"/>
              <w:rPr>
                <w:rFonts w:ascii="Times New Roman" w:hAnsi="Times New Roman" w:cs="Times New Roman"/>
                <w:sz w:val="28"/>
                <w:szCs w:val="28"/>
              </w:rPr>
            </w:pPr>
          </w:p>
        </w:tc>
        <w:tc>
          <w:tcPr>
            <w:tcW w:w="1570"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framePr w:w="10142" w:wrap="notBeside" w:vAnchor="text" w:hAnchor="text" w:xAlign="center" w:y="1"/>
              <w:rPr>
                <w:rFonts w:ascii="Times New Roman" w:hAnsi="Times New Roman" w:cs="Times New Roman"/>
                <w:sz w:val="28"/>
                <w:szCs w:val="28"/>
              </w:rPr>
            </w:pPr>
          </w:p>
        </w:tc>
      </w:tr>
      <w:tr w:rsidR="00D252BA" w:rsidRPr="00D252BA" w:rsidTr="009F50BA">
        <w:trPr>
          <w:trHeight w:hRule="exact" w:val="346"/>
          <w:jc w:val="center"/>
        </w:trPr>
        <w:tc>
          <w:tcPr>
            <w:tcW w:w="917"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pStyle w:val="a0"/>
              <w:framePr w:w="1014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Итого</w:t>
            </w:r>
          </w:p>
        </w:tc>
        <w:tc>
          <w:tcPr>
            <w:tcW w:w="2976"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0142" w:wrap="notBeside" w:vAnchor="text" w:hAnchor="text" w:xAlign="center" w:y="1"/>
              <w:rPr>
                <w:rFonts w:ascii="Times New Roman" w:hAnsi="Times New Roman" w:cs="Times New Roman"/>
                <w:sz w:val="28"/>
                <w:szCs w:val="28"/>
              </w:rPr>
            </w:pPr>
          </w:p>
        </w:tc>
        <w:tc>
          <w:tcPr>
            <w:tcW w:w="2837"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pStyle w:val="a0"/>
              <w:framePr w:w="1014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1440 мин = 24 ч</w:t>
            </w:r>
          </w:p>
        </w:tc>
        <w:tc>
          <w:tcPr>
            <w:tcW w:w="1843"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0142" w:wrap="notBeside" w:vAnchor="text" w:hAnchor="text" w:xAlign="center" w:y="1"/>
              <w:rPr>
                <w:rFonts w:ascii="Times New Roman" w:hAnsi="Times New Roman" w:cs="Times New Roman"/>
                <w:sz w:val="28"/>
                <w:szCs w:val="28"/>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framePr w:w="10142" w:wrap="notBeside" w:vAnchor="text" w:hAnchor="text" w:xAlign="center" w:y="1"/>
              <w:rPr>
                <w:rFonts w:ascii="Times New Roman" w:hAnsi="Times New Roman" w:cs="Times New Roman"/>
                <w:sz w:val="28"/>
                <w:szCs w:val="28"/>
              </w:rPr>
            </w:pPr>
          </w:p>
        </w:tc>
      </w:tr>
    </w:tbl>
    <w:p w:rsidR="00D252BA" w:rsidRPr="00D252BA" w:rsidRDefault="00D252BA" w:rsidP="00D252BA">
      <w:pPr>
        <w:rPr>
          <w:rFonts w:ascii="Times New Roman" w:hAnsi="Times New Roman" w:cs="Times New Roman"/>
          <w:sz w:val="28"/>
          <w:szCs w:val="28"/>
        </w:rPr>
      </w:pPr>
    </w:p>
    <w:p w:rsidR="00D252BA" w:rsidRPr="00D252BA" w:rsidRDefault="00D252BA" w:rsidP="00D252BA">
      <w:pPr>
        <w:pStyle w:val="a0"/>
        <w:tabs>
          <w:tab w:val="center" w:pos="3313"/>
          <w:tab w:val="left" w:pos="3870"/>
        </w:tabs>
        <w:spacing w:before="235"/>
        <w:ind w:left="120" w:firstLine="380"/>
        <w:jc w:val="both"/>
        <w:rPr>
          <w:rFonts w:ascii="Times New Roman" w:hAnsi="Times New Roman" w:cs="Times New Roman"/>
          <w:sz w:val="28"/>
          <w:szCs w:val="28"/>
        </w:rPr>
      </w:pPr>
      <w:r w:rsidRPr="00D252BA">
        <w:rPr>
          <w:rStyle w:val="a6"/>
          <w:color w:val="000000"/>
          <w:sz w:val="28"/>
          <w:szCs w:val="28"/>
        </w:rPr>
        <w:t>Пример расчетов:</w:t>
      </w:r>
      <w:r w:rsidRPr="00D252BA">
        <w:rPr>
          <w:rStyle w:val="a6"/>
          <w:color w:val="000000"/>
          <w:sz w:val="28"/>
          <w:szCs w:val="28"/>
        </w:rPr>
        <w:tab/>
        <w:t>0,0155</w:t>
      </w:r>
      <w:r w:rsidRPr="00D252BA">
        <w:rPr>
          <w:rStyle w:val="a6"/>
          <w:color w:val="000000"/>
          <w:sz w:val="28"/>
          <w:szCs w:val="28"/>
        </w:rPr>
        <w:tab/>
      </w:r>
      <w:r w:rsidRPr="00D252BA">
        <w:rPr>
          <w:rFonts w:ascii="Times New Roman" w:hAnsi="Times New Roman" w:cs="Times New Roman"/>
          <w:color w:val="000000"/>
          <w:sz w:val="28"/>
          <w:szCs w:val="28"/>
        </w:rPr>
        <w:t xml:space="preserve">* </w:t>
      </w:r>
      <w:r w:rsidRPr="00D252BA">
        <w:rPr>
          <w:rStyle w:val="a6"/>
          <w:color w:val="000000"/>
          <w:sz w:val="28"/>
          <w:szCs w:val="28"/>
        </w:rPr>
        <w:t>480 = 7,44,</w:t>
      </w:r>
    </w:p>
    <w:p w:rsidR="00D252BA" w:rsidRPr="00D252BA" w:rsidRDefault="00D252BA" w:rsidP="00D252BA">
      <w:pPr>
        <w:pStyle w:val="a0"/>
        <w:ind w:left="2980"/>
        <w:rPr>
          <w:rFonts w:ascii="Times New Roman" w:hAnsi="Times New Roman" w:cs="Times New Roman"/>
          <w:sz w:val="28"/>
          <w:szCs w:val="28"/>
        </w:rPr>
      </w:pPr>
      <w:r w:rsidRPr="00D252BA">
        <w:rPr>
          <w:rStyle w:val="a6"/>
          <w:color w:val="000000"/>
          <w:sz w:val="28"/>
          <w:szCs w:val="28"/>
        </w:rPr>
        <w:t xml:space="preserve">0,0329 </w:t>
      </w:r>
      <w:r w:rsidRPr="00D252BA">
        <w:rPr>
          <w:rFonts w:ascii="Times New Roman" w:hAnsi="Times New Roman" w:cs="Times New Roman"/>
          <w:color w:val="000000"/>
          <w:sz w:val="28"/>
          <w:szCs w:val="28"/>
        </w:rPr>
        <w:t xml:space="preserve">* </w:t>
      </w:r>
      <w:r w:rsidRPr="00D252BA">
        <w:rPr>
          <w:rStyle w:val="a6"/>
          <w:color w:val="000000"/>
          <w:sz w:val="28"/>
          <w:szCs w:val="28"/>
        </w:rPr>
        <w:t>15 = 0,4935.</w:t>
      </w:r>
    </w:p>
    <w:p w:rsidR="00D252BA" w:rsidRPr="00D252BA" w:rsidRDefault="00D252BA" w:rsidP="00D252BA">
      <w:pPr>
        <w:pStyle w:val="a0"/>
        <w:ind w:left="120" w:right="120" w:firstLine="380"/>
        <w:jc w:val="both"/>
        <w:rPr>
          <w:rFonts w:ascii="Times New Roman" w:hAnsi="Times New Roman" w:cs="Times New Roman"/>
          <w:sz w:val="28"/>
          <w:szCs w:val="28"/>
        </w:rPr>
      </w:pPr>
      <w:r w:rsidRPr="00D252BA">
        <w:rPr>
          <w:rStyle w:val="a6"/>
          <w:color w:val="000000"/>
          <w:sz w:val="28"/>
          <w:szCs w:val="28"/>
        </w:rPr>
        <w:t>После заполнения таблицы найдите величину суточных энергозатрат студента на 1 кг массы тела по сумме данных графы 5. Так как при хронометраже трудно учесть все виды движений, необходимо ввести поправку на неучтенную двигательную активность, то есть полученную сумму следует увеличить на 10 %.</w:t>
      </w:r>
    </w:p>
    <w:p w:rsidR="00D252BA" w:rsidRPr="00D252BA" w:rsidRDefault="00D252BA" w:rsidP="00D252BA">
      <w:pPr>
        <w:pStyle w:val="a0"/>
        <w:ind w:left="120" w:right="120" w:firstLine="380"/>
        <w:jc w:val="both"/>
        <w:rPr>
          <w:rStyle w:val="a6"/>
          <w:color w:val="000000"/>
          <w:sz w:val="28"/>
          <w:szCs w:val="28"/>
        </w:rPr>
      </w:pPr>
      <w:r w:rsidRPr="00D252BA">
        <w:rPr>
          <w:rStyle w:val="a6"/>
          <w:color w:val="000000"/>
          <w:sz w:val="28"/>
          <w:szCs w:val="28"/>
        </w:rPr>
        <w:t>Для удобства вычислений можно пользоваться табл. 2, в которой отображена зависимость величины основного обмена от пола, возраста и массы тела.</w:t>
      </w:r>
    </w:p>
    <w:p w:rsidR="00D252BA" w:rsidRPr="00D252BA" w:rsidRDefault="00D252BA" w:rsidP="00D252BA">
      <w:pPr>
        <w:pStyle w:val="a0"/>
        <w:ind w:left="120" w:right="120" w:firstLine="380"/>
        <w:jc w:val="both"/>
        <w:rPr>
          <w:rFonts w:ascii="Times New Roman" w:hAnsi="Times New Roman" w:cs="Times New Roman"/>
          <w:sz w:val="28"/>
          <w:szCs w:val="28"/>
        </w:rPr>
      </w:pPr>
    </w:p>
    <w:p w:rsidR="00D252BA" w:rsidRPr="00D252BA" w:rsidRDefault="00D252BA" w:rsidP="00D252BA">
      <w:pPr>
        <w:pStyle w:val="a7"/>
        <w:framePr w:w="9653" w:wrap="notBeside" w:vAnchor="text" w:hAnchor="text" w:xAlign="center" w:y="1"/>
        <w:shd w:val="clear" w:color="auto" w:fill="auto"/>
        <w:spacing w:line="260" w:lineRule="exact"/>
        <w:ind w:firstLine="0"/>
        <w:rPr>
          <w:sz w:val="28"/>
          <w:szCs w:val="28"/>
        </w:rPr>
      </w:pPr>
      <w:r w:rsidRPr="00D252BA">
        <w:rPr>
          <w:rStyle w:val="a6"/>
          <w:color w:val="000000"/>
          <w:sz w:val="28"/>
          <w:szCs w:val="28"/>
        </w:rPr>
        <w:t>Таблица 2</w:t>
      </w:r>
    </w:p>
    <w:p w:rsidR="00D252BA" w:rsidRPr="00D252BA" w:rsidRDefault="00D252BA" w:rsidP="00D252BA">
      <w:pPr>
        <w:pStyle w:val="a7"/>
        <w:framePr w:w="9653" w:wrap="notBeside" w:vAnchor="text" w:hAnchor="text" w:xAlign="center" w:y="1"/>
        <w:shd w:val="clear" w:color="auto" w:fill="auto"/>
        <w:spacing w:line="293" w:lineRule="exact"/>
        <w:ind w:firstLine="0"/>
        <w:rPr>
          <w:sz w:val="28"/>
          <w:szCs w:val="28"/>
        </w:rPr>
      </w:pPr>
      <w:r w:rsidRPr="00D252BA">
        <w:rPr>
          <w:rStyle w:val="a6"/>
          <w:color w:val="000000"/>
          <w:sz w:val="28"/>
          <w:szCs w:val="28"/>
        </w:rPr>
        <w:t>Таблица расчета энергозатрат взрослого населения в зависимости от массы тела, возраста и физической активности</w:t>
      </w:r>
    </w:p>
    <w:tbl>
      <w:tblPr>
        <w:tblW w:w="0" w:type="auto"/>
        <w:jc w:val="center"/>
        <w:tblLayout w:type="fixed"/>
        <w:tblCellMar>
          <w:left w:w="0" w:type="dxa"/>
          <w:right w:w="0" w:type="dxa"/>
        </w:tblCellMar>
        <w:tblLook w:val="0000"/>
      </w:tblPr>
      <w:tblGrid>
        <w:gridCol w:w="979"/>
        <w:gridCol w:w="955"/>
        <w:gridCol w:w="965"/>
        <w:gridCol w:w="955"/>
        <w:gridCol w:w="970"/>
        <w:gridCol w:w="965"/>
        <w:gridCol w:w="965"/>
        <w:gridCol w:w="965"/>
        <w:gridCol w:w="960"/>
        <w:gridCol w:w="974"/>
      </w:tblGrid>
      <w:tr w:rsidR="00D252BA" w:rsidRPr="00D252BA" w:rsidTr="009F50BA">
        <w:trPr>
          <w:trHeight w:hRule="exact" w:val="293"/>
          <w:jc w:val="center"/>
        </w:trPr>
        <w:tc>
          <w:tcPr>
            <w:tcW w:w="4824" w:type="dxa"/>
            <w:gridSpan w:val="5"/>
            <w:tcBorders>
              <w:top w:val="single" w:sz="4" w:space="0" w:color="auto"/>
              <w:left w:val="single" w:sz="4" w:space="0" w:color="auto"/>
              <w:bottom w:val="nil"/>
              <w:right w:val="nil"/>
            </w:tcBorders>
            <w:shd w:val="clear" w:color="auto" w:fill="FFFFFF"/>
          </w:tcPr>
          <w:p w:rsidR="00D252BA" w:rsidRPr="00D252BA" w:rsidRDefault="00D252BA" w:rsidP="009F50BA">
            <w:pPr>
              <w:framePr w:w="9653" w:wrap="notBeside" w:vAnchor="text" w:hAnchor="text" w:xAlign="center" w:y="1"/>
              <w:rPr>
                <w:rFonts w:ascii="Times New Roman" w:hAnsi="Times New Roman" w:cs="Times New Roman"/>
                <w:sz w:val="28"/>
                <w:szCs w:val="28"/>
              </w:rPr>
            </w:pPr>
            <w:r w:rsidRPr="00D252BA">
              <w:rPr>
                <w:rFonts w:ascii="Times New Roman" w:hAnsi="Times New Roman" w:cs="Times New Roman"/>
                <w:sz w:val="28"/>
                <w:szCs w:val="28"/>
              </w:rPr>
              <w:t>Мужчины(основной обмен)</w:t>
            </w:r>
          </w:p>
        </w:tc>
        <w:tc>
          <w:tcPr>
            <w:tcW w:w="4829" w:type="dxa"/>
            <w:gridSpan w:val="5"/>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framePr w:w="9653" w:wrap="notBeside" w:vAnchor="text" w:hAnchor="text" w:xAlign="center" w:y="1"/>
              <w:rPr>
                <w:rFonts w:ascii="Times New Roman" w:hAnsi="Times New Roman" w:cs="Times New Roman"/>
                <w:sz w:val="28"/>
                <w:szCs w:val="28"/>
              </w:rPr>
            </w:pPr>
            <w:r w:rsidRPr="00D252BA">
              <w:rPr>
                <w:rFonts w:ascii="Times New Roman" w:hAnsi="Times New Roman" w:cs="Times New Roman"/>
                <w:sz w:val="28"/>
                <w:szCs w:val="28"/>
              </w:rPr>
              <w:t>Женщины (основной обмен)</w:t>
            </w:r>
          </w:p>
        </w:tc>
      </w:tr>
      <w:tr w:rsidR="00D252BA" w:rsidRPr="00D252BA" w:rsidTr="009F50BA">
        <w:trPr>
          <w:trHeight w:hRule="exact" w:val="307"/>
          <w:jc w:val="center"/>
        </w:trPr>
        <w:tc>
          <w:tcPr>
            <w:tcW w:w="979" w:type="dxa"/>
            <w:tcBorders>
              <w:top w:val="single" w:sz="4" w:space="0" w:color="auto"/>
              <w:left w:val="single" w:sz="4" w:space="0" w:color="auto"/>
              <w:bottom w:val="nil"/>
              <w:right w:val="nil"/>
            </w:tcBorders>
            <w:shd w:val="clear" w:color="auto" w:fill="FFFFFF"/>
          </w:tcPr>
          <w:p w:rsidR="00D252BA" w:rsidRPr="00D252BA" w:rsidRDefault="00D252BA" w:rsidP="009F50BA">
            <w:pPr>
              <w:pStyle w:val="a0"/>
              <w:framePr w:w="9653"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Масса</w:t>
            </w:r>
          </w:p>
        </w:tc>
        <w:tc>
          <w:tcPr>
            <w:tcW w:w="955" w:type="dxa"/>
            <w:tcBorders>
              <w:top w:val="single" w:sz="4" w:space="0" w:color="auto"/>
              <w:left w:val="single" w:sz="4" w:space="0" w:color="auto"/>
              <w:bottom w:val="nil"/>
              <w:right w:val="nil"/>
            </w:tcBorders>
            <w:shd w:val="clear" w:color="auto" w:fill="FFFFFF"/>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18 - 29</w:t>
            </w:r>
          </w:p>
        </w:tc>
        <w:tc>
          <w:tcPr>
            <w:tcW w:w="965" w:type="dxa"/>
            <w:tcBorders>
              <w:top w:val="single" w:sz="4" w:space="0" w:color="auto"/>
              <w:left w:val="single" w:sz="4" w:space="0" w:color="auto"/>
              <w:bottom w:val="nil"/>
              <w:right w:val="nil"/>
            </w:tcBorders>
            <w:shd w:val="clear" w:color="auto" w:fill="FFFFFF"/>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30 - 39</w:t>
            </w:r>
          </w:p>
        </w:tc>
        <w:tc>
          <w:tcPr>
            <w:tcW w:w="955" w:type="dxa"/>
            <w:tcBorders>
              <w:top w:val="single" w:sz="4" w:space="0" w:color="auto"/>
              <w:left w:val="single" w:sz="4" w:space="0" w:color="auto"/>
              <w:bottom w:val="nil"/>
              <w:right w:val="nil"/>
            </w:tcBorders>
            <w:shd w:val="clear" w:color="auto" w:fill="FFFFFF"/>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40 - 59</w:t>
            </w:r>
          </w:p>
        </w:tc>
        <w:tc>
          <w:tcPr>
            <w:tcW w:w="970" w:type="dxa"/>
            <w:tcBorders>
              <w:top w:val="single" w:sz="4" w:space="0" w:color="auto"/>
              <w:left w:val="single" w:sz="4" w:space="0" w:color="auto"/>
              <w:bottom w:val="nil"/>
              <w:right w:val="nil"/>
            </w:tcBorders>
            <w:shd w:val="clear" w:color="auto" w:fill="FFFFFF"/>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60 - 74</w:t>
            </w:r>
          </w:p>
        </w:tc>
        <w:tc>
          <w:tcPr>
            <w:tcW w:w="965" w:type="dxa"/>
            <w:tcBorders>
              <w:top w:val="single" w:sz="4" w:space="0" w:color="auto"/>
              <w:left w:val="single" w:sz="4" w:space="0" w:color="auto"/>
              <w:bottom w:val="nil"/>
              <w:right w:val="nil"/>
            </w:tcBorders>
            <w:shd w:val="clear" w:color="auto" w:fill="FFFFFF"/>
          </w:tcPr>
          <w:p w:rsidR="00D252BA" w:rsidRPr="00D252BA" w:rsidRDefault="00D252BA" w:rsidP="009F50BA">
            <w:pPr>
              <w:pStyle w:val="a0"/>
              <w:framePr w:w="9653"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Масса</w:t>
            </w:r>
          </w:p>
        </w:tc>
        <w:tc>
          <w:tcPr>
            <w:tcW w:w="965" w:type="dxa"/>
            <w:tcBorders>
              <w:top w:val="single" w:sz="4" w:space="0" w:color="auto"/>
              <w:left w:val="single" w:sz="4" w:space="0" w:color="auto"/>
              <w:bottom w:val="nil"/>
              <w:right w:val="nil"/>
            </w:tcBorders>
            <w:shd w:val="clear" w:color="auto" w:fill="FFFFFF"/>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18 - 29</w:t>
            </w:r>
          </w:p>
        </w:tc>
        <w:tc>
          <w:tcPr>
            <w:tcW w:w="965" w:type="dxa"/>
            <w:tcBorders>
              <w:top w:val="single" w:sz="4" w:space="0" w:color="auto"/>
              <w:left w:val="single" w:sz="4" w:space="0" w:color="auto"/>
              <w:bottom w:val="nil"/>
              <w:right w:val="nil"/>
            </w:tcBorders>
            <w:shd w:val="clear" w:color="auto" w:fill="FFFFFF"/>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30 - 39</w:t>
            </w:r>
          </w:p>
        </w:tc>
        <w:tc>
          <w:tcPr>
            <w:tcW w:w="960" w:type="dxa"/>
            <w:tcBorders>
              <w:top w:val="single" w:sz="4" w:space="0" w:color="auto"/>
              <w:left w:val="single" w:sz="4" w:space="0" w:color="auto"/>
              <w:bottom w:val="nil"/>
              <w:right w:val="nil"/>
            </w:tcBorders>
            <w:shd w:val="clear" w:color="auto" w:fill="FFFFFF"/>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40 - 59</w:t>
            </w:r>
          </w:p>
        </w:tc>
        <w:tc>
          <w:tcPr>
            <w:tcW w:w="974"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60 -74</w:t>
            </w:r>
          </w:p>
        </w:tc>
      </w:tr>
      <w:tr w:rsidR="00D252BA" w:rsidRPr="00D252BA" w:rsidTr="009F50BA">
        <w:trPr>
          <w:trHeight w:hRule="exact" w:val="254"/>
          <w:jc w:val="center"/>
        </w:trPr>
        <w:tc>
          <w:tcPr>
            <w:tcW w:w="979" w:type="dxa"/>
            <w:tcBorders>
              <w:top w:val="nil"/>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тела, кг</w:t>
            </w:r>
          </w:p>
        </w:tc>
        <w:tc>
          <w:tcPr>
            <w:tcW w:w="955" w:type="dxa"/>
            <w:tcBorders>
              <w:top w:val="nil"/>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лет</w:t>
            </w:r>
          </w:p>
        </w:tc>
        <w:tc>
          <w:tcPr>
            <w:tcW w:w="965" w:type="dxa"/>
            <w:tcBorders>
              <w:top w:val="nil"/>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лет</w:t>
            </w:r>
          </w:p>
        </w:tc>
        <w:tc>
          <w:tcPr>
            <w:tcW w:w="955" w:type="dxa"/>
            <w:tcBorders>
              <w:top w:val="nil"/>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лет</w:t>
            </w:r>
          </w:p>
        </w:tc>
        <w:tc>
          <w:tcPr>
            <w:tcW w:w="970" w:type="dxa"/>
            <w:tcBorders>
              <w:top w:val="nil"/>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лет</w:t>
            </w:r>
          </w:p>
        </w:tc>
        <w:tc>
          <w:tcPr>
            <w:tcW w:w="965" w:type="dxa"/>
            <w:tcBorders>
              <w:top w:val="nil"/>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тела, кг</w:t>
            </w:r>
          </w:p>
        </w:tc>
        <w:tc>
          <w:tcPr>
            <w:tcW w:w="965" w:type="dxa"/>
            <w:tcBorders>
              <w:top w:val="nil"/>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лет</w:t>
            </w:r>
          </w:p>
        </w:tc>
        <w:tc>
          <w:tcPr>
            <w:tcW w:w="965" w:type="dxa"/>
            <w:tcBorders>
              <w:top w:val="nil"/>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лет</w:t>
            </w:r>
          </w:p>
        </w:tc>
        <w:tc>
          <w:tcPr>
            <w:tcW w:w="960" w:type="dxa"/>
            <w:tcBorders>
              <w:top w:val="nil"/>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лет</w:t>
            </w:r>
          </w:p>
        </w:tc>
        <w:tc>
          <w:tcPr>
            <w:tcW w:w="974" w:type="dxa"/>
            <w:tcBorders>
              <w:top w:val="nil"/>
              <w:left w:val="single" w:sz="4" w:space="0" w:color="auto"/>
              <w:bottom w:val="nil"/>
              <w:right w:val="single" w:sz="4" w:space="0" w:color="auto"/>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лет</w:t>
            </w:r>
          </w:p>
        </w:tc>
      </w:tr>
      <w:tr w:rsidR="00D252BA" w:rsidRPr="00D252BA" w:rsidTr="009F50BA">
        <w:trPr>
          <w:trHeight w:hRule="exact" w:val="331"/>
          <w:jc w:val="center"/>
        </w:trPr>
        <w:tc>
          <w:tcPr>
            <w:tcW w:w="97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ind w:left="360"/>
              <w:rPr>
                <w:rFonts w:ascii="Times New Roman" w:hAnsi="Times New Roman" w:cs="Times New Roman"/>
                <w:sz w:val="28"/>
                <w:szCs w:val="28"/>
              </w:rPr>
            </w:pPr>
            <w:r w:rsidRPr="00D252BA">
              <w:rPr>
                <w:rFonts w:ascii="Times New Roman" w:hAnsi="Times New Roman" w:cs="Times New Roman"/>
                <w:color w:val="000000"/>
                <w:sz w:val="28"/>
                <w:szCs w:val="28"/>
              </w:rPr>
              <w:t>55</w:t>
            </w:r>
          </w:p>
        </w:tc>
        <w:tc>
          <w:tcPr>
            <w:tcW w:w="95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1520</w:t>
            </w:r>
          </w:p>
        </w:tc>
        <w:tc>
          <w:tcPr>
            <w:tcW w:w="96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1430</w:t>
            </w:r>
          </w:p>
        </w:tc>
        <w:tc>
          <w:tcPr>
            <w:tcW w:w="95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1350</w:t>
            </w:r>
          </w:p>
        </w:tc>
        <w:tc>
          <w:tcPr>
            <w:tcW w:w="97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1240</w:t>
            </w:r>
          </w:p>
        </w:tc>
        <w:tc>
          <w:tcPr>
            <w:tcW w:w="96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ind w:left="360"/>
              <w:rPr>
                <w:rFonts w:ascii="Times New Roman" w:hAnsi="Times New Roman" w:cs="Times New Roman"/>
                <w:sz w:val="28"/>
                <w:szCs w:val="28"/>
              </w:rPr>
            </w:pPr>
            <w:r w:rsidRPr="00D252BA">
              <w:rPr>
                <w:rFonts w:ascii="Times New Roman" w:hAnsi="Times New Roman" w:cs="Times New Roman"/>
                <w:color w:val="000000"/>
                <w:sz w:val="28"/>
                <w:szCs w:val="28"/>
              </w:rPr>
              <w:t>45</w:t>
            </w:r>
          </w:p>
        </w:tc>
        <w:tc>
          <w:tcPr>
            <w:tcW w:w="96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1150</w:t>
            </w:r>
          </w:p>
        </w:tc>
        <w:tc>
          <w:tcPr>
            <w:tcW w:w="96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1120</w:t>
            </w:r>
          </w:p>
        </w:tc>
        <w:tc>
          <w:tcPr>
            <w:tcW w:w="96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1080</w:t>
            </w:r>
          </w:p>
        </w:tc>
        <w:tc>
          <w:tcPr>
            <w:tcW w:w="974"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1030</w:t>
            </w:r>
          </w:p>
        </w:tc>
      </w:tr>
      <w:tr w:rsidR="00D252BA" w:rsidRPr="00D252BA" w:rsidTr="009F50BA">
        <w:trPr>
          <w:trHeight w:hRule="exact" w:val="331"/>
          <w:jc w:val="center"/>
        </w:trPr>
        <w:tc>
          <w:tcPr>
            <w:tcW w:w="97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ind w:left="360"/>
              <w:rPr>
                <w:rFonts w:ascii="Times New Roman" w:hAnsi="Times New Roman" w:cs="Times New Roman"/>
                <w:sz w:val="28"/>
                <w:szCs w:val="28"/>
              </w:rPr>
            </w:pPr>
            <w:r w:rsidRPr="00D252BA">
              <w:rPr>
                <w:rFonts w:ascii="Times New Roman" w:hAnsi="Times New Roman" w:cs="Times New Roman"/>
                <w:color w:val="000000"/>
                <w:sz w:val="28"/>
                <w:szCs w:val="28"/>
              </w:rPr>
              <w:t>60</w:t>
            </w:r>
          </w:p>
        </w:tc>
        <w:tc>
          <w:tcPr>
            <w:tcW w:w="95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1590</w:t>
            </w:r>
          </w:p>
        </w:tc>
        <w:tc>
          <w:tcPr>
            <w:tcW w:w="96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1500</w:t>
            </w:r>
          </w:p>
        </w:tc>
        <w:tc>
          <w:tcPr>
            <w:tcW w:w="95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1410</w:t>
            </w:r>
          </w:p>
        </w:tc>
        <w:tc>
          <w:tcPr>
            <w:tcW w:w="97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1300</w:t>
            </w:r>
          </w:p>
        </w:tc>
        <w:tc>
          <w:tcPr>
            <w:tcW w:w="96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ind w:left="360"/>
              <w:rPr>
                <w:rFonts w:ascii="Times New Roman" w:hAnsi="Times New Roman" w:cs="Times New Roman"/>
                <w:sz w:val="28"/>
                <w:szCs w:val="28"/>
              </w:rPr>
            </w:pPr>
            <w:r w:rsidRPr="00D252BA">
              <w:rPr>
                <w:rFonts w:ascii="Times New Roman" w:hAnsi="Times New Roman" w:cs="Times New Roman"/>
                <w:color w:val="000000"/>
                <w:sz w:val="28"/>
                <w:szCs w:val="28"/>
              </w:rPr>
              <w:t>50</w:t>
            </w:r>
          </w:p>
        </w:tc>
        <w:tc>
          <w:tcPr>
            <w:tcW w:w="96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1230</w:t>
            </w:r>
          </w:p>
        </w:tc>
        <w:tc>
          <w:tcPr>
            <w:tcW w:w="96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1190</w:t>
            </w:r>
          </w:p>
        </w:tc>
        <w:tc>
          <w:tcPr>
            <w:tcW w:w="96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1160</w:t>
            </w:r>
          </w:p>
        </w:tc>
        <w:tc>
          <w:tcPr>
            <w:tcW w:w="974"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1100</w:t>
            </w:r>
          </w:p>
        </w:tc>
      </w:tr>
      <w:tr w:rsidR="00D252BA" w:rsidRPr="00D252BA" w:rsidTr="009F50BA">
        <w:trPr>
          <w:trHeight w:hRule="exact" w:val="336"/>
          <w:jc w:val="center"/>
        </w:trPr>
        <w:tc>
          <w:tcPr>
            <w:tcW w:w="97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ind w:left="360"/>
              <w:rPr>
                <w:rFonts w:ascii="Times New Roman" w:hAnsi="Times New Roman" w:cs="Times New Roman"/>
                <w:sz w:val="28"/>
                <w:szCs w:val="28"/>
              </w:rPr>
            </w:pPr>
            <w:r w:rsidRPr="00D252BA">
              <w:rPr>
                <w:rFonts w:ascii="Times New Roman" w:hAnsi="Times New Roman" w:cs="Times New Roman"/>
                <w:color w:val="000000"/>
                <w:sz w:val="28"/>
                <w:szCs w:val="28"/>
              </w:rPr>
              <w:t>65</w:t>
            </w:r>
          </w:p>
        </w:tc>
        <w:tc>
          <w:tcPr>
            <w:tcW w:w="95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1670</w:t>
            </w:r>
          </w:p>
        </w:tc>
        <w:tc>
          <w:tcPr>
            <w:tcW w:w="96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1570</w:t>
            </w:r>
          </w:p>
        </w:tc>
        <w:tc>
          <w:tcPr>
            <w:tcW w:w="95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1480</w:t>
            </w:r>
          </w:p>
        </w:tc>
        <w:tc>
          <w:tcPr>
            <w:tcW w:w="97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1360</w:t>
            </w:r>
          </w:p>
        </w:tc>
        <w:tc>
          <w:tcPr>
            <w:tcW w:w="96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ind w:left="360"/>
              <w:rPr>
                <w:rFonts w:ascii="Times New Roman" w:hAnsi="Times New Roman" w:cs="Times New Roman"/>
                <w:sz w:val="28"/>
                <w:szCs w:val="28"/>
              </w:rPr>
            </w:pPr>
            <w:r w:rsidRPr="00D252BA">
              <w:rPr>
                <w:rFonts w:ascii="Times New Roman" w:hAnsi="Times New Roman" w:cs="Times New Roman"/>
                <w:color w:val="000000"/>
                <w:sz w:val="28"/>
                <w:szCs w:val="28"/>
              </w:rPr>
              <w:t>55</w:t>
            </w:r>
          </w:p>
        </w:tc>
        <w:tc>
          <w:tcPr>
            <w:tcW w:w="96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1300</w:t>
            </w:r>
          </w:p>
        </w:tc>
        <w:tc>
          <w:tcPr>
            <w:tcW w:w="96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1260</w:t>
            </w:r>
          </w:p>
        </w:tc>
        <w:tc>
          <w:tcPr>
            <w:tcW w:w="96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1220</w:t>
            </w:r>
          </w:p>
        </w:tc>
        <w:tc>
          <w:tcPr>
            <w:tcW w:w="974"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1160</w:t>
            </w:r>
          </w:p>
        </w:tc>
      </w:tr>
      <w:tr w:rsidR="00D252BA" w:rsidRPr="00D252BA" w:rsidTr="009F50BA">
        <w:trPr>
          <w:trHeight w:hRule="exact" w:val="331"/>
          <w:jc w:val="center"/>
        </w:trPr>
        <w:tc>
          <w:tcPr>
            <w:tcW w:w="97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ind w:left="360"/>
              <w:rPr>
                <w:rFonts w:ascii="Times New Roman" w:hAnsi="Times New Roman" w:cs="Times New Roman"/>
                <w:sz w:val="28"/>
                <w:szCs w:val="28"/>
              </w:rPr>
            </w:pPr>
            <w:r w:rsidRPr="00D252BA">
              <w:rPr>
                <w:rFonts w:ascii="Times New Roman" w:hAnsi="Times New Roman" w:cs="Times New Roman"/>
                <w:color w:val="000000"/>
                <w:sz w:val="28"/>
                <w:szCs w:val="28"/>
              </w:rPr>
              <w:t>70</w:t>
            </w:r>
          </w:p>
        </w:tc>
        <w:tc>
          <w:tcPr>
            <w:tcW w:w="95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1750</w:t>
            </w:r>
          </w:p>
        </w:tc>
        <w:tc>
          <w:tcPr>
            <w:tcW w:w="96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1650</w:t>
            </w:r>
          </w:p>
        </w:tc>
        <w:tc>
          <w:tcPr>
            <w:tcW w:w="95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1550</w:t>
            </w:r>
          </w:p>
        </w:tc>
        <w:tc>
          <w:tcPr>
            <w:tcW w:w="97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1430</w:t>
            </w:r>
          </w:p>
        </w:tc>
        <w:tc>
          <w:tcPr>
            <w:tcW w:w="96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ind w:left="360"/>
              <w:rPr>
                <w:rFonts w:ascii="Times New Roman" w:hAnsi="Times New Roman" w:cs="Times New Roman"/>
                <w:sz w:val="28"/>
                <w:szCs w:val="28"/>
              </w:rPr>
            </w:pPr>
            <w:r w:rsidRPr="00D252BA">
              <w:rPr>
                <w:rFonts w:ascii="Times New Roman" w:hAnsi="Times New Roman" w:cs="Times New Roman"/>
                <w:color w:val="000000"/>
                <w:sz w:val="28"/>
                <w:szCs w:val="28"/>
              </w:rPr>
              <w:t>60</w:t>
            </w:r>
          </w:p>
        </w:tc>
        <w:tc>
          <w:tcPr>
            <w:tcW w:w="96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1380</w:t>
            </w:r>
          </w:p>
        </w:tc>
        <w:tc>
          <w:tcPr>
            <w:tcW w:w="96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1340</w:t>
            </w:r>
          </w:p>
        </w:tc>
        <w:tc>
          <w:tcPr>
            <w:tcW w:w="96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1300</w:t>
            </w:r>
          </w:p>
        </w:tc>
        <w:tc>
          <w:tcPr>
            <w:tcW w:w="974"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1230</w:t>
            </w:r>
          </w:p>
        </w:tc>
      </w:tr>
      <w:tr w:rsidR="00D252BA" w:rsidRPr="00D252BA" w:rsidTr="009F50BA">
        <w:trPr>
          <w:trHeight w:hRule="exact" w:val="331"/>
          <w:jc w:val="center"/>
        </w:trPr>
        <w:tc>
          <w:tcPr>
            <w:tcW w:w="97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ind w:left="360"/>
              <w:rPr>
                <w:rFonts w:ascii="Times New Roman" w:hAnsi="Times New Roman" w:cs="Times New Roman"/>
                <w:sz w:val="28"/>
                <w:szCs w:val="28"/>
              </w:rPr>
            </w:pPr>
            <w:r w:rsidRPr="00D252BA">
              <w:rPr>
                <w:rFonts w:ascii="Times New Roman" w:hAnsi="Times New Roman" w:cs="Times New Roman"/>
                <w:color w:val="000000"/>
                <w:sz w:val="28"/>
                <w:szCs w:val="28"/>
              </w:rPr>
              <w:t>75</w:t>
            </w:r>
          </w:p>
        </w:tc>
        <w:tc>
          <w:tcPr>
            <w:tcW w:w="95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1 830</w:t>
            </w:r>
          </w:p>
        </w:tc>
        <w:tc>
          <w:tcPr>
            <w:tcW w:w="96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1720</w:t>
            </w:r>
          </w:p>
        </w:tc>
        <w:tc>
          <w:tcPr>
            <w:tcW w:w="95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1620</w:t>
            </w:r>
          </w:p>
        </w:tc>
        <w:tc>
          <w:tcPr>
            <w:tcW w:w="97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1500</w:t>
            </w:r>
          </w:p>
        </w:tc>
        <w:tc>
          <w:tcPr>
            <w:tcW w:w="96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ind w:left="360"/>
              <w:rPr>
                <w:rFonts w:ascii="Times New Roman" w:hAnsi="Times New Roman" w:cs="Times New Roman"/>
                <w:sz w:val="28"/>
                <w:szCs w:val="28"/>
              </w:rPr>
            </w:pPr>
            <w:r w:rsidRPr="00D252BA">
              <w:rPr>
                <w:rFonts w:ascii="Times New Roman" w:hAnsi="Times New Roman" w:cs="Times New Roman"/>
                <w:color w:val="000000"/>
                <w:sz w:val="28"/>
                <w:szCs w:val="28"/>
              </w:rPr>
              <w:t>65</w:t>
            </w:r>
          </w:p>
        </w:tc>
        <w:tc>
          <w:tcPr>
            <w:tcW w:w="96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1450</w:t>
            </w:r>
          </w:p>
        </w:tc>
        <w:tc>
          <w:tcPr>
            <w:tcW w:w="96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1410</w:t>
            </w:r>
          </w:p>
        </w:tc>
        <w:tc>
          <w:tcPr>
            <w:tcW w:w="96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1370</w:t>
            </w:r>
          </w:p>
        </w:tc>
        <w:tc>
          <w:tcPr>
            <w:tcW w:w="974"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1290</w:t>
            </w:r>
          </w:p>
        </w:tc>
      </w:tr>
      <w:tr w:rsidR="00D252BA" w:rsidRPr="00D252BA" w:rsidTr="009F50BA">
        <w:trPr>
          <w:trHeight w:hRule="exact" w:val="331"/>
          <w:jc w:val="center"/>
        </w:trPr>
        <w:tc>
          <w:tcPr>
            <w:tcW w:w="97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ind w:left="360"/>
              <w:rPr>
                <w:rFonts w:ascii="Times New Roman" w:hAnsi="Times New Roman" w:cs="Times New Roman"/>
                <w:sz w:val="28"/>
                <w:szCs w:val="28"/>
              </w:rPr>
            </w:pPr>
            <w:r w:rsidRPr="00D252BA">
              <w:rPr>
                <w:rFonts w:ascii="Times New Roman" w:hAnsi="Times New Roman" w:cs="Times New Roman"/>
                <w:color w:val="000000"/>
                <w:sz w:val="28"/>
                <w:szCs w:val="28"/>
              </w:rPr>
              <w:t>80</w:t>
            </w:r>
          </w:p>
        </w:tc>
        <w:tc>
          <w:tcPr>
            <w:tcW w:w="95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1920</w:t>
            </w:r>
          </w:p>
        </w:tc>
        <w:tc>
          <w:tcPr>
            <w:tcW w:w="96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1810</w:t>
            </w:r>
          </w:p>
        </w:tc>
        <w:tc>
          <w:tcPr>
            <w:tcW w:w="95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1700</w:t>
            </w:r>
          </w:p>
        </w:tc>
        <w:tc>
          <w:tcPr>
            <w:tcW w:w="97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1570</w:t>
            </w:r>
          </w:p>
        </w:tc>
        <w:tc>
          <w:tcPr>
            <w:tcW w:w="96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ind w:left="360"/>
              <w:rPr>
                <w:rFonts w:ascii="Times New Roman" w:hAnsi="Times New Roman" w:cs="Times New Roman"/>
                <w:sz w:val="28"/>
                <w:szCs w:val="28"/>
              </w:rPr>
            </w:pPr>
            <w:r w:rsidRPr="00D252BA">
              <w:rPr>
                <w:rFonts w:ascii="Times New Roman" w:hAnsi="Times New Roman" w:cs="Times New Roman"/>
                <w:color w:val="000000"/>
                <w:sz w:val="28"/>
                <w:szCs w:val="28"/>
              </w:rPr>
              <w:t>70</w:t>
            </w:r>
          </w:p>
        </w:tc>
        <w:tc>
          <w:tcPr>
            <w:tcW w:w="96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1530</w:t>
            </w:r>
          </w:p>
        </w:tc>
        <w:tc>
          <w:tcPr>
            <w:tcW w:w="96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1490</w:t>
            </w:r>
          </w:p>
        </w:tc>
        <w:tc>
          <w:tcPr>
            <w:tcW w:w="96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1440</w:t>
            </w:r>
          </w:p>
        </w:tc>
        <w:tc>
          <w:tcPr>
            <w:tcW w:w="974"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1360</w:t>
            </w:r>
          </w:p>
        </w:tc>
      </w:tr>
      <w:tr w:rsidR="00D252BA" w:rsidRPr="00D252BA" w:rsidTr="009F50BA">
        <w:trPr>
          <w:trHeight w:hRule="exact" w:val="331"/>
          <w:jc w:val="center"/>
        </w:trPr>
        <w:tc>
          <w:tcPr>
            <w:tcW w:w="97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ind w:left="360"/>
              <w:rPr>
                <w:rFonts w:ascii="Times New Roman" w:hAnsi="Times New Roman" w:cs="Times New Roman"/>
                <w:sz w:val="28"/>
                <w:szCs w:val="28"/>
              </w:rPr>
            </w:pPr>
            <w:r w:rsidRPr="00D252BA">
              <w:rPr>
                <w:rFonts w:ascii="Times New Roman" w:hAnsi="Times New Roman" w:cs="Times New Roman"/>
                <w:color w:val="000000"/>
                <w:sz w:val="28"/>
                <w:szCs w:val="28"/>
              </w:rPr>
              <w:t>85</w:t>
            </w:r>
          </w:p>
        </w:tc>
        <w:tc>
          <w:tcPr>
            <w:tcW w:w="95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2010</w:t>
            </w:r>
          </w:p>
        </w:tc>
        <w:tc>
          <w:tcPr>
            <w:tcW w:w="96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1900</w:t>
            </w:r>
          </w:p>
        </w:tc>
        <w:tc>
          <w:tcPr>
            <w:tcW w:w="95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1780</w:t>
            </w:r>
          </w:p>
        </w:tc>
        <w:tc>
          <w:tcPr>
            <w:tcW w:w="97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1640</w:t>
            </w:r>
          </w:p>
        </w:tc>
        <w:tc>
          <w:tcPr>
            <w:tcW w:w="96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ind w:left="360"/>
              <w:rPr>
                <w:rFonts w:ascii="Times New Roman" w:hAnsi="Times New Roman" w:cs="Times New Roman"/>
                <w:sz w:val="28"/>
                <w:szCs w:val="28"/>
              </w:rPr>
            </w:pPr>
            <w:r w:rsidRPr="00D252BA">
              <w:rPr>
                <w:rFonts w:ascii="Times New Roman" w:hAnsi="Times New Roman" w:cs="Times New Roman"/>
                <w:color w:val="000000"/>
                <w:sz w:val="28"/>
                <w:szCs w:val="28"/>
              </w:rPr>
              <w:t>75</w:t>
            </w:r>
          </w:p>
        </w:tc>
        <w:tc>
          <w:tcPr>
            <w:tcW w:w="96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1600</w:t>
            </w:r>
          </w:p>
        </w:tc>
        <w:tc>
          <w:tcPr>
            <w:tcW w:w="96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1550</w:t>
            </w:r>
          </w:p>
        </w:tc>
        <w:tc>
          <w:tcPr>
            <w:tcW w:w="96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1510</w:t>
            </w:r>
          </w:p>
        </w:tc>
        <w:tc>
          <w:tcPr>
            <w:tcW w:w="974"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1430</w:t>
            </w:r>
          </w:p>
        </w:tc>
      </w:tr>
      <w:tr w:rsidR="00D252BA" w:rsidRPr="00D252BA" w:rsidTr="009F50BA">
        <w:trPr>
          <w:trHeight w:hRule="exact" w:val="341"/>
          <w:jc w:val="center"/>
        </w:trPr>
        <w:tc>
          <w:tcPr>
            <w:tcW w:w="979"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pStyle w:val="a0"/>
              <w:framePr w:w="9653" w:wrap="notBeside" w:vAnchor="text" w:hAnchor="text" w:xAlign="center" w:y="1"/>
              <w:spacing w:line="260" w:lineRule="exact"/>
              <w:ind w:left="360"/>
              <w:rPr>
                <w:rFonts w:ascii="Times New Roman" w:hAnsi="Times New Roman" w:cs="Times New Roman"/>
                <w:sz w:val="28"/>
                <w:szCs w:val="28"/>
              </w:rPr>
            </w:pPr>
            <w:r w:rsidRPr="00D252BA">
              <w:rPr>
                <w:rFonts w:ascii="Times New Roman" w:hAnsi="Times New Roman" w:cs="Times New Roman"/>
                <w:color w:val="000000"/>
                <w:sz w:val="28"/>
                <w:szCs w:val="28"/>
              </w:rPr>
              <w:t>90</w:t>
            </w:r>
          </w:p>
        </w:tc>
        <w:tc>
          <w:tcPr>
            <w:tcW w:w="955"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2110</w:t>
            </w:r>
          </w:p>
        </w:tc>
        <w:tc>
          <w:tcPr>
            <w:tcW w:w="965"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1990</w:t>
            </w:r>
          </w:p>
        </w:tc>
        <w:tc>
          <w:tcPr>
            <w:tcW w:w="955"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1870</w:t>
            </w:r>
          </w:p>
        </w:tc>
        <w:tc>
          <w:tcPr>
            <w:tcW w:w="970"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1720</w:t>
            </w:r>
          </w:p>
        </w:tc>
        <w:tc>
          <w:tcPr>
            <w:tcW w:w="965"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ind w:left="360"/>
              <w:rPr>
                <w:rFonts w:ascii="Times New Roman" w:hAnsi="Times New Roman" w:cs="Times New Roman"/>
                <w:sz w:val="28"/>
                <w:szCs w:val="28"/>
              </w:rPr>
            </w:pPr>
            <w:r w:rsidRPr="00D252BA">
              <w:rPr>
                <w:rFonts w:ascii="Times New Roman" w:hAnsi="Times New Roman" w:cs="Times New Roman"/>
                <w:color w:val="000000"/>
                <w:sz w:val="28"/>
                <w:szCs w:val="28"/>
              </w:rPr>
              <w:t>80</w:t>
            </w:r>
          </w:p>
        </w:tc>
        <w:tc>
          <w:tcPr>
            <w:tcW w:w="965"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1680</w:t>
            </w:r>
          </w:p>
        </w:tc>
        <w:tc>
          <w:tcPr>
            <w:tcW w:w="965"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1630</w:t>
            </w:r>
          </w:p>
        </w:tc>
        <w:tc>
          <w:tcPr>
            <w:tcW w:w="960"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1580</w:t>
            </w:r>
          </w:p>
        </w:tc>
        <w:tc>
          <w:tcPr>
            <w:tcW w:w="974" w:type="dxa"/>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pStyle w:val="a0"/>
              <w:framePr w:w="9653"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1500</w:t>
            </w:r>
          </w:p>
        </w:tc>
      </w:tr>
    </w:tbl>
    <w:p w:rsidR="00D252BA" w:rsidRPr="00D252BA" w:rsidRDefault="00D252BA" w:rsidP="00D252BA">
      <w:pPr>
        <w:rPr>
          <w:rFonts w:ascii="Times New Roman" w:hAnsi="Times New Roman" w:cs="Times New Roman"/>
          <w:sz w:val="28"/>
          <w:szCs w:val="28"/>
        </w:rPr>
      </w:pPr>
    </w:p>
    <w:p w:rsidR="00D252BA" w:rsidRPr="00D252BA" w:rsidRDefault="00D252BA" w:rsidP="00D252BA">
      <w:pPr>
        <w:pStyle w:val="a0"/>
        <w:spacing w:before="235" w:after="229"/>
        <w:ind w:left="40" w:right="20" w:firstLine="400"/>
        <w:jc w:val="both"/>
        <w:rPr>
          <w:rFonts w:ascii="Times New Roman" w:hAnsi="Times New Roman" w:cs="Times New Roman"/>
          <w:sz w:val="28"/>
          <w:szCs w:val="28"/>
        </w:rPr>
      </w:pPr>
      <w:r w:rsidRPr="00D252BA">
        <w:rPr>
          <w:rStyle w:val="a6"/>
          <w:color w:val="000000"/>
          <w:sz w:val="28"/>
          <w:szCs w:val="28"/>
        </w:rPr>
        <w:t>Для расчета суточных энергозатрат необходимо умножить соответствующую возрасту и массе тела величину основного обмена на коэффициент физической активности (КФА) группы населения.</w:t>
      </w:r>
    </w:p>
    <w:p w:rsidR="00D252BA" w:rsidRPr="00D252BA" w:rsidRDefault="00D252BA" w:rsidP="00D252BA">
      <w:pPr>
        <w:pStyle w:val="a0"/>
        <w:spacing w:after="235" w:line="260" w:lineRule="exact"/>
        <w:ind w:left="2200"/>
        <w:jc w:val="both"/>
        <w:rPr>
          <w:rFonts w:ascii="Times New Roman" w:hAnsi="Times New Roman" w:cs="Times New Roman"/>
          <w:sz w:val="28"/>
          <w:szCs w:val="28"/>
        </w:rPr>
      </w:pPr>
      <w:r w:rsidRPr="00D252BA">
        <w:rPr>
          <w:rStyle w:val="a6"/>
          <w:color w:val="000000"/>
          <w:sz w:val="28"/>
          <w:szCs w:val="28"/>
        </w:rPr>
        <w:t>Коэффициенты пересчета суточных энергозатрат:</w:t>
      </w:r>
    </w:p>
    <w:p w:rsidR="00D252BA" w:rsidRPr="00D252BA" w:rsidRDefault="00D252BA" w:rsidP="00D252BA">
      <w:pPr>
        <w:pStyle w:val="40"/>
        <w:shd w:val="clear" w:color="auto" w:fill="auto"/>
        <w:tabs>
          <w:tab w:val="right" w:pos="8112"/>
        </w:tabs>
        <w:spacing w:before="0" w:after="0" w:line="220" w:lineRule="exact"/>
        <w:ind w:left="2040"/>
        <w:rPr>
          <w:sz w:val="28"/>
          <w:szCs w:val="28"/>
        </w:rPr>
      </w:pPr>
      <w:r w:rsidRPr="00D252BA">
        <w:rPr>
          <w:rStyle w:val="4"/>
          <w:color w:val="000000"/>
          <w:sz w:val="28"/>
          <w:szCs w:val="28"/>
        </w:rPr>
        <w:lastRenderedPageBreak/>
        <w:t>Мужчины</w:t>
      </w:r>
      <w:r w:rsidRPr="00D252BA">
        <w:rPr>
          <w:rStyle w:val="4"/>
          <w:color w:val="000000"/>
          <w:sz w:val="28"/>
          <w:szCs w:val="28"/>
        </w:rPr>
        <w:tab/>
        <w:t>Женщины</w:t>
      </w:r>
    </w:p>
    <w:p w:rsidR="00D252BA" w:rsidRPr="00D252BA" w:rsidRDefault="00D252BA" w:rsidP="00D252BA">
      <w:pPr>
        <w:pStyle w:val="a0"/>
        <w:tabs>
          <w:tab w:val="right" w:pos="7337"/>
          <w:tab w:val="right" w:pos="7976"/>
          <w:tab w:val="right" w:pos="8634"/>
        </w:tabs>
        <w:spacing w:line="317" w:lineRule="exact"/>
        <w:ind w:left="1520"/>
        <w:jc w:val="both"/>
        <w:rPr>
          <w:rFonts w:ascii="Times New Roman" w:hAnsi="Times New Roman" w:cs="Times New Roman"/>
          <w:sz w:val="28"/>
          <w:szCs w:val="28"/>
        </w:rPr>
      </w:pPr>
      <w:r w:rsidRPr="00D252BA">
        <w:rPr>
          <w:rStyle w:val="a6"/>
          <w:color w:val="000000"/>
          <w:sz w:val="28"/>
          <w:szCs w:val="28"/>
        </w:rPr>
        <w:t>Группы труда (КФА)</w:t>
      </w:r>
      <w:r w:rsidRPr="00D252BA">
        <w:rPr>
          <w:rStyle w:val="a6"/>
          <w:color w:val="000000"/>
          <w:sz w:val="28"/>
          <w:szCs w:val="28"/>
        </w:rPr>
        <w:tab/>
        <w:t>Группы</w:t>
      </w:r>
      <w:r w:rsidRPr="00D252BA">
        <w:rPr>
          <w:rStyle w:val="a6"/>
          <w:color w:val="000000"/>
          <w:sz w:val="28"/>
          <w:szCs w:val="28"/>
        </w:rPr>
        <w:tab/>
        <w:t>труда</w:t>
      </w:r>
      <w:r w:rsidRPr="00D252BA">
        <w:rPr>
          <w:rStyle w:val="a6"/>
          <w:color w:val="000000"/>
          <w:sz w:val="28"/>
          <w:szCs w:val="28"/>
        </w:rPr>
        <w:tab/>
        <w:t>(КФА)</w:t>
      </w:r>
    </w:p>
    <w:p w:rsidR="00D252BA" w:rsidRPr="00D252BA" w:rsidRDefault="007E727E" w:rsidP="00D252BA">
      <w:pPr>
        <w:pStyle w:val="13"/>
        <w:numPr>
          <w:ilvl w:val="0"/>
          <w:numId w:val="20"/>
        </w:numPr>
        <w:shd w:val="clear" w:color="auto" w:fill="auto"/>
        <w:tabs>
          <w:tab w:val="right" w:pos="2694"/>
          <w:tab w:val="right" w:pos="8080"/>
        </w:tabs>
        <w:ind w:left="2200"/>
        <w:rPr>
          <w:sz w:val="28"/>
          <w:szCs w:val="28"/>
        </w:rPr>
      </w:pPr>
      <w:r w:rsidRPr="00D252BA">
        <w:rPr>
          <w:sz w:val="28"/>
          <w:szCs w:val="28"/>
        </w:rPr>
        <w:fldChar w:fldCharType="begin"/>
      </w:r>
      <w:r w:rsidR="00D252BA" w:rsidRPr="00D252BA">
        <w:rPr>
          <w:sz w:val="28"/>
          <w:szCs w:val="28"/>
        </w:rPr>
        <w:instrText xml:space="preserve"> TOC \o "1-5" \h \z </w:instrText>
      </w:r>
      <w:r w:rsidRPr="00D252BA">
        <w:rPr>
          <w:sz w:val="28"/>
          <w:szCs w:val="28"/>
        </w:rPr>
        <w:fldChar w:fldCharType="separate"/>
      </w:r>
      <w:r w:rsidR="00D252BA" w:rsidRPr="00D252BA">
        <w:rPr>
          <w:rStyle w:val="a9"/>
          <w:color w:val="000000"/>
          <w:sz w:val="28"/>
          <w:szCs w:val="28"/>
        </w:rPr>
        <w:t xml:space="preserve"> = 1,4</w:t>
      </w:r>
      <w:r w:rsidR="00D252BA" w:rsidRPr="00D252BA">
        <w:rPr>
          <w:rStyle w:val="a9"/>
          <w:color w:val="000000"/>
          <w:sz w:val="28"/>
          <w:szCs w:val="28"/>
        </w:rPr>
        <w:tab/>
        <w:t>I</w:t>
      </w:r>
      <w:r w:rsidR="00D252BA" w:rsidRPr="00D252BA">
        <w:rPr>
          <w:rStyle w:val="a9"/>
          <w:color w:val="000000"/>
          <w:sz w:val="28"/>
          <w:szCs w:val="28"/>
        </w:rPr>
        <w:tab/>
        <w:t>= 1,4</w:t>
      </w:r>
    </w:p>
    <w:p w:rsidR="00D252BA" w:rsidRPr="00D252BA" w:rsidRDefault="00D252BA" w:rsidP="00D252BA">
      <w:pPr>
        <w:pStyle w:val="13"/>
        <w:numPr>
          <w:ilvl w:val="0"/>
          <w:numId w:val="20"/>
        </w:numPr>
        <w:shd w:val="clear" w:color="auto" w:fill="auto"/>
        <w:tabs>
          <w:tab w:val="right" w:pos="2694"/>
          <w:tab w:val="right" w:pos="8080"/>
        </w:tabs>
        <w:ind w:left="2200"/>
        <w:rPr>
          <w:sz w:val="28"/>
          <w:szCs w:val="28"/>
        </w:rPr>
      </w:pPr>
      <w:r w:rsidRPr="00D252BA">
        <w:rPr>
          <w:rStyle w:val="a9"/>
          <w:color w:val="000000"/>
          <w:sz w:val="28"/>
          <w:szCs w:val="28"/>
        </w:rPr>
        <w:t xml:space="preserve"> = 1,6</w:t>
      </w:r>
      <w:r w:rsidRPr="00D252BA">
        <w:rPr>
          <w:rStyle w:val="a9"/>
          <w:color w:val="000000"/>
          <w:sz w:val="28"/>
          <w:szCs w:val="28"/>
        </w:rPr>
        <w:tab/>
        <w:t>II</w:t>
      </w:r>
      <w:r w:rsidRPr="00D252BA">
        <w:rPr>
          <w:rStyle w:val="a9"/>
          <w:color w:val="000000"/>
          <w:sz w:val="28"/>
          <w:szCs w:val="28"/>
        </w:rPr>
        <w:tab/>
        <w:t>= 1,6</w:t>
      </w:r>
    </w:p>
    <w:p w:rsidR="00D252BA" w:rsidRPr="00D252BA" w:rsidRDefault="00D252BA" w:rsidP="00D252BA">
      <w:pPr>
        <w:pStyle w:val="13"/>
        <w:numPr>
          <w:ilvl w:val="0"/>
          <w:numId w:val="20"/>
        </w:numPr>
        <w:shd w:val="clear" w:color="auto" w:fill="auto"/>
        <w:tabs>
          <w:tab w:val="right" w:pos="2694"/>
          <w:tab w:val="right" w:pos="8080"/>
        </w:tabs>
        <w:ind w:left="2200"/>
        <w:rPr>
          <w:sz w:val="28"/>
          <w:szCs w:val="28"/>
        </w:rPr>
      </w:pPr>
      <w:r w:rsidRPr="00D252BA">
        <w:rPr>
          <w:rStyle w:val="a9"/>
          <w:color w:val="000000"/>
          <w:sz w:val="28"/>
          <w:szCs w:val="28"/>
        </w:rPr>
        <w:t xml:space="preserve"> = 1,9</w:t>
      </w:r>
      <w:r w:rsidRPr="00D252BA">
        <w:rPr>
          <w:rStyle w:val="a9"/>
          <w:color w:val="000000"/>
          <w:sz w:val="28"/>
          <w:szCs w:val="28"/>
        </w:rPr>
        <w:tab/>
        <w:t>III</w:t>
      </w:r>
      <w:r w:rsidRPr="00D252BA">
        <w:rPr>
          <w:rStyle w:val="a9"/>
          <w:color w:val="000000"/>
          <w:sz w:val="28"/>
          <w:szCs w:val="28"/>
        </w:rPr>
        <w:tab/>
        <w:t>=1,9</w:t>
      </w:r>
    </w:p>
    <w:p w:rsidR="00D252BA" w:rsidRPr="00D252BA" w:rsidRDefault="00D252BA" w:rsidP="00D252BA">
      <w:pPr>
        <w:pStyle w:val="13"/>
        <w:numPr>
          <w:ilvl w:val="0"/>
          <w:numId w:val="20"/>
        </w:numPr>
        <w:shd w:val="clear" w:color="auto" w:fill="auto"/>
        <w:tabs>
          <w:tab w:val="right" w:pos="2694"/>
          <w:tab w:val="right" w:pos="7655"/>
          <w:tab w:val="right" w:pos="8112"/>
        </w:tabs>
        <w:ind w:left="2200"/>
        <w:rPr>
          <w:sz w:val="28"/>
          <w:szCs w:val="28"/>
        </w:rPr>
      </w:pPr>
      <w:r w:rsidRPr="00D252BA">
        <w:rPr>
          <w:rStyle w:val="a9"/>
          <w:color w:val="000000"/>
          <w:sz w:val="28"/>
          <w:szCs w:val="28"/>
        </w:rPr>
        <w:t xml:space="preserve"> = 2,2</w:t>
      </w:r>
      <w:r w:rsidRPr="00D252BA">
        <w:rPr>
          <w:rStyle w:val="a9"/>
          <w:color w:val="000000"/>
          <w:sz w:val="28"/>
          <w:szCs w:val="28"/>
        </w:rPr>
        <w:tab/>
      </w:r>
      <w:r w:rsidRPr="00D252BA">
        <w:rPr>
          <w:rStyle w:val="a9"/>
          <w:color w:val="000000"/>
          <w:sz w:val="28"/>
          <w:szCs w:val="28"/>
        </w:rPr>
        <w:tab/>
        <w:t>IV</w:t>
      </w:r>
      <w:r w:rsidRPr="00D252BA">
        <w:rPr>
          <w:rStyle w:val="a9"/>
          <w:color w:val="000000"/>
          <w:sz w:val="28"/>
          <w:szCs w:val="28"/>
        </w:rPr>
        <w:tab/>
        <w:t>= 2,2</w:t>
      </w:r>
    </w:p>
    <w:p w:rsidR="00D252BA" w:rsidRPr="00D252BA" w:rsidRDefault="00D252BA" w:rsidP="00D252BA">
      <w:pPr>
        <w:pStyle w:val="13"/>
        <w:shd w:val="clear" w:color="auto" w:fill="auto"/>
        <w:tabs>
          <w:tab w:val="right" w:pos="2694"/>
          <w:tab w:val="right" w:pos="8080"/>
        </w:tabs>
        <w:spacing w:after="346"/>
        <w:ind w:left="2200"/>
        <w:rPr>
          <w:sz w:val="28"/>
          <w:szCs w:val="28"/>
        </w:rPr>
      </w:pPr>
      <w:r w:rsidRPr="00D252BA">
        <w:rPr>
          <w:rStyle w:val="a9"/>
          <w:color w:val="000000"/>
          <w:sz w:val="28"/>
          <w:szCs w:val="28"/>
          <w:lang w:val="en-US"/>
        </w:rPr>
        <w:t>V</w:t>
      </w:r>
      <w:r w:rsidRPr="00D252BA">
        <w:rPr>
          <w:rStyle w:val="a9"/>
          <w:color w:val="000000"/>
          <w:sz w:val="28"/>
          <w:szCs w:val="28"/>
        </w:rPr>
        <w:tab/>
        <w:t xml:space="preserve"> = 2,4                                                                            </w:t>
      </w:r>
    </w:p>
    <w:p w:rsidR="00D252BA" w:rsidRPr="00D252BA" w:rsidRDefault="00D252BA" w:rsidP="00D252BA">
      <w:pPr>
        <w:pStyle w:val="13"/>
        <w:shd w:val="clear" w:color="auto" w:fill="auto"/>
        <w:tabs>
          <w:tab w:val="right" w:pos="2694"/>
          <w:tab w:val="right" w:pos="8080"/>
          <w:tab w:val="center" w:leader="underscore" w:pos="9306"/>
        </w:tabs>
        <w:spacing w:after="232" w:line="260" w:lineRule="exact"/>
        <w:ind w:left="40" w:firstLine="400"/>
        <w:rPr>
          <w:sz w:val="28"/>
          <w:szCs w:val="28"/>
        </w:rPr>
      </w:pPr>
      <w:r w:rsidRPr="00D252BA">
        <w:rPr>
          <w:rStyle w:val="a9"/>
          <w:color w:val="000000"/>
          <w:sz w:val="28"/>
          <w:szCs w:val="28"/>
        </w:rPr>
        <w:t>Вывод. Оптимальная суточная потребность в энергии студента</w:t>
      </w:r>
      <w:r w:rsidRPr="00D252BA">
        <w:rPr>
          <w:rStyle w:val="a9"/>
          <w:color w:val="000000"/>
          <w:sz w:val="28"/>
          <w:szCs w:val="28"/>
          <w:u w:val="single"/>
        </w:rPr>
        <w:t xml:space="preserve">                         </w:t>
      </w:r>
      <w:r w:rsidRPr="00D252BA">
        <w:rPr>
          <w:rStyle w:val="a9"/>
          <w:color w:val="000000"/>
          <w:sz w:val="28"/>
          <w:szCs w:val="28"/>
        </w:rPr>
        <w:t>%.</w:t>
      </w:r>
    </w:p>
    <w:p w:rsidR="00D252BA" w:rsidRPr="00D252BA" w:rsidRDefault="007E727E" w:rsidP="00D252BA">
      <w:pPr>
        <w:pStyle w:val="a0"/>
        <w:tabs>
          <w:tab w:val="right" w:pos="2694"/>
          <w:tab w:val="right" w:pos="8080"/>
        </w:tabs>
        <w:spacing w:after="187" w:line="260" w:lineRule="exact"/>
        <w:ind w:left="40" w:firstLine="400"/>
        <w:jc w:val="both"/>
        <w:rPr>
          <w:rFonts w:ascii="Times New Roman" w:hAnsi="Times New Roman" w:cs="Times New Roman"/>
          <w:sz w:val="28"/>
          <w:szCs w:val="28"/>
        </w:rPr>
      </w:pPr>
      <w:r w:rsidRPr="00D252BA">
        <w:rPr>
          <w:rFonts w:ascii="Times New Roman" w:hAnsi="Times New Roman" w:cs="Times New Roman"/>
          <w:sz w:val="28"/>
          <w:szCs w:val="28"/>
        </w:rPr>
        <w:fldChar w:fldCharType="end"/>
      </w:r>
      <w:r w:rsidR="00D252BA" w:rsidRPr="00D252BA">
        <w:rPr>
          <w:rStyle w:val="a6"/>
          <w:color w:val="000000"/>
          <w:sz w:val="28"/>
          <w:szCs w:val="28"/>
        </w:rPr>
        <w:t>Задание 2. Расчет энергетической ценности суточного рациона</w:t>
      </w:r>
    </w:p>
    <w:p w:rsidR="00D252BA" w:rsidRPr="00D252BA" w:rsidRDefault="00D252BA" w:rsidP="00D252BA">
      <w:pPr>
        <w:pStyle w:val="a0"/>
        <w:spacing w:line="317" w:lineRule="exact"/>
        <w:ind w:left="40" w:right="20" w:firstLine="400"/>
        <w:jc w:val="both"/>
        <w:rPr>
          <w:rFonts w:ascii="Times New Roman" w:hAnsi="Times New Roman" w:cs="Times New Roman"/>
          <w:sz w:val="28"/>
          <w:szCs w:val="28"/>
        </w:rPr>
      </w:pPr>
      <w:r w:rsidRPr="00D252BA">
        <w:rPr>
          <w:rStyle w:val="a6"/>
          <w:color w:val="000000"/>
          <w:sz w:val="28"/>
          <w:szCs w:val="28"/>
        </w:rPr>
        <w:t>Сущность работы. Суточный рацион - это состав и количество пищевых продуктов, используемых в течение дня (суток). Энергетическая ценность суточного рациона должна покрывать энергозатраты организма.</w:t>
      </w:r>
    </w:p>
    <w:p w:rsidR="00D252BA" w:rsidRPr="00D252BA" w:rsidRDefault="00D252BA" w:rsidP="00D252BA">
      <w:pPr>
        <w:pStyle w:val="a0"/>
        <w:spacing w:after="296"/>
        <w:ind w:left="120" w:right="20" w:firstLine="400"/>
        <w:jc w:val="both"/>
        <w:rPr>
          <w:rFonts w:ascii="Times New Roman" w:hAnsi="Times New Roman" w:cs="Times New Roman"/>
          <w:sz w:val="28"/>
          <w:szCs w:val="28"/>
        </w:rPr>
      </w:pPr>
      <w:r w:rsidRPr="00D252BA">
        <w:rPr>
          <w:rStyle w:val="a6"/>
          <w:color w:val="000000"/>
          <w:sz w:val="28"/>
          <w:szCs w:val="28"/>
        </w:rPr>
        <w:t>Для расчета составьте фактический суточный рацион питания на тот день, для которого рассчитаны энергозатраты, далее определите энергетическую ценность этого рациона. Результаты занести в табл. 3.</w:t>
      </w:r>
    </w:p>
    <w:p w:rsidR="00D252BA" w:rsidRPr="00D252BA" w:rsidRDefault="00D252BA" w:rsidP="00D252BA">
      <w:pPr>
        <w:pStyle w:val="a7"/>
        <w:framePr w:w="9739" w:wrap="notBeside" w:vAnchor="text" w:hAnchor="text" w:xAlign="center" w:y="1"/>
        <w:shd w:val="clear" w:color="auto" w:fill="auto"/>
        <w:spacing w:line="260" w:lineRule="exact"/>
        <w:ind w:firstLine="0"/>
        <w:rPr>
          <w:sz w:val="28"/>
          <w:szCs w:val="28"/>
        </w:rPr>
      </w:pPr>
      <w:r w:rsidRPr="00D252BA">
        <w:rPr>
          <w:rStyle w:val="a6"/>
          <w:color w:val="000000"/>
          <w:sz w:val="28"/>
          <w:szCs w:val="28"/>
        </w:rPr>
        <w:t>Таблица 3</w:t>
      </w:r>
    </w:p>
    <w:p w:rsidR="00D252BA" w:rsidRPr="00D252BA" w:rsidRDefault="00D252BA" w:rsidP="00D252BA">
      <w:pPr>
        <w:pStyle w:val="a7"/>
        <w:framePr w:w="9739" w:wrap="notBeside" w:vAnchor="text" w:hAnchor="text" w:xAlign="center" w:y="1"/>
        <w:shd w:val="clear" w:color="auto" w:fill="auto"/>
        <w:spacing w:line="260" w:lineRule="exact"/>
        <w:ind w:firstLine="0"/>
        <w:rPr>
          <w:sz w:val="28"/>
          <w:szCs w:val="28"/>
        </w:rPr>
      </w:pPr>
      <w:r w:rsidRPr="00D252BA">
        <w:rPr>
          <w:rStyle w:val="a6"/>
          <w:color w:val="000000"/>
          <w:sz w:val="28"/>
          <w:szCs w:val="28"/>
        </w:rPr>
        <w:t>Расчет энергетической ценности суточного рациона питания студента</w:t>
      </w:r>
    </w:p>
    <w:tbl>
      <w:tblPr>
        <w:tblW w:w="0" w:type="auto"/>
        <w:jc w:val="center"/>
        <w:tblLayout w:type="fixed"/>
        <w:tblCellMar>
          <w:left w:w="0" w:type="dxa"/>
          <w:right w:w="0" w:type="dxa"/>
        </w:tblCellMar>
        <w:tblLook w:val="0000"/>
      </w:tblPr>
      <w:tblGrid>
        <w:gridCol w:w="1992"/>
        <w:gridCol w:w="1301"/>
        <w:gridCol w:w="1138"/>
        <w:gridCol w:w="1075"/>
        <w:gridCol w:w="1075"/>
        <w:gridCol w:w="1306"/>
        <w:gridCol w:w="1853"/>
      </w:tblGrid>
      <w:tr w:rsidR="00D252BA" w:rsidRPr="00D252BA" w:rsidTr="009F50BA">
        <w:trPr>
          <w:trHeight w:hRule="exact" w:val="293"/>
          <w:jc w:val="center"/>
        </w:trPr>
        <w:tc>
          <w:tcPr>
            <w:tcW w:w="1992" w:type="dxa"/>
            <w:vMerge w:val="restart"/>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739" w:wrap="notBeside" w:vAnchor="text" w:hAnchor="text" w:xAlign="center" w:y="1"/>
              <w:spacing w:after="60"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Наименование</w:t>
            </w:r>
          </w:p>
          <w:p w:rsidR="00D252BA" w:rsidRPr="00D252BA" w:rsidRDefault="00D252BA" w:rsidP="009F50BA">
            <w:pPr>
              <w:pStyle w:val="a0"/>
              <w:framePr w:w="9739" w:wrap="notBeside" w:vAnchor="text" w:hAnchor="text" w:xAlign="center" w:y="1"/>
              <w:spacing w:before="60"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блюд</w:t>
            </w:r>
          </w:p>
        </w:tc>
        <w:tc>
          <w:tcPr>
            <w:tcW w:w="1301" w:type="dxa"/>
            <w:vMerge w:val="restart"/>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739"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Набор</w:t>
            </w:r>
          </w:p>
          <w:p w:rsidR="00D252BA" w:rsidRPr="00D252BA" w:rsidRDefault="00D252BA" w:rsidP="009F50BA">
            <w:pPr>
              <w:pStyle w:val="a0"/>
              <w:framePr w:w="9739" w:wrap="notBeside" w:vAnchor="text" w:hAnchor="text" w:xAlign="center" w:y="1"/>
              <w:spacing w:before="120"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продуктов</w:t>
            </w:r>
          </w:p>
        </w:tc>
        <w:tc>
          <w:tcPr>
            <w:tcW w:w="1138" w:type="dxa"/>
            <w:vMerge w:val="restart"/>
            <w:tcBorders>
              <w:top w:val="single" w:sz="4" w:space="0" w:color="auto"/>
              <w:left w:val="single" w:sz="4" w:space="0" w:color="auto"/>
              <w:bottom w:val="nil"/>
              <w:right w:val="nil"/>
            </w:tcBorders>
            <w:shd w:val="clear" w:color="auto" w:fill="FFFFFF"/>
          </w:tcPr>
          <w:p w:rsidR="00D252BA" w:rsidRPr="00D252BA" w:rsidRDefault="00D252BA" w:rsidP="009F50BA">
            <w:pPr>
              <w:pStyle w:val="a0"/>
              <w:framePr w:w="9739"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Масса, г</w:t>
            </w:r>
          </w:p>
        </w:tc>
        <w:tc>
          <w:tcPr>
            <w:tcW w:w="3456"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739"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Содержание, г</w:t>
            </w:r>
          </w:p>
        </w:tc>
        <w:tc>
          <w:tcPr>
            <w:tcW w:w="1853" w:type="dxa"/>
            <w:vMerge w:val="restart"/>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739" w:wrap="notBeside" w:vAnchor="text" w:hAnchor="text" w:xAlign="center" w:y="1"/>
              <w:spacing w:line="278" w:lineRule="exact"/>
              <w:jc w:val="both"/>
              <w:rPr>
                <w:rFonts w:ascii="Times New Roman" w:hAnsi="Times New Roman" w:cs="Times New Roman"/>
                <w:sz w:val="28"/>
                <w:szCs w:val="28"/>
              </w:rPr>
            </w:pPr>
            <w:r w:rsidRPr="00D252BA">
              <w:rPr>
                <w:rFonts w:ascii="Times New Roman" w:hAnsi="Times New Roman" w:cs="Times New Roman"/>
                <w:color w:val="000000"/>
                <w:sz w:val="28"/>
                <w:szCs w:val="28"/>
              </w:rPr>
              <w:t>Энергетическая ценность, ккал</w:t>
            </w:r>
          </w:p>
        </w:tc>
      </w:tr>
      <w:tr w:rsidR="00D252BA" w:rsidRPr="00D252BA" w:rsidTr="009F50BA">
        <w:trPr>
          <w:trHeight w:hRule="exact" w:val="458"/>
          <w:jc w:val="center"/>
        </w:trPr>
        <w:tc>
          <w:tcPr>
            <w:tcW w:w="1992" w:type="dxa"/>
            <w:vMerge/>
            <w:tcBorders>
              <w:top w:val="nil"/>
              <w:left w:val="single" w:sz="4" w:space="0" w:color="auto"/>
              <w:bottom w:val="nil"/>
              <w:right w:val="nil"/>
            </w:tcBorders>
            <w:shd w:val="clear" w:color="auto" w:fill="FFFFFF"/>
            <w:vAlign w:val="bottom"/>
          </w:tcPr>
          <w:p w:rsidR="00D252BA" w:rsidRPr="00D252BA" w:rsidRDefault="00D252BA" w:rsidP="009F50BA">
            <w:pPr>
              <w:pStyle w:val="a0"/>
              <w:framePr w:w="9739" w:wrap="notBeside" w:vAnchor="text" w:hAnchor="text" w:xAlign="center" w:y="1"/>
              <w:spacing w:line="278" w:lineRule="exact"/>
              <w:jc w:val="both"/>
              <w:rPr>
                <w:rFonts w:ascii="Times New Roman" w:hAnsi="Times New Roman" w:cs="Times New Roman"/>
                <w:sz w:val="28"/>
                <w:szCs w:val="28"/>
              </w:rPr>
            </w:pPr>
          </w:p>
        </w:tc>
        <w:tc>
          <w:tcPr>
            <w:tcW w:w="1301" w:type="dxa"/>
            <w:vMerge/>
            <w:tcBorders>
              <w:top w:val="nil"/>
              <w:left w:val="single" w:sz="4" w:space="0" w:color="auto"/>
              <w:bottom w:val="nil"/>
              <w:right w:val="nil"/>
            </w:tcBorders>
            <w:shd w:val="clear" w:color="auto" w:fill="FFFFFF"/>
            <w:vAlign w:val="bottom"/>
          </w:tcPr>
          <w:p w:rsidR="00D252BA" w:rsidRPr="00D252BA" w:rsidRDefault="00D252BA" w:rsidP="009F50BA">
            <w:pPr>
              <w:pStyle w:val="a0"/>
              <w:framePr w:w="9739" w:wrap="notBeside" w:vAnchor="text" w:hAnchor="text" w:xAlign="center" w:y="1"/>
              <w:spacing w:line="278" w:lineRule="exact"/>
              <w:jc w:val="both"/>
              <w:rPr>
                <w:rFonts w:ascii="Times New Roman" w:hAnsi="Times New Roman" w:cs="Times New Roman"/>
                <w:sz w:val="28"/>
                <w:szCs w:val="28"/>
              </w:rPr>
            </w:pPr>
          </w:p>
        </w:tc>
        <w:tc>
          <w:tcPr>
            <w:tcW w:w="1138" w:type="dxa"/>
            <w:vMerge/>
            <w:tcBorders>
              <w:top w:val="nil"/>
              <w:left w:val="single" w:sz="4" w:space="0" w:color="auto"/>
              <w:bottom w:val="nil"/>
              <w:right w:val="nil"/>
            </w:tcBorders>
            <w:shd w:val="clear" w:color="auto" w:fill="FFFFFF"/>
          </w:tcPr>
          <w:p w:rsidR="00D252BA" w:rsidRPr="00D252BA" w:rsidRDefault="00D252BA" w:rsidP="009F50BA">
            <w:pPr>
              <w:pStyle w:val="a0"/>
              <w:framePr w:w="9739" w:wrap="notBeside" w:vAnchor="text" w:hAnchor="text" w:xAlign="center" w:y="1"/>
              <w:spacing w:line="278" w:lineRule="exact"/>
              <w:jc w:val="both"/>
              <w:rPr>
                <w:rFonts w:ascii="Times New Roman" w:hAnsi="Times New Roman" w:cs="Times New Roman"/>
                <w:sz w:val="28"/>
                <w:szCs w:val="28"/>
              </w:rPr>
            </w:pPr>
          </w:p>
        </w:tc>
        <w:tc>
          <w:tcPr>
            <w:tcW w:w="107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739" w:wrap="notBeside" w:vAnchor="text" w:hAnchor="text" w:xAlign="center" w:y="1"/>
              <w:spacing w:line="260" w:lineRule="exact"/>
              <w:ind w:left="200"/>
              <w:rPr>
                <w:rFonts w:ascii="Times New Roman" w:hAnsi="Times New Roman" w:cs="Times New Roman"/>
                <w:sz w:val="28"/>
                <w:szCs w:val="28"/>
              </w:rPr>
            </w:pPr>
            <w:r w:rsidRPr="00D252BA">
              <w:rPr>
                <w:rFonts w:ascii="Times New Roman" w:hAnsi="Times New Roman" w:cs="Times New Roman"/>
                <w:color w:val="000000"/>
                <w:sz w:val="28"/>
                <w:szCs w:val="28"/>
              </w:rPr>
              <w:t>белков</w:t>
            </w:r>
          </w:p>
        </w:tc>
        <w:tc>
          <w:tcPr>
            <w:tcW w:w="107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739" w:wrap="notBeside" w:vAnchor="text" w:hAnchor="text" w:xAlign="center" w:y="1"/>
              <w:spacing w:line="260" w:lineRule="exact"/>
              <w:ind w:right="220"/>
              <w:jc w:val="right"/>
              <w:rPr>
                <w:rFonts w:ascii="Times New Roman" w:hAnsi="Times New Roman" w:cs="Times New Roman"/>
                <w:sz w:val="28"/>
                <w:szCs w:val="28"/>
              </w:rPr>
            </w:pPr>
            <w:r w:rsidRPr="00D252BA">
              <w:rPr>
                <w:rFonts w:ascii="Times New Roman" w:hAnsi="Times New Roman" w:cs="Times New Roman"/>
                <w:color w:val="000000"/>
                <w:sz w:val="28"/>
                <w:szCs w:val="28"/>
              </w:rPr>
              <w:t>жиров</w:t>
            </w:r>
          </w:p>
        </w:tc>
        <w:tc>
          <w:tcPr>
            <w:tcW w:w="13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739"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углеводов</w:t>
            </w:r>
          </w:p>
        </w:tc>
        <w:tc>
          <w:tcPr>
            <w:tcW w:w="1853" w:type="dxa"/>
            <w:vMerge/>
            <w:tcBorders>
              <w:top w:val="nil"/>
              <w:left w:val="single" w:sz="4" w:space="0" w:color="auto"/>
              <w:bottom w:val="nil"/>
              <w:right w:val="single" w:sz="4" w:space="0" w:color="auto"/>
            </w:tcBorders>
            <w:shd w:val="clear" w:color="auto" w:fill="FFFFFF"/>
            <w:vAlign w:val="bottom"/>
          </w:tcPr>
          <w:p w:rsidR="00D252BA" w:rsidRPr="00D252BA" w:rsidRDefault="00D252BA" w:rsidP="009F50BA">
            <w:pPr>
              <w:pStyle w:val="a0"/>
              <w:framePr w:w="9739" w:wrap="notBeside" w:vAnchor="text" w:hAnchor="text" w:xAlign="center" w:y="1"/>
              <w:spacing w:line="260" w:lineRule="exact"/>
              <w:ind w:left="140"/>
              <w:rPr>
                <w:rFonts w:ascii="Times New Roman" w:hAnsi="Times New Roman" w:cs="Times New Roman"/>
                <w:sz w:val="28"/>
                <w:szCs w:val="28"/>
              </w:rPr>
            </w:pPr>
          </w:p>
        </w:tc>
      </w:tr>
      <w:tr w:rsidR="00D252BA" w:rsidRPr="00D252BA" w:rsidTr="009F50BA">
        <w:trPr>
          <w:trHeight w:hRule="exact" w:val="2266"/>
          <w:jc w:val="center"/>
        </w:trPr>
        <w:tc>
          <w:tcPr>
            <w:tcW w:w="1992" w:type="dxa"/>
            <w:tcBorders>
              <w:top w:val="single" w:sz="4" w:space="0" w:color="auto"/>
              <w:left w:val="single" w:sz="4" w:space="0" w:color="auto"/>
              <w:bottom w:val="nil"/>
              <w:right w:val="nil"/>
            </w:tcBorders>
            <w:shd w:val="clear" w:color="auto" w:fill="FFFFFF"/>
          </w:tcPr>
          <w:p w:rsidR="00D252BA" w:rsidRPr="00D252BA" w:rsidRDefault="00D252BA" w:rsidP="009F50BA">
            <w:pPr>
              <w:pStyle w:val="a0"/>
              <w:framePr w:w="9739" w:wrap="notBeside" w:vAnchor="text" w:hAnchor="text" w:xAlign="center" w:y="1"/>
              <w:spacing w:after="300"/>
              <w:ind w:left="120"/>
              <w:rPr>
                <w:rFonts w:ascii="Times New Roman" w:hAnsi="Times New Roman" w:cs="Times New Roman"/>
                <w:sz w:val="28"/>
                <w:szCs w:val="28"/>
              </w:rPr>
            </w:pPr>
            <w:r w:rsidRPr="00D252BA">
              <w:rPr>
                <w:rFonts w:ascii="Times New Roman" w:hAnsi="Times New Roman" w:cs="Times New Roman"/>
                <w:color w:val="000000"/>
                <w:sz w:val="28"/>
                <w:szCs w:val="28"/>
              </w:rPr>
              <w:t>1. Завтрак Бутерброд с колбасой</w:t>
            </w:r>
          </w:p>
          <w:p w:rsidR="00D252BA" w:rsidRPr="00D252BA" w:rsidRDefault="00D252BA" w:rsidP="009F50BA">
            <w:pPr>
              <w:pStyle w:val="a0"/>
              <w:framePr w:w="9739" w:wrap="notBeside" w:vAnchor="text" w:hAnchor="text" w:xAlign="center" w:y="1"/>
              <w:spacing w:before="300"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Чай</w:t>
            </w:r>
          </w:p>
        </w:tc>
        <w:tc>
          <w:tcPr>
            <w:tcW w:w="1301"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739" w:wrap="notBeside" w:vAnchor="text" w:hAnchor="text" w:xAlign="center" w:y="1"/>
              <w:rPr>
                <w:rFonts w:ascii="Times New Roman" w:hAnsi="Times New Roman" w:cs="Times New Roman"/>
                <w:sz w:val="28"/>
                <w:szCs w:val="28"/>
              </w:rPr>
            </w:pPr>
            <w:r w:rsidRPr="00D252BA">
              <w:rPr>
                <w:rFonts w:ascii="Times New Roman" w:hAnsi="Times New Roman" w:cs="Times New Roman"/>
                <w:color w:val="000000"/>
                <w:sz w:val="28"/>
                <w:szCs w:val="28"/>
              </w:rPr>
              <w:t>Хлеб</w:t>
            </w:r>
          </w:p>
          <w:p w:rsidR="00D252BA" w:rsidRPr="00D252BA" w:rsidRDefault="00D252BA" w:rsidP="009F50BA">
            <w:pPr>
              <w:pStyle w:val="a0"/>
              <w:framePr w:w="9739" w:wrap="notBeside" w:vAnchor="text" w:hAnchor="text" w:xAlign="center" w:y="1"/>
              <w:rPr>
                <w:rFonts w:ascii="Times New Roman" w:hAnsi="Times New Roman" w:cs="Times New Roman"/>
                <w:sz w:val="28"/>
                <w:szCs w:val="28"/>
              </w:rPr>
            </w:pPr>
            <w:r w:rsidRPr="00D252BA">
              <w:rPr>
                <w:rFonts w:ascii="Times New Roman" w:hAnsi="Times New Roman" w:cs="Times New Roman"/>
                <w:color w:val="000000"/>
                <w:sz w:val="28"/>
                <w:szCs w:val="28"/>
              </w:rPr>
              <w:t>Колбаса</w:t>
            </w:r>
          </w:p>
          <w:p w:rsidR="00D252BA" w:rsidRPr="00D252BA" w:rsidRDefault="00D252BA" w:rsidP="009F50BA">
            <w:pPr>
              <w:pStyle w:val="a0"/>
              <w:framePr w:w="9739" w:wrap="notBeside" w:vAnchor="text" w:hAnchor="text" w:xAlign="center" w:y="1"/>
              <w:rPr>
                <w:rFonts w:ascii="Times New Roman" w:hAnsi="Times New Roman" w:cs="Times New Roman"/>
                <w:sz w:val="28"/>
                <w:szCs w:val="28"/>
              </w:rPr>
            </w:pPr>
            <w:r w:rsidRPr="00D252BA">
              <w:rPr>
                <w:rFonts w:ascii="Times New Roman" w:hAnsi="Times New Roman" w:cs="Times New Roman"/>
                <w:color w:val="000000"/>
                <w:sz w:val="28"/>
                <w:szCs w:val="28"/>
              </w:rPr>
              <w:t>вареная</w:t>
            </w:r>
          </w:p>
          <w:p w:rsidR="00D252BA" w:rsidRPr="00D252BA" w:rsidRDefault="00D252BA" w:rsidP="009F50BA">
            <w:pPr>
              <w:pStyle w:val="a0"/>
              <w:framePr w:w="9739" w:wrap="notBeside" w:vAnchor="text" w:hAnchor="text" w:xAlign="center" w:y="1"/>
              <w:rPr>
                <w:rFonts w:ascii="Times New Roman" w:hAnsi="Times New Roman" w:cs="Times New Roman"/>
                <w:sz w:val="28"/>
                <w:szCs w:val="28"/>
              </w:rPr>
            </w:pPr>
            <w:r w:rsidRPr="00D252BA">
              <w:rPr>
                <w:rFonts w:ascii="Times New Roman" w:hAnsi="Times New Roman" w:cs="Times New Roman"/>
                <w:color w:val="000000"/>
                <w:sz w:val="28"/>
                <w:szCs w:val="28"/>
              </w:rPr>
              <w:t>Сахар</w:t>
            </w:r>
          </w:p>
          <w:p w:rsidR="00D252BA" w:rsidRPr="00D252BA" w:rsidRDefault="00D252BA" w:rsidP="009F50BA">
            <w:pPr>
              <w:pStyle w:val="a0"/>
              <w:framePr w:w="9739" w:wrap="notBeside" w:vAnchor="text" w:hAnchor="text" w:xAlign="center" w:y="1"/>
              <w:rPr>
                <w:rFonts w:ascii="Times New Roman" w:hAnsi="Times New Roman" w:cs="Times New Roman"/>
                <w:sz w:val="28"/>
                <w:szCs w:val="28"/>
              </w:rPr>
            </w:pPr>
            <w:r w:rsidRPr="00D252BA">
              <w:rPr>
                <w:rFonts w:ascii="Times New Roman" w:hAnsi="Times New Roman" w:cs="Times New Roman"/>
                <w:color w:val="000000"/>
                <w:sz w:val="28"/>
                <w:szCs w:val="28"/>
              </w:rPr>
              <w:t>Чай</w:t>
            </w:r>
          </w:p>
          <w:p w:rsidR="00D252BA" w:rsidRPr="00D252BA" w:rsidRDefault="00D252BA" w:rsidP="009F50BA">
            <w:pPr>
              <w:pStyle w:val="a0"/>
              <w:framePr w:w="9739" w:wrap="notBeside" w:vAnchor="text" w:hAnchor="text" w:xAlign="center" w:y="1"/>
              <w:rPr>
                <w:rFonts w:ascii="Times New Roman" w:hAnsi="Times New Roman" w:cs="Times New Roman"/>
                <w:sz w:val="28"/>
                <w:szCs w:val="28"/>
              </w:rPr>
            </w:pPr>
            <w:r w:rsidRPr="00D252BA">
              <w:rPr>
                <w:rFonts w:ascii="Times New Roman" w:hAnsi="Times New Roman" w:cs="Times New Roman"/>
                <w:color w:val="000000"/>
                <w:sz w:val="28"/>
                <w:szCs w:val="28"/>
              </w:rPr>
              <w:t>(сухой)</w:t>
            </w:r>
          </w:p>
        </w:tc>
        <w:tc>
          <w:tcPr>
            <w:tcW w:w="1138"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9739" w:wrap="notBeside" w:vAnchor="text" w:hAnchor="text" w:xAlign="center" w:y="1"/>
              <w:spacing w:after="60"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20</w:t>
            </w:r>
          </w:p>
          <w:p w:rsidR="00D252BA" w:rsidRPr="00D252BA" w:rsidRDefault="00D252BA" w:rsidP="009F50BA">
            <w:pPr>
              <w:pStyle w:val="a0"/>
              <w:framePr w:w="9739" w:wrap="notBeside" w:vAnchor="text" w:hAnchor="text" w:xAlign="center" w:y="1"/>
              <w:spacing w:before="60" w:after="420"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30</w:t>
            </w:r>
          </w:p>
          <w:p w:rsidR="00D252BA" w:rsidRPr="00D252BA" w:rsidRDefault="00D252BA" w:rsidP="009F50BA">
            <w:pPr>
              <w:pStyle w:val="a0"/>
              <w:framePr w:w="9739" w:wrap="notBeside" w:vAnchor="text" w:hAnchor="text" w:xAlign="center" w:y="1"/>
              <w:spacing w:before="420" w:after="60"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15</w:t>
            </w:r>
          </w:p>
          <w:p w:rsidR="00D252BA" w:rsidRPr="00D252BA" w:rsidRDefault="00D252BA" w:rsidP="009F50BA">
            <w:pPr>
              <w:pStyle w:val="a0"/>
              <w:framePr w:w="9739" w:wrap="notBeside" w:vAnchor="text" w:hAnchor="text" w:xAlign="center" w:y="1"/>
              <w:spacing w:before="60"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4</w:t>
            </w:r>
          </w:p>
        </w:tc>
        <w:tc>
          <w:tcPr>
            <w:tcW w:w="1075" w:type="dxa"/>
            <w:tcBorders>
              <w:top w:val="single" w:sz="4" w:space="0" w:color="auto"/>
              <w:left w:val="single" w:sz="4" w:space="0" w:color="auto"/>
              <w:bottom w:val="nil"/>
              <w:right w:val="nil"/>
            </w:tcBorders>
            <w:shd w:val="clear" w:color="auto" w:fill="FFFFFF"/>
          </w:tcPr>
          <w:p w:rsidR="00D252BA" w:rsidRPr="00D252BA" w:rsidRDefault="00D252BA" w:rsidP="009F50BA">
            <w:pPr>
              <w:framePr w:w="9739" w:wrap="notBeside" w:vAnchor="text" w:hAnchor="text" w:xAlign="center" w:y="1"/>
              <w:rPr>
                <w:rFonts w:ascii="Times New Roman" w:hAnsi="Times New Roman" w:cs="Times New Roman"/>
                <w:sz w:val="28"/>
                <w:szCs w:val="28"/>
              </w:rPr>
            </w:pPr>
          </w:p>
        </w:tc>
        <w:tc>
          <w:tcPr>
            <w:tcW w:w="1075" w:type="dxa"/>
            <w:tcBorders>
              <w:top w:val="single" w:sz="4" w:space="0" w:color="auto"/>
              <w:left w:val="single" w:sz="4" w:space="0" w:color="auto"/>
              <w:bottom w:val="nil"/>
              <w:right w:val="nil"/>
            </w:tcBorders>
            <w:shd w:val="clear" w:color="auto" w:fill="FFFFFF"/>
          </w:tcPr>
          <w:p w:rsidR="00D252BA" w:rsidRPr="00D252BA" w:rsidRDefault="00D252BA" w:rsidP="009F50BA">
            <w:pPr>
              <w:framePr w:w="9739" w:wrap="notBeside" w:vAnchor="text" w:hAnchor="text" w:xAlign="center" w:y="1"/>
              <w:rPr>
                <w:rFonts w:ascii="Times New Roman" w:hAnsi="Times New Roman" w:cs="Times New Roman"/>
                <w:sz w:val="28"/>
                <w:szCs w:val="28"/>
              </w:rPr>
            </w:pPr>
          </w:p>
        </w:tc>
        <w:tc>
          <w:tcPr>
            <w:tcW w:w="1306" w:type="dxa"/>
            <w:tcBorders>
              <w:top w:val="single" w:sz="4" w:space="0" w:color="auto"/>
              <w:left w:val="single" w:sz="4" w:space="0" w:color="auto"/>
              <w:bottom w:val="nil"/>
              <w:right w:val="nil"/>
            </w:tcBorders>
            <w:shd w:val="clear" w:color="auto" w:fill="FFFFFF"/>
          </w:tcPr>
          <w:p w:rsidR="00D252BA" w:rsidRPr="00D252BA" w:rsidRDefault="00D252BA" w:rsidP="009F50BA">
            <w:pPr>
              <w:framePr w:w="9739" w:wrap="notBeside" w:vAnchor="text" w:hAnchor="text" w:xAlign="center" w:y="1"/>
              <w:rPr>
                <w:rFonts w:ascii="Times New Roman" w:hAnsi="Times New Roman" w:cs="Times New Roman"/>
                <w:sz w:val="28"/>
                <w:szCs w:val="28"/>
              </w:rPr>
            </w:pPr>
          </w:p>
        </w:tc>
        <w:tc>
          <w:tcPr>
            <w:tcW w:w="1853"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framePr w:w="9739" w:wrap="notBeside" w:vAnchor="text" w:hAnchor="text" w:xAlign="center" w:y="1"/>
              <w:rPr>
                <w:rFonts w:ascii="Times New Roman" w:hAnsi="Times New Roman" w:cs="Times New Roman"/>
                <w:sz w:val="28"/>
                <w:szCs w:val="28"/>
              </w:rPr>
            </w:pPr>
          </w:p>
        </w:tc>
      </w:tr>
      <w:tr w:rsidR="00D252BA" w:rsidRPr="00D252BA" w:rsidTr="009F50BA">
        <w:trPr>
          <w:trHeight w:hRule="exact" w:val="653"/>
          <w:jc w:val="center"/>
        </w:trPr>
        <w:tc>
          <w:tcPr>
            <w:tcW w:w="199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739" w:wrap="notBeside" w:vAnchor="text" w:hAnchor="text" w:xAlign="center" w:y="1"/>
              <w:ind w:left="120"/>
              <w:rPr>
                <w:rFonts w:ascii="Times New Roman" w:hAnsi="Times New Roman" w:cs="Times New Roman"/>
                <w:color w:val="000000"/>
                <w:sz w:val="28"/>
                <w:szCs w:val="28"/>
              </w:rPr>
            </w:pPr>
            <w:r w:rsidRPr="00D252BA">
              <w:rPr>
                <w:rFonts w:ascii="Times New Roman" w:hAnsi="Times New Roman" w:cs="Times New Roman"/>
                <w:color w:val="000000"/>
                <w:sz w:val="28"/>
                <w:szCs w:val="28"/>
              </w:rPr>
              <w:t>2. Обед</w:t>
            </w:r>
          </w:p>
          <w:p w:rsidR="00D252BA" w:rsidRPr="00D252BA" w:rsidRDefault="00D252BA" w:rsidP="009F50BA">
            <w:pPr>
              <w:pStyle w:val="a0"/>
              <w:framePr w:w="9739" w:wrap="notBeside" w:vAnchor="text" w:hAnchor="text" w:xAlign="center" w:y="1"/>
              <w:ind w:left="120"/>
              <w:rPr>
                <w:rFonts w:ascii="Times New Roman" w:hAnsi="Times New Roman" w:cs="Times New Roman"/>
                <w:sz w:val="28"/>
                <w:szCs w:val="28"/>
              </w:rPr>
            </w:pPr>
            <w:r w:rsidRPr="00D252BA">
              <w:rPr>
                <w:rFonts w:ascii="Times New Roman" w:hAnsi="Times New Roman" w:cs="Times New Roman"/>
                <w:color w:val="000000"/>
                <w:sz w:val="28"/>
                <w:szCs w:val="28"/>
              </w:rPr>
              <w:t xml:space="preserve"> Набор блюд</w:t>
            </w:r>
          </w:p>
        </w:tc>
        <w:tc>
          <w:tcPr>
            <w:tcW w:w="1301" w:type="dxa"/>
            <w:tcBorders>
              <w:top w:val="single" w:sz="4" w:space="0" w:color="auto"/>
              <w:left w:val="single" w:sz="4" w:space="0" w:color="auto"/>
              <w:bottom w:val="nil"/>
              <w:right w:val="nil"/>
            </w:tcBorders>
            <w:shd w:val="clear" w:color="auto" w:fill="FFFFFF"/>
          </w:tcPr>
          <w:p w:rsidR="00D252BA" w:rsidRPr="00D252BA" w:rsidRDefault="00D252BA" w:rsidP="009F50BA">
            <w:pPr>
              <w:framePr w:w="9739" w:wrap="notBeside" w:vAnchor="text" w:hAnchor="text" w:xAlign="center" w:y="1"/>
              <w:rPr>
                <w:rFonts w:ascii="Times New Roman" w:hAnsi="Times New Roman" w:cs="Times New Roman"/>
                <w:sz w:val="28"/>
                <w:szCs w:val="28"/>
              </w:rPr>
            </w:pPr>
          </w:p>
        </w:tc>
        <w:tc>
          <w:tcPr>
            <w:tcW w:w="1138" w:type="dxa"/>
            <w:tcBorders>
              <w:top w:val="single" w:sz="4" w:space="0" w:color="auto"/>
              <w:left w:val="single" w:sz="4" w:space="0" w:color="auto"/>
              <w:bottom w:val="nil"/>
              <w:right w:val="nil"/>
            </w:tcBorders>
            <w:shd w:val="clear" w:color="auto" w:fill="FFFFFF"/>
          </w:tcPr>
          <w:p w:rsidR="00D252BA" w:rsidRPr="00D252BA" w:rsidRDefault="00D252BA" w:rsidP="009F50BA">
            <w:pPr>
              <w:framePr w:w="9739" w:wrap="notBeside" w:vAnchor="text" w:hAnchor="text" w:xAlign="center" w:y="1"/>
              <w:rPr>
                <w:rFonts w:ascii="Times New Roman" w:hAnsi="Times New Roman" w:cs="Times New Roman"/>
                <w:sz w:val="28"/>
                <w:szCs w:val="28"/>
              </w:rPr>
            </w:pPr>
          </w:p>
        </w:tc>
        <w:tc>
          <w:tcPr>
            <w:tcW w:w="1075" w:type="dxa"/>
            <w:tcBorders>
              <w:top w:val="single" w:sz="4" w:space="0" w:color="auto"/>
              <w:left w:val="single" w:sz="4" w:space="0" w:color="auto"/>
              <w:bottom w:val="nil"/>
              <w:right w:val="nil"/>
            </w:tcBorders>
            <w:shd w:val="clear" w:color="auto" w:fill="FFFFFF"/>
          </w:tcPr>
          <w:p w:rsidR="00D252BA" w:rsidRPr="00D252BA" w:rsidRDefault="00D252BA" w:rsidP="009F50BA">
            <w:pPr>
              <w:framePr w:w="9739" w:wrap="notBeside" w:vAnchor="text" w:hAnchor="text" w:xAlign="center" w:y="1"/>
              <w:rPr>
                <w:rFonts w:ascii="Times New Roman" w:hAnsi="Times New Roman" w:cs="Times New Roman"/>
                <w:sz w:val="28"/>
                <w:szCs w:val="28"/>
              </w:rPr>
            </w:pPr>
          </w:p>
        </w:tc>
        <w:tc>
          <w:tcPr>
            <w:tcW w:w="1075" w:type="dxa"/>
            <w:tcBorders>
              <w:top w:val="single" w:sz="4" w:space="0" w:color="auto"/>
              <w:left w:val="single" w:sz="4" w:space="0" w:color="auto"/>
              <w:bottom w:val="nil"/>
              <w:right w:val="nil"/>
            </w:tcBorders>
            <w:shd w:val="clear" w:color="auto" w:fill="FFFFFF"/>
          </w:tcPr>
          <w:p w:rsidR="00D252BA" w:rsidRPr="00D252BA" w:rsidRDefault="00D252BA" w:rsidP="009F50BA">
            <w:pPr>
              <w:framePr w:w="9739" w:wrap="notBeside" w:vAnchor="text" w:hAnchor="text" w:xAlign="center" w:y="1"/>
              <w:rPr>
                <w:rFonts w:ascii="Times New Roman" w:hAnsi="Times New Roman" w:cs="Times New Roman"/>
                <w:sz w:val="28"/>
                <w:szCs w:val="28"/>
              </w:rPr>
            </w:pPr>
          </w:p>
        </w:tc>
        <w:tc>
          <w:tcPr>
            <w:tcW w:w="1306" w:type="dxa"/>
            <w:tcBorders>
              <w:top w:val="single" w:sz="4" w:space="0" w:color="auto"/>
              <w:left w:val="single" w:sz="4" w:space="0" w:color="auto"/>
              <w:bottom w:val="nil"/>
              <w:right w:val="nil"/>
            </w:tcBorders>
            <w:shd w:val="clear" w:color="auto" w:fill="FFFFFF"/>
          </w:tcPr>
          <w:p w:rsidR="00D252BA" w:rsidRPr="00D252BA" w:rsidRDefault="00D252BA" w:rsidP="009F50BA">
            <w:pPr>
              <w:framePr w:w="9739" w:wrap="notBeside" w:vAnchor="text" w:hAnchor="text" w:xAlign="center" w:y="1"/>
              <w:rPr>
                <w:rFonts w:ascii="Times New Roman" w:hAnsi="Times New Roman" w:cs="Times New Roman"/>
                <w:sz w:val="28"/>
                <w:szCs w:val="28"/>
              </w:rPr>
            </w:pPr>
          </w:p>
        </w:tc>
        <w:tc>
          <w:tcPr>
            <w:tcW w:w="1853"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framePr w:w="9739" w:wrap="notBeside" w:vAnchor="text" w:hAnchor="text" w:xAlign="center" w:y="1"/>
              <w:rPr>
                <w:rFonts w:ascii="Times New Roman" w:hAnsi="Times New Roman" w:cs="Times New Roman"/>
                <w:sz w:val="28"/>
                <w:szCs w:val="28"/>
              </w:rPr>
            </w:pPr>
          </w:p>
        </w:tc>
      </w:tr>
      <w:tr w:rsidR="00D252BA" w:rsidRPr="00D252BA" w:rsidTr="009F50BA">
        <w:trPr>
          <w:trHeight w:hRule="exact" w:val="653"/>
          <w:jc w:val="center"/>
        </w:trPr>
        <w:tc>
          <w:tcPr>
            <w:tcW w:w="1992"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pStyle w:val="a0"/>
              <w:framePr w:w="9739" w:wrap="notBeside" w:vAnchor="text" w:hAnchor="text" w:xAlign="center" w:y="1"/>
              <w:spacing w:line="326" w:lineRule="exact"/>
              <w:ind w:left="120"/>
              <w:rPr>
                <w:rFonts w:ascii="Times New Roman" w:hAnsi="Times New Roman" w:cs="Times New Roman"/>
                <w:color w:val="000000"/>
                <w:sz w:val="28"/>
                <w:szCs w:val="28"/>
              </w:rPr>
            </w:pPr>
            <w:r w:rsidRPr="00D252BA">
              <w:rPr>
                <w:rFonts w:ascii="Times New Roman" w:hAnsi="Times New Roman" w:cs="Times New Roman"/>
                <w:color w:val="000000"/>
                <w:sz w:val="28"/>
                <w:szCs w:val="28"/>
              </w:rPr>
              <w:t>3. Ужин</w:t>
            </w:r>
          </w:p>
          <w:p w:rsidR="00D252BA" w:rsidRPr="00D252BA" w:rsidRDefault="00D252BA" w:rsidP="009F50BA">
            <w:pPr>
              <w:pStyle w:val="a0"/>
              <w:framePr w:w="9739" w:wrap="notBeside" w:vAnchor="text" w:hAnchor="text" w:xAlign="center" w:y="1"/>
              <w:spacing w:line="326"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 xml:space="preserve"> Набор блюд</w:t>
            </w:r>
          </w:p>
        </w:tc>
        <w:tc>
          <w:tcPr>
            <w:tcW w:w="1301"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9739" w:wrap="notBeside" w:vAnchor="text" w:hAnchor="text" w:xAlign="center" w:y="1"/>
              <w:rPr>
                <w:rFonts w:ascii="Times New Roman" w:hAnsi="Times New Roman" w:cs="Times New Roman"/>
                <w:sz w:val="28"/>
                <w:szCs w:val="28"/>
              </w:rPr>
            </w:pPr>
          </w:p>
        </w:tc>
        <w:tc>
          <w:tcPr>
            <w:tcW w:w="1138"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9739" w:wrap="notBeside" w:vAnchor="text" w:hAnchor="text" w:xAlign="center" w:y="1"/>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9739" w:wrap="notBeside" w:vAnchor="text" w:hAnchor="text" w:xAlign="center" w:y="1"/>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9739" w:wrap="notBeside" w:vAnchor="text" w:hAnchor="text" w:xAlign="center" w:y="1"/>
              <w:rPr>
                <w:rFonts w:ascii="Times New Roman" w:hAnsi="Times New Roman" w:cs="Times New Roman"/>
                <w:sz w:val="28"/>
                <w:szCs w:val="28"/>
              </w:rPr>
            </w:pPr>
          </w:p>
        </w:tc>
        <w:tc>
          <w:tcPr>
            <w:tcW w:w="1306"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9739" w:wrap="notBeside" w:vAnchor="text" w:hAnchor="text" w:xAlign="center" w:y="1"/>
              <w:rPr>
                <w:rFonts w:ascii="Times New Roman" w:hAnsi="Times New Roman" w:cs="Times New Roman"/>
                <w:sz w:val="28"/>
                <w:szCs w:val="28"/>
              </w:rPr>
            </w:pPr>
          </w:p>
        </w:tc>
        <w:tc>
          <w:tcPr>
            <w:tcW w:w="1853" w:type="dxa"/>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framePr w:w="9739" w:wrap="notBeside" w:vAnchor="text" w:hAnchor="text" w:xAlign="center" w:y="1"/>
              <w:rPr>
                <w:rFonts w:ascii="Times New Roman" w:hAnsi="Times New Roman" w:cs="Times New Roman"/>
                <w:sz w:val="28"/>
                <w:szCs w:val="28"/>
              </w:rPr>
            </w:pPr>
          </w:p>
        </w:tc>
      </w:tr>
      <w:tr w:rsidR="00D252BA" w:rsidRPr="00D252BA" w:rsidTr="009F50BA">
        <w:trPr>
          <w:trHeight w:hRule="exact" w:val="341"/>
          <w:jc w:val="center"/>
        </w:trPr>
        <w:tc>
          <w:tcPr>
            <w:tcW w:w="1992"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pStyle w:val="a0"/>
              <w:framePr w:w="9739"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Итого</w:t>
            </w:r>
          </w:p>
        </w:tc>
        <w:tc>
          <w:tcPr>
            <w:tcW w:w="1301"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9739" w:wrap="notBeside" w:vAnchor="text" w:hAnchor="text" w:xAlign="center" w:y="1"/>
              <w:rPr>
                <w:rFonts w:ascii="Times New Roman" w:hAnsi="Times New Roman" w:cs="Times New Roman"/>
                <w:sz w:val="28"/>
                <w:szCs w:val="28"/>
              </w:rPr>
            </w:pPr>
          </w:p>
        </w:tc>
        <w:tc>
          <w:tcPr>
            <w:tcW w:w="1138"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9739" w:wrap="notBeside" w:vAnchor="text" w:hAnchor="text" w:xAlign="center" w:y="1"/>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9739" w:wrap="notBeside" w:vAnchor="text" w:hAnchor="text" w:xAlign="center" w:y="1"/>
              <w:rPr>
                <w:rFonts w:ascii="Times New Roman" w:hAnsi="Times New Roman" w:cs="Times New Roman"/>
                <w:sz w:val="28"/>
                <w:szCs w:val="28"/>
              </w:rPr>
            </w:pPr>
          </w:p>
        </w:tc>
        <w:tc>
          <w:tcPr>
            <w:tcW w:w="1075"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9739" w:wrap="notBeside" w:vAnchor="text" w:hAnchor="text" w:xAlign="center" w:y="1"/>
              <w:rPr>
                <w:rFonts w:ascii="Times New Roman" w:hAnsi="Times New Roman" w:cs="Times New Roman"/>
                <w:sz w:val="28"/>
                <w:szCs w:val="28"/>
              </w:rPr>
            </w:pPr>
          </w:p>
        </w:tc>
        <w:tc>
          <w:tcPr>
            <w:tcW w:w="1306"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9739" w:wrap="notBeside" w:vAnchor="text" w:hAnchor="text" w:xAlign="center" w:y="1"/>
              <w:rPr>
                <w:rFonts w:ascii="Times New Roman" w:hAnsi="Times New Roman" w:cs="Times New Roman"/>
                <w:sz w:val="28"/>
                <w:szCs w:val="28"/>
              </w:rPr>
            </w:pPr>
          </w:p>
        </w:tc>
        <w:tc>
          <w:tcPr>
            <w:tcW w:w="1853" w:type="dxa"/>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framePr w:w="9739" w:wrap="notBeside" w:vAnchor="text" w:hAnchor="text" w:xAlign="center" w:y="1"/>
              <w:rPr>
                <w:rFonts w:ascii="Times New Roman" w:hAnsi="Times New Roman" w:cs="Times New Roman"/>
                <w:sz w:val="28"/>
                <w:szCs w:val="28"/>
              </w:rPr>
            </w:pPr>
          </w:p>
        </w:tc>
      </w:tr>
    </w:tbl>
    <w:p w:rsidR="00D252BA" w:rsidRPr="00D252BA" w:rsidRDefault="00D252BA" w:rsidP="00D252BA">
      <w:pPr>
        <w:rPr>
          <w:rFonts w:ascii="Times New Roman" w:hAnsi="Times New Roman" w:cs="Times New Roman"/>
          <w:sz w:val="28"/>
          <w:szCs w:val="28"/>
        </w:rPr>
      </w:pPr>
    </w:p>
    <w:p w:rsidR="00D252BA" w:rsidRPr="00D252BA" w:rsidRDefault="00D252BA" w:rsidP="00D252BA">
      <w:pPr>
        <w:pStyle w:val="a0"/>
        <w:spacing w:before="290"/>
        <w:ind w:left="120" w:right="20" w:firstLine="400"/>
        <w:jc w:val="both"/>
        <w:rPr>
          <w:rFonts w:ascii="Times New Roman" w:hAnsi="Times New Roman" w:cs="Times New Roman"/>
          <w:sz w:val="28"/>
          <w:szCs w:val="28"/>
        </w:rPr>
      </w:pPr>
      <w:r w:rsidRPr="00D252BA">
        <w:rPr>
          <w:rStyle w:val="a6"/>
          <w:color w:val="000000"/>
          <w:sz w:val="28"/>
          <w:szCs w:val="28"/>
        </w:rPr>
        <w:t>Рассчитайте энергетическую ценность с использованием энергетических коэффициентов п</w:t>
      </w:r>
      <w:r w:rsidRPr="00D252BA">
        <w:rPr>
          <w:rFonts w:ascii="Times New Roman" w:hAnsi="Times New Roman" w:cs="Times New Roman"/>
          <w:color w:val="000000"/>
          <w:sz w:val="28"/>
          <w:szCs w:val="28"/>
        </w:rPr>
        <w:t>ищ</w:t>
      </w:r>
      <w:r w:rsidRPr="00D252BA">
        <w:rPr>
          <w:rStyle w:val="a6"/>
          <w:color w:val="000000"/>
          <w:sz w:val="28"/>
          <w:szCs w:val="28"/>
        </w:rPr>
        <w:t>евых веществ (прил. 2).</w:t>
      </w:r>
    </w:p>
    <w:p w:rsidR="00D252BA" w:rsidRPr="00D252BA" w:rsidRDefault="00D252BA" w:rsidP="00D252BA">
      <w:pPr>
        <w:pStyle w:val="a0"/>
        <w:ind w:left="120" w:right="20" w:firstLine="400"/>
        <w:jc w:val="both"/>
        <w:rPr>
          <w:rFonts w:ascii="Times New Roman" w:hAnsi="Times New Roman" w:cs="Times New Roman"/>
          <w:sz w:val="28"/>
          <w:szCs w:val="28"/>
        </w:rPr>
      </w:pPr>
      <w:r w:rsidRPr="00D252BA">
        <w:rPr>
          <w:rStyle w:val="a6"/>
          <w:color w:val="000000"/>
          <w:sz w:val="28"/>
          <w:szCs w:val="28"/>
        </w:rPr>
        <w:t>После расчета энергетической ценности суточного рациона питания сравните результаты с энергозатратами и подсчитайте процент отклонения, затем напишите вывод.</w:t>
      </w:r>
    </w:p>
    <w:p w:rsidR="00D252BA" w:rsidRPr="00D252BA" w:rsidRDefault="00D252BA" w:rsidP="00D252BA">
      <w:pPr>
        <w:pStyle w:val="a0"/>
        <w:tabs>
          <w:tab w:val="center" w:leader="underscore" w:pos="6038"/>
        </w:tabs>
        <w:spacing w:after="188" w:line="326" w:lineRule="exact"/>
        <w:ind w:left="120" w:right="20" w:firstLine="400"/>
        <w:jc w:val="both"/>
        <w:rPr>
          <w:rFonts w:ascii="Times New Roman" w:hAnsi="Times New Roman" w:cs="Times New Roman"/>
          <w:sz w:val="28"/>
          <w:szCs w:val="28"/>
        </w:rPr>
      </w:pPr>
      <w:r w:rsidRPr="00D252BA">
        <w:rPr>
          <w:rStyle w:val="a6"/>
          <w:color w:val="000000"/>
          <w:sz w:val="28"/>
          <w:szCs w:val="28"/>
        </w:rPr>
        <w:lastRenderedPageBreak/>
        <w:t>Вывод. Калорийность суточного рациона покрывает производимые в течение суток фактические энергозатраты на</w:t>
      </w:r>
      <w:r w:rsidRPr="00D252BA">
        <w:rPr>
          <w:rStyle w:val="a6"/>
          <w:color w:val="000000"/>
          <w:sz w:val="28"/>
          <w:szCs w:val="28"/>
        </w:rPr>
        <w:tab/>
        <w:t>%.</w:t>
      </w:r>
    </w:p>
    <w:p w:rsidR="00D252BA" w:rsidRPr="00D252BA" w:rsidRDefault="00D252BA" w:rsidP="00D252BA">
      <w:pPr>
        <w:rPr>
          <w:rStyle w:val="a6"/>
          <w:sz w:val="28"/>
          <w:szCs w:val="28"/>
        </w:rPr>
      </w:pPr>
      <w:r w:rsidRPr="00D252BA">
        <w:rPr>
          <w:rStyle w:val="a6"/>
          <w:sz w:val="28"/>
          <w:szCs w:val="28"/>
        </w:rPr>
        <w:br w:type="page"/>
      </w:r>
    </w:p>
    <w:p w:rsidR="00D252BA" w:rsidRPr="00D252BA" w:rsidRDefault="00D252BA" w:rsidP="00D252BA">
      <w:pPr>
        <w:pStyle w:val="a0"/>
        <w:spacing w:after="308" w:line="260" w:lineRule="exact"/>
        <w:rPr>
          <w:rFonts w:ascii="Times New Roman" w:hAnsi="Times New Roman" w:cs="Times New Roman"/>
          <w:sz w:val="28"/>
          <w:szCs w:val="28"/>
        </w:rPr>
      </w:pPr>
      <w:r w:rsidRPr="00D252BA">
        <w:rPr>
          <w:rStyle w:val="a6"/>
          <w:color w:val="000000"/>
          <w:sz w:val="28"/>
          <w:szCs w:val="28"/>
        </w:rPr>
        <w:lastRenderedPageBreak/>
        <w:t>ПРАКТИЧЕСКАЯ РАБОТА</w:t>
      </w:r>
    </w:p>
    <w:p w:rsidR="00D252BA" w:rsidRPr="00D252BA" w:rsidRDefault="00D252BA" w:rsidP="00BA7F12">
      <w:pPr>
        <w:pStyle w:val="a0"/>
        <w:numPr>
          <w:ilvl w:val="1"/>
          <w:numId w:val="16"/>
        </w:numPr>
        <w:spacing w:after="229"/>
        <w:ind w:right="20"/>
        <w:rPr>
          <w:rFonts w:ascii="Times New Roman" w:hAnsi="Times New Roman" w:cs="Times New Roman"/>
          <w:b/>
          <w:sz w:val="28"/>
          <w:szCs w:val="28"/>
        </w:rPr>
      </w:pPr>
      <w:r w:rsidRPr="00D252BA">
        <w:rPr>
          <w:rStyle w:val="a6"/>
          <w:b/>
          <w:color w:val="000000"/>
          <w:sz w:val="28"/>
          <w:szCs w:val="28"/>
        </w:rPr>
        <w:t>Определение химического состава суточного рациона питания студентов.</w:t>
      </w:r>
    </w:p>
    <w:p w:rsidR="00D252BA" w:rsidRPr="00D252BA" w:rsidRDefault="00D252BA" w:rsidP="00D252BA">
      <w:pPr>
        <w:pStyle w:val="a0"/>
        <w:spacing w:line="260" w:lineRule="exact"/>
        <w:ind w:left="20" w:firstLine="400"/>
        <w:jc w:val="both"/>
        <w:rPr>
          <w:rFonts w:ascii="Times New Roman" w:hAnsi="Times New Roman" w:cs="Times New Roman"/>
          <w:sz w:val="28"/>
          <w:szCs w:val="28"/>
        </w:rPr>
      </w:pPr>
      <w:r w:rsidRPr="00D252BA">
        <w:rPr>
          <w:rStyle w:val="a6"/>
          <w:color w:val="000000"/>
          <w:sz w:val="28"/>
          <w:szCs w:val="28"/>
        </w:rPr>
        <w:t>План</w:t>
      </w:r>
    </w:p>
    <w:p w:rsidR="00D252BA" w:rsidRPr="00D252BA" w:rsidRDefault="00D252BA" w:rsidP="00D252BA">
      <w:pPr>
        <w:pStyle w:val="a0"/>
        <w:widowControl w:val="0"/>
        <w:numPr>
          <w:ilvl w:val="0"/>
          <w:numId w:val="22"/>
        </w:numPr>
        <w:spacing w:after="0" w:line="326" w:lineRule="exact"/>
        <w:ind w:left="20" w:right="20" w:firstLine="400"/>
        <w:jc w:val="both"/>
        <w:rPr>
          <w:rFonts w:ascii="Times New Roman" w:hAnsi="Times New Roman" w:cs="Times New Roman"/>
          <w:sz w:val="28"/>
          <w:szCs w:val="28"/>
        </w:rPr>
      </w:pPr>
      <w:r w:rsidRPr="00D252BA">
        <w:rPr>
          <w:rStyle w:val="a6"/>
          <w:color w:val="000000"/>
          <w:sz w:val="28"/>
          <w:szCs w:val="28"/>
        </w:rPr>
        <w:t xml:space="preserve"> Определение химического состава суточного рациона питания студентов.</w:t>
      </w:r>
    </w:p>
    <w:p w:rsidR="00D252BA" w:rsidRPr="00D252BA" w:rsidRDefault="00D252BA" w:rsidP="00D252BA">
      <w:pPr>
        <w:pStyle w:val="a0"/>
        <w:widowControl w:val="0"/>
        <w:numPr>
          <w:ilvl w:val="0"/>
          <w:numId w:val="22"/>
        </w:numPr>
        <w:spacing w:after="0" w:line="326" w:lineRule="exact"/>
        <w:ind w:left="20" w:right="20" w:firstLine="400"/>
        <w:jc w:val="both"/>
        <w:rPr>
          <w:rStyle w:val="a6"/>
          <w:sz w:val="28"/>
          <w:szCs w:val="28"/>
        </w:rPr>
      </w:pPr>
      <w:r w:rsidRPr="00D252BA">
        <w:rPr>
          <w:rStyle w:val="a6"/>
          <w:color w:val="000000"/>
          <w:sz w:val="28"/>
          <w:szCs w:val="28"/>
        </w:rPr>
        <w:t>Определение пищевой ценности рационов питания методом интегрального скора.</w:t>
      </w:r>
    </w:p>
    <w:p w:rsidR="00D252BA" w:rsidRPr="00D252BA" w:rsidRDefault="00D252BA" w:rsidP="00D252BA">
      <w:pPr>
        <w:pStyle w:val="a0"/>
        <w:spacing w:line="326" w:lineRule="exact"/>
        <w:ind w:left="420" w:right="20"/>
        <w:jc w:val="both"/>
        <w:rPr>
          <w:rFonts w:ascii="Times New Roman" w:hAnsi="Times New Roman" w:cs="Times New Roman"/>
          <w:sz w:val="28"/>
          <w:szCs w:val="28"/>
        </w:rPr>
      </w:pPr>
    </w:p>
    <w:p w:rsidR="00D252BA" w:rsidRPr="00D252BA" w:rsidRDefault="00D252BA" w:rsidP="00D252BA">
      <w:pPr>
        <w:pStyle w:val="a0"/>
        <w:spacing w:after="172" w:line="312" w:lineRule="exact"/>
        <w:ind w:left="20" w:right="20" w:firstLine="400"/>
        <w:jc w:val="both"/>
        <w:rPr>
          <w:rFonts w:ascii="Times New Roman" w:hAnsi="Times New Roman" w:cs="Times New Roman"/>
          <w:sz w:val="28"/>
          <w:szCs w:val="28"/>
        </w:rPr>
      </w:pPr>
      <w:r w:rsidRPr="00D252BA">
        <w:rPr>
          <w:rStyle w:val="a6"/>
          <w:color w:val="000000"/>
          <w:sz w:val="28"/>
          <w:szCs w:val="28"/>
        </w:rPr>
        <w:t>Задание 1. Определение химического состава суточного рациона питания студентов.</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 xml:space="preserve">Сущность работы. Студенты - это группа людей в возрасте 18-26 лет еще с незаконченными процессами роста и формирования организма, студенты относятся к I группе по интенсивности труда. </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 xml:space="preserve">Большое значение в питании студентов отводится обеспечению пищевого рациона полноценными белками животного происхождения, которые являются источниками важнейших компонентов пищи - незаменимых аминокислот, а также растительными жирами, в состав которых входят полиненасыщенные жирные кислоты, обладающие высокой биологической активностью и влияющие на интенсивность многих жизненных процессов. Поэтому в суточный рацион студентов целесообразно включать субпродукты, рыбу, плавленые сыры, обезжиренное молоко, а также растительное и сливочное масла </w:t>
      </w:r>
      <w:r w:rsidRPr="00D252BA">
        <w:rPr>
          <w:rStyle w:val="2pt"/>
          <w:color w:val="000000"/>
          <w:sz w:val="28"/>
          <w:szCs w:val="28"/>
        </w:rPr>
        <w:t>(20.25</w:t>
      </w:r>
      <w:r w:rsidRPr="00D252BA">
        <w:rPr>
          <w:rStyle w:val="a6"/>
          <w:color w:val="000000"/>
          <w:sz w:val="28"/>
          <w:szCs w:val="28"/>
        </w:rPr>
        <w:t xml:space="preserve"> г).</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Пищевой рацион студентов необходимо обеспечивать достаточным количеством разнообразных витаминов, в первую очередь, витаминами С, группы В, РР, А, Е, влияющих на обменные процессы, рост и физиологическое состояние организма. Для обогащения организма витамином С студентам необходимо включать в суточный рацион плоды шиповника, черной смородины, капусту, картофель, лук репчатый, яблоки, петрушку, укроп; витаминами А и группы В - хлебные изделия грубого помола, пшенную, овсяную и гречневую крупы, яйца, мясо, печень; никотиновой кислотой РР - печень, мясо, рыбу, мучные изделия грубого помола, дрожжи, картофель, гречневую крупу; витамином Е - растительные масла, зародыши злаков, зеленые овощи, бобовые и яйца.</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 xml:space="preserve">Важное значение в питании молодежи принадлежит таким минеральным веществам, как кальций и фосфор, принимающим участие в укреплении костной ткани, в работе нервно-мышечного аппарата, в активизации важнейших процессов </w:t>
      </w:r>
      <w:r w:rsidRPr="00D252BA">
        <w:rPr>
          <w:rStyle w:val="a6"/>
          <w:color w:val="000000"/>
          <w:sz w:val="28"/>
          <w:szCs w:val="28"/>
        </w:rPr>
        <w:lastRenderedPageBreak/>
        <w:t>организма. Кальций содержится в достаточном количестве в молоке, сыре, твороге, петрушке; фосфор - в сыре, бобовых продуктах, рыбе, яйцах, крупах.</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В сохранении здоровья и работоспособности студентов в течение дня имеет значение соответствие калорийности пищевого рациона суточным энергозатратам, распределение калорийности между приемами пищи, разовость питания, время и интервалы между приемами пищи. Для студентов наиболее оптимальным режимом питания является четырехразовое питание, особенно в каникулы и в период подготовки к экзаменам.</w:t>
      </w:r>
    </w:p>
    <w:p w:rsidR="00D252BA" w:rsidRPr="00D252BA" w:rsidRDefault="00D252BA" w:rsidP="00D252BA">
      <w:pPr>
        <w:pStyle w:val="a0"/>
        <w:ind w:left="20" w:firstLine="400"/>
        <w:jc w:val="both"/>
        <w:rPr>
          <w:rFonts w:ascii="Times New Roman" w:hAnsi="Times New Roman" w:cs="Times New Roman"/>
          <w:sz w:val="28"/>
          <w:szCs w:val="28"/>
        </w:rPr>
      </w:pPr>
      <w:r w:rsidRPr="00D252BA">
        <w:rPr>
          <w:rStyle w:val="a6"/>
          <w:color w:val="000000"/>
          <w:sz w:val="28"/>
          <w:szCs w:val="28"/>
        </w:rPr>
        <w:t>Последний прием пищи рекомендуется не позднее чем за два часа до сна.</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При четырехразовом питании должно быть следующее распределение калорийности: первый завтрак - 25 %, второй завтрак - 15 %, обед - 35 %, ужин - 25 %. На завтрак и ужин рекомендуется включать горячие блюда. Меню обеда должно состоять, как правило, из четырех блюд.</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Ход работы. Составьте суточные рационы питания студентов, заполните табл. 4 и рассчитайте суммарное содержание белков, жиров, углеводов, минеральных веществ и витаминов в суточном пищевом рационе.</w:t>
      </w:r>
    </w:p>
    <w:p w:rsidR="00D252BA" w:rsidRPr="00D252BA" w:rsidRDefault="00D252BA" w:rsidP="00D252BA">
      <w:pPr>
        <w:pStyle w:val="a0"/>
        <w:ind w:left="20" w:firstLine="400"/>
        <w:jc w:val="both"/>
        <w:rPr>
          <w:rFonts w:ascii="Times New Roman" w:hAnsi="Times New Roman" w:cs="Times New Roman"/>
          <w:sz w:val="28"/>
          <w:szCs w:val="28"/>
        </w:rPr>
        <w:sectPr w:rsidR="00D252BA" w:rsidRPr="00D252BA" w:rsidSect="00D252BA">
          <w:footerReference w:type="even" r:id="rId52"/>
          <w:footerReference w:type="default" r:id="rId53"/>
          <w:pgSz w:w="11909" w:h="16838"/>
          <w:pgMar w:top="1288" w:right="866" w:bottom="1653" w:left="890" w:header="0" w:footer="3" w:gutter="0"/>
          <w:pgNumType w:start="1"/>
          <w:cols w:space="720"/>
          <w:noEndnote/>
          <w:docGrid w:linePitch="360"/>
        </w:sectPr>
      </w:pPr>
      <w:r w:rsidRPr="00D252BA">
        <w:rPr>
          <w:rStyle w:val="a6"/>
          <w:color w:val="000000"/>
          <w:sz w:val="28"/>
          <w:szCs w:val="28"/>
        </w:rPr>
        <w:t>Вывод. Соответствие доли пищевых веществ рекомендуемым нормам.</w:t>
      </w:r>
    </w:p>
    <w:p w:rsidR="00D252BA" w:rsidRPr="00D252BA" w:rsidRDefault="00D252BA" w:rsidP="00D252BA">
      <w:pPr>
        <w:pStyle w:val="a7"/>
        <w:framePr w:w="14246" w:wrap="notBeside" w:vAnchor="text" w:hAnchor="text" w:xAlign="center" w:y="1"/>
        <w:shd w:val="clear" w:color="auto" w:fill="auto"/>
        <w:spacing w:line="260" w:lineRule="exact"/>
        <w:ind w:firstLine="0"/>
        <w:rPr>
          <w:sz w:val="28"/>
          <w:szCs w:val="28"/>
        </w:rPr>
      </w:pPr>
      <w:r w:rsidRPr="00D252BA">
        <w:rPr>
          <w:rStyle w:val="a6"/>
          <w:color w:val="000000"/>
          <w:sz w:val="28"/>
          <w:szCs w:val="28"/>
        </w:rPr>
        <w:lastRenderedPageBreak/>
        <w:t>Химический состав суточного рациона</w:t>
      </w:r>
    </w:p>
    <w:p w:rsidR="00D252BA" w:rsidRPr="00D252BA" w:rsidRDefault="00D252BA" w:rsidP="00D252BA">
      <w:pPr>
        <w:pStyle w:val="a7"/>
        <w:framePr w:w="14246" w:wrap="notBeside" w:vAnchor="text" w:hAnchor="text" w:xAlign="center" w:y="1"/>
        <w:shd w:val="clear" w:color="auto" w:fill="auto"/>
        <w:spacing w:line="260" w:lineRule="exact"/>
        <w:ind w:firstLine="0"/>
        <w:rPr>
          <w:sz w:val="28"/>
          <w:szCs w:val="28"/>
        </w:rPr>
      </w:pPr>
      <w:r w:rsidRPr="00D252BA">
        <w:rPr>
          <w:rStyle w:val="a6"/>
          <w:color w:val="000000"/>
          <w:sz w:val="28"/>
          <w:szCs w:val="28"/>
        </w:rPr>
        <w:t>Таблица 4</w:t>
      </w:r>
    </w:p>
    <w:tbl>
      <w:tblPr>
        <w:tblW w:w="0" w:type="auto"/>
        <w:jc w:val="center"/>
        <w:tblLayout w:type="fixed"/>
        <w:tblCellMar>
          <w:left w:w="0" w:type="dxa"/>
          <w:right w:w="0" w:type="dxa"/>
        </w:tblCellMar>
        <w:tblLook w:val="0000"/>
      </w:tblPr>
      <w:tblGrid>
        <w:gridCol w:w="1987"/>
        <w:gridCol w:w="1709"/>
        <w:gridCol w:w="840"/>
        <w:gridCol w:w="970"/>
        <w:gridCol w:w="965"/>
        <w:gridCol w:w="1128"/>
        <w:gridCol w:w="557"/>
        <w:gridCol w:w="557"/>
        <w:gridCol w:w="557"/>
        <w:gridCol w:w="552"/>
        <w:gridCol w:w="552"/>
        <w:gridCol w:w="552"/>
        <w:gridCol w:w="547"/>
        <w:gridCol w:w="547"/>
        <w:gridCol w:w="552"/>
        <w:gridCol w:w="547"/>
        <w:gridCol w:w="1128"/>
      </w:tblGrid>
      <w:tr w:rsidR="00D252BA" w:rsidRPr="00D252BA" w:rsidTr="009F50BA">
        <w:trPr>
          <w:trHeight w:hRule="exact" w:val="322"/>
          <w:jc w:val="center"/>
        </w:trPr>
        <w:tc>
          <w:tcPr>
            <w:tcW w:w="1987" w:type="dxa"/>
            <w:vMerge w:val="restart"/>
            <w:tcBorders>
              <w:top w:val="single" w:sz="4" w:space="0" w:color="auto"/>
              <w:left w:val="single" w:sz="4" w:space="0" w:color="auto"/>
              <w:bottom w:val="nil"/>
              <w:right w:val="nil"/>
            </w:tcBorders>
            <w:shd w:val="clear" w:color="auto" w:fill="FFFFFF"/>
          </w:tcPr>
          <w:p w:rsidR="00D252BA" w:rsidRPr="00D252BA" w:rsidRDefault="00D252BA" w:rsidP="009F50BA">
            <w:pPr>
              <w:pStyle w:val="a0"/>
              <w:framePr w:w="14246" w:wrap="notBeside" w:vAnchor="text" w:hAnchor="text" w:xAlign="center" w:y="1"/>
              <w:spacing w:after="60"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Наименование</w:t>
            </w:r>
          </w:p>
          <w:p w:rsidR="00D252BA" w:rsidRPr="00D252BA" w:rsidRDefault="00D252BA" w:rsidP="009F50BA">
            <w:pPr>
              <w:pStyle w:val="a0"/>
              <w:framePr w:w="14246" w:wrap="notBeside" w:vAnchor="text" w:hAnchor="text" w:xAlign="center" w:y="1"/>
              <w:spacing w:before="60"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блюда</w:t>
            </w:r>
          </w:p>
        </w:tc>
        <w:tc>
          <w:tcPr>
            <w:tcW w:w="1709" w:type="dxa"/>
            <w:vMerge w:val="restart"/>
            <w:tcBorders>
              <w:top w:val="single" w:sz="4" w:space="0" w:color="auto"/>
              <w:left w:val="single" w:sz="4" w:space="0" w:color="auto"/>
              <w:bottom w:val="nil"/>
              <w:right w:val="nil"/>
            </w:tcBorders>
            <w:shd w:val="clear" w:color="auto" w:fill="FFFFFF"/>
          </w:tcPr>
          <w:p w:rsidR="00D252BA" w:rsidRPr="00D252BA" w:rsidRDefault="00D252BA" w:rsidP="009F50BA">
            <w:pPr>
              <w:pStyle w:val="a0"/>
              <w:framePr w:w="14246" w:wrap="notBeside" w:vAnchor="text" w:hAnchor="text" w:xAlign="center" w:y="1"/>
              <w:spacing w:after="60"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Продуктовый</w:t>
            </w:r>
          </w:p>
          <w:p w:rsidR="00D252BA" w:rsidRPr="00D252BA" w:rsidRDefault="00D252BA" w:rsidP="009F50BA">
            <w:pPr>
              <w:pStyle w:val="a0"/>
              <w:framePr w:w="14246" w:wrap="notBeside" w:vAnchor="text" w:hAnchor="text" w:xAlign="center" w:y="1"/>
              <w:spacing w:before="60"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набор</w:t>
            </w:r>
          </w:p>
        </w:tc>
        <w:tc>
          <w:tcPr>
            <w:tcW w:w="840" w:type="dxa"/>
            <w:vMerge w:val="restart"/>
            <w:tcBorders>
              <w:top w:val="single" w:sz="4" w:space="0" w:color="auto"/>
              <w:left w:val="single" w:sz="4" w:space="0" w:color="auto"/>
              <w:bottom w:val="nil"/>
              <w:right w:val="nil"/>
            </w:tcBorders>
            <w:shd w:val="clear" w:color="auto" w:fill="FFFFFF"/>
          </w:tcPr>
          <w:p w:rsidR="00D252BA" w:rsidRPr="00D252BA" w:rsidRDefault="00D252BA" w:rsidP="009F50BA">
            <w:pPr>
              <w:pStyle w:val="a0"/>
              <w:framePr w:w="14246"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Масса, г</w:t>
            </w:r>
          </w:p>
        </w:tc>
        <w:tc>
          <w:tcPr>
            <w:tcW w:w="9711" w:type="dxa"/>
            <w:gridSpan w:val="1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14246"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Химический состав</w:t>
            </w:r>
          </w:p>
        </w:tc>
      </w:tr>
      <w:tr w:rsidR="00D252BA" w:rsidRPr="00D252BA" w:rsidTr="009F50BA">
        <w:trPr>
          <w:trHeight w:hRule="exact" w:val="470"/>
          <w:jc w:val="center"/>
        </w:trPr>
        <w:tc>
          <w:tcPr>
            <w:tcW w:w="1987" w:type="dxa"/>
            <w:vMerge/>
            <w:tcBorders>
              <w:top w:val="nil"/>
              <w:left w:val="single" w:sz="4" w:space="0" w:color="auto"/>
              <w:bottom w:val="nil"/>
              <w:right w:val="nil"/>
            </w:tcBorders>
            <w:shd w:val="clear" w:color="auto" w:fill="FFFFFF"/>
            <w:textDirection w:val="btLr"/>
          </w:tcPr>
          <w:p w:rsidR="00D252BA" w:rsidRPr="00D252BA" w:rsidRDefault="00D252BA" w:rsidP="009F50BA">
            <w:pPr>
              <w:pStyle w:val="a0"/>
              <w:framePr w:w="14246" w:wrap="notBeside" w:vAnchor="text" w:hAnchor="text" w:xAlign="center" w:y="1"/>
              <w:spacing w:line="260" w:lineRule="exact"/>
              <w:rPr>
                <w:rFonts w:ascii="Times New Roman" w:hAnsi="Times New Roman" w:cs="Times New Roman"/>
                <w:sz w:val="28"/>
                <w:szCs w:val="28"/>
              </w:rPr>
            </w:pPr>
          </w:p>
        </w:tc>
        <w:tc>
          <w:tcPr>
            <w:tcW w:w="1709" w:type="dxa"/>
            <w:vMerge/>
            <w:tcBorders>
              <w:top w:val="nil"/>
              <w:left w:val="single" w:sz="4" w:space="0" w:color="auto"/>
              <w:bottom w:val="nil"/>
              <w:right w:val="nil"/>
            </w:tcBorders>
            <w:shd w:val="clear" w:color="auto" w:fill="FFFFFF"/>
            <w:textDirection w:val="btLr"/>
          </w:tcPr>
          <w:p w:rsidR="00D252BA" w:rsidRPr="00D252BA" w:rsidRDefault="00D252BA" w:rsidP="009F50BA">
            <w:pPr>
              <w:pStyle w:val="a0"/>
              <w:framePr w:w="14246" w:wrap="notBeside" w:vAnchor="text" w:hAnchor="text" w:xAlign="center" w:y="1"/>
              <w:spacing w:line="260" w:lineRule="exact"/>
              <w:rPr>
                <w:rFonts w:ascii="Times New Roman" w:hAnsi="Times New Roman" w:cs="Times New Roman"/>
                <w:sz w:val="28"/>
                <w:szCs w:val="28"/>
              </w:rPr>
            </w:pPr>
          </w:p>
        </w:tc>
        <w:tc>
          <w:tcPr>
            <w:tcW w:w="840" w:type="dxa"/>
            <w:vMerge/>
            <w:tcBorders>
              <w:top w:val="nil"/>
              <w:left w:val="single" w:sz="4" w:space="0" w:color="auto"/>
              <w:bottom w:val="nil"/>
              <w:right w:val="nil"/>
            </w:tcBorders>
            <w:shd w:val="clear" w:color="auto" w:fill="FFFFFF"/>
            <w:textDirection w:val="btLr"/>
          </w:tcPr>
          <w:p w:rsidR="00D252BA" w:rsidRPr="00D252BA" w:rsidRDefault="00D252BA" w:rsidP="009F50BA">
            <w:pPr>
              <w:pStyle w:val="a0"/>
              <w:framePr w:w="14246" w:wrap="notBeside" w:vAnchor="text" w:hAnchor="text" w:xAlign="center" w:y="1"/>
              <w:spacing w:line="260" w:lineRule="exact"/>
              <w:rPr>
                <w:rFonts w:ascii="Times New Roman" w:hAnsi="Times New Roman" w:cs="Times New Roman"/>
                <w:sz w:val="28"/>
                <w:szCs w:val="28"/>
              </w:rPr>
            </w:pPr>
          </w:p>
        </w:tc>
        <w:tc>
          <w:tcPr>
            <w:tcW w:w="970" w:type="dxa"/>
            <w:vMerge w:val="restart"/>
            <w:tcBorders>
              <w:top w:val="single" w:sz="4" w:space="0" w:color="auto"/>
              <w:left w:val="single" w:sz="4" w:space="0" w:color="auto"/>
              <w:bottom w:val="nil"/>
              <w:right w:val="nil"/>
            </w:tcBorders>
            <w:shd w:val="clear" w:color="auto" w:fill="FFFFFF"/>
          </w:tcPr>
          <w:p w:rsidR="00D252BA" w:rsidRPr="00D252BA" w:rsidRDefault="00D252BA" w:rsidP="009F50BA">
            <w:pPr>
              <w:pStyle w:val="a0"/>
              <w:framePr w:w="14246"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Белки, г</w:t>
            </w:r>
          </w:p>
        </w:tc>
        <w:tc>
          <w:tcPr>
            <w:tcW w:w="965" w:type="dxa"/>
            <w:vMerge w:val="restart"/>
            <w:tcBorders>
              <w:top w:val="single" w:sz="4" w:space="0" w:color="auto"/>
              <w:left w:val="single" w:sz="4" w:space="0" w:color="auto"/>
              <w:bottom w:val="nil"/>
              <w:right w:val="nil"/>
            </w:tcBorders>
            <w:shd w:val="clear" w:color="auto" w:fill="FFFFFF"/>
          </w:tcPr>
          <w:p w:rsidR="00D252BA" w:rsidRPr="00D252BA" w:rsidRDefault="00D252BA" w:rsidP="009F50BA">
            <w:pPr>
              <w:pStyle w:val="a0"/>
              <w:framePr w:w="14246"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Жиры, г</w:t>
            </w:r>
          </w:p>
        </w:tc>
        <w:tc>
          <w:tcPr>
            <w:tcW w:w="1128" w:type="dxa"/>
            <w:vMerge w:val="restart"/>
            <w:tcBorders>
              <w:top w:val="single" w:sz="4" w:space="0" w:color="auto"/>
              <w:left w:val="single" w:sz="4" w:space="0" w:color="auto"/>
              <w:bottom w:val="nil"/>
              <w:right w:val="nil"/>
            </w:tcBorders>
            <w:shd w:val="clear" w:color="auto" w:fill="FFFFFF"/>
          </w:tcPr>
          <w:p w:rsidR="00D252BA" w:rsidRPr="00D252BA" w:rsidRDefault="00D252BA" w:rsidP="009F50BA">
            <w:pPr>
              <w:pStyle w:val="a0"/>
              <w:framePr w:w="14246"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Углеводы, г</w:t>
            </w:r>
          </w:p>
        </w:tc>
        <w:tc>
          <w:tcPr>
            <w:tcW w:w="5520" w:type="dxa"/>
            <w:gridSpan w:val="10"/>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246"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Минеральные вещества, мг</w:t>
            </w:r>
          </w:p>
        </w:tc>
        <w:tc>
          <w:tcPr>
            <w:tcW w:w="1128" w:type="dxa"/>
            <w:vMerge w:val="restart"/>
            <w:tcBorders>
              <w:top w:val="single" w:sz="4" w:space="0" w:color="auto"/>
              <w:left w:val="single" w:sz="4" w:space="0" w:color="auto"/>
              <w:bottom w:val="nil"/>
              <w:right w:val="single" w:sz="4" w:space="0" w:color="auto"/>
            </w:tcBorders>
            <w:shd w:val="clear" w:color="auto" w:fill="FFFFFF"/>
            <w:textDirection w:val="tbRl"/>
          </w:tcPr>
          <w:p w:rsidR="00D252BA" w:rsidRPr="00D252BA" w:rsidRDefault="00D252BA" w:rsidP="009F50BA">
            <w:pPr>
              <w:pStyle w:val="a0"/>
              <w:framePr w:w="14246" w:wrap="notBeside" w:vAnchor="text" w:hAnchor="text" w:xAlign="center" w:y="1"/>
              <w:spacing w:line="307" w:lineRule="exact"/>
              <w:ind w:left="113" w:right="113"/>
              <w:jc w:val="both"/>
              <w:rPr>
                <w:rFonts w:ascii="Times New Roman" w:hAnsi="Times New Roman" w:cs="Times New Roman"/>
                <w:sz w:val="28"/>
                <w:szCs w:val="28"/>
              </w:rPr>
            </w:pPr>
            <w:r w:rsidRPr="00D252BA">
              <w:rPr>
                <w:rFonts w:ascii="Times New Roman" w:hAnsi="Times New Roman" w:cs="Times New Roman"/>
                <w:color w:val="000000"/>
                <w:sz w:val="28"/>
                <w:szCs w:val="28"/>
              </w:rPr>
              <w:t>Энергетическая ценность, ккал</w:t>
            </w:r>
          </w:p>
        </w:tc>
      </w:tr>
      <w:tr w:rsidR="00D252BA" w:rsidRPr="00D252BA" w:rsidTr="009F50BA">
        <w:trPr>
          <w:cantSplit/>
          <w:trHeight w:hRule="exact" w:val="1570"/>
          <w:jc w:val="center"/>
        </w:trPr>
        <w:tc>
          <w:tcPr>
            <w:tcW w:w="1987" w:type="dxa"/>
            <w:vMerge/>
            <w:tcBorders>
              <w:top w:val="nil"/>
              <w:left w:val="single" w:sz="4" w:space="0" w:color="auto"/>
              <w:bottom w:val="nil"/>
              <w:right w:val="nil"/>
            </w:tcBorders>
            <w:shd w:val="clear" w:color="auto" w:fill="FFFFFF"/>
            <w:textDirection w:val="btLr"/>
          </w:tcPr>
          <w:p w:rsidR="00D252BA" w:rsidRPr="00D252BA" w:rsidRDefault="00D252BA" w:rsidP="009F50BA">
            <w:pPr>
              <w:pStyle w:val="a0"/>
              <w:framePr w:w="14246" w:wrap="notBeside" w:vAnchor="text" w:hAnchor="text" w:xAlign="center" w:y="1"/>
              <w:spacing w:line="307" w:lineRule="exact"/>
              <w:jc w:val="both"/>
              <w:rPr>
                <w:rFonts w:ascii="Times New Roman" w:hAnsi="Times New Roman" w:cs="Times New Roman"/>
                <w:sz w:val="28"/>
                <w:szCs w:val="28"/>
              </w:rPr>
            </w:pPr>
          </w:p>
        </w:tc>
        <w:tc>
          <w:tcPr>
            <w:tcW w:w="1709" w:type="dxa"/>
            <w:vMerge/>
            <w:tcBorders>
              <w:top w:val="nil"/>
              <w:left w:val="single" w:sz="4" w:space="0" w:color="auto"/>
              <w:bottom w:val="nil"/>
              <w:right w:val="nil"/>
            </w:tcBorders>
            <w:shd w:val="clear" w:color="auto" w:fill="FFFFFF"/>
            <w:textDirection w:val="btLr"/>
          </w:tcPr>
          <w:p w:rsidR="00D252BA" w:rsidRPr="00D252BA" w:rsidRDefault="00D252BA" w:rsidP="009F50BA">
            <w:pPr>
              <w:pStyle w:val="a0"/>
              <w:framePr w:w="14246" w:wrap="notBeside" w:vAnchor="text" w:hAnchor="text" w:xAlign="center" w:y="1"/>
              <w:spacing w:line="307" w:lineRule="exact"/>
              <w:jc w:val="both"/>
              <w:rPr>
                <w:rFonts w:ascii="Times New Roman" w:hAnsi="Times New Roman" w:cs="Times New Roman"/>
                <w:sz w:val="28"/>
                <w:szCs w:val="28"/>
              </w:rPr>
            </w:pPr>
          </w:p>
        </w:tc>
        <w:tc>
          <w:tcPr>
            <w:tcW w:w="840" w:type="dxa"/>
            <w:vMerge/>
            <w:tcBorders>
              <w:top w:val="nil"/>
              <w:left w:val="single" w:sz="4" w:space="0" w:color="auto"/>
              <w:bottom w:val="nil"/>
              <w:right w:val="nil"/>
            </w:tcBorders>
            <w:shd w:val="clear" w:color="auto" w:fill="FFFFFF"/>
            <w:textDirection w:val="btLr"/>
          </w:tcPr>
          <w:p w:rsidR="00D252BA" w:rsidRPr="00D252BA" w:rsidRDefault="00D252BA" w:rsidP="009F50BA">
            <w:pPr>
              <w:pStyle w:val="a0"/>
              <w:framePr w:w="14246" w:wrap="notBeside" w:vAnchor="text" w:hAnchor="text" w:xAlign="center" w:y="1"/>
              <w:spacing w:line="307" w:lineRule="exact"/>
              <w:jc w:val="both"/>
              <w:rPr>
                <w:rFonts w:ascii="Times New Roman" w:hAnsi="Times New Roman" w:cs="Times New Roman"/>
                <w:sz w:val="28"/>
                <w:szCs w:val="28"/>
              </w:rPr>
            </w:pPr>
          </w:p>
        </w:tc>
        <w:tc>
          <w:tcPr>
            <w:tcW w:w="970" w:type="dxa"/>
            <w:vMerge/>
            <w:tcBorders>
              <w:top w:val="nil"/>
              <w:left w:val="single" w:sz="4" w:space="0" w:color="auto"/>
              <w:bottom w:val="nil"/>
              <w:right w:val="nil"/>
            </w:tcBorders>
            <w:shd w:val="clear" w:color="auto" w:fill="FFFFFF"/>
            <w:textDirection w:val="btLr"/>
          </w:tcPr>
          <w:p w:rsidR="00D252BA" w:rsidRPr="00D252BA" w:rsidRDefault="00D252BA" w:rsidP="009F50BA">
            <w:pPr>
              <w:pStyle w:val="a0"/>
              <w:framePr w:w="14246" w:wrap="notBeside" w:vAnchor="text" w:hAnchor="text" w:xAlign="center" w:y="1"/>
              <w:spacing w:line="307" w:lineRule="exact"/>
              <w:jc w:val="both"/>
              <w:rPr>
                <w:rFonts w:ascii="Times New Roman" w:hAnsi="Times New Roman" w:cs="Times New Roman"/>
                <w:sz w:val="28"/>
                <w:szCs w:val="28"/>
              </w:rPr>
            </w:pPr>
          </w:p>
        </w:tc>
        <w:tc>
          <w:tcPr>
            <w:tcW w:w="965" w:type="dxa"/>
            <w:vMerge/>
            <w:tcBorders>
              <w:top w:val="nil"/>
              <w:left w:val="single" w:sz="4" w:space="0" w:color="auto"/>
              <w:bottom w:val="nil"/>
              <w:right w:val="nil"/>
            </w:tcBorders>
            <w:shd w:val="clear" w:color="auto" w:fill="FFFFFF"/>
            <w:textDirection w:val="btLr"/>
          </w:tcPr>
          <w:p w:rsidR="00D252BA" w:rsidRPr="00D252BA" w:rsidRDefault="00D252BA" w:rsidP="009F50BA">
            <w:pPr>
              <w:pStyle w:val="a0"/>
              <w:framePr w:w="14246" w:wrap="notBeside" w:vAnchor="text" w:hAnchor="text" w:xAlign="center" w:y="1"/>
              <w:spacing w:line="307" w:lineRule="exact"/>
              <w:jc w:val="both"/>
              <w:rPr>
                <w:rFonts w:ascii="Times New Roman" w:hAnsi="Times New Roman" w:cs="Times New Roman"/>
                <w:sz w:val="28"/>
                <w:szCs w:val="28"/>
              </w:rPr>
            </w:pPr>
          </w:p>
        </w:tc>
        <w:tc>
          <w:tcPr>
            <w:tcW w:w="1128" w:type="dxa"/>
            <w:vMerge/>
            <w:tcBorders>
              <w:top w:val="nil"/>
              <w:left w:val="single" w:sz="4" w:space="0" w:color="auto"/>
              <w:bottom w:val="nil"/>
              <w:right w:val="nil"/>
            </w:tcBorders>
            <w:shd w:val="clear" w:color="auto" w:fill="FFFFFF"/>
            <w:textDirection w:val="btLr"/>
          </w:tcPr>
          <w:p w:rsidR="00D252BA" w:rsidRPr="00D252BA" w:rsidRDefault="00D252BA" w:rsidP="009F50BA">
            <w:pPr>
              <w:pStyle w:val="a0"/>
              <w:framePr w:w="14246" w:wrap="notBeside" w:vAnchor="text" w:hAnchor="text" w:xAlign="center" w:y="1"/>
              <w:spacing w:line="307" w:lineRule="exact"/>
              <w:jc w:val="both"/>
              <w:rPr>
                <w:rFonts w:ascii="Times New Roman" w:hAnsi="Times New Roman" w:cs="Times New Roman"/>
                <w:sz w:val="28"/>
                <w:szCs w:val="28"/>
              </w:rPr>
            </w:pPr>
          </w:p>
        </w:tc>
        <w:tc>
          <w:tcPr>
            <w:tcW w:w="557" w:type="dxa"/>
            <w:tcBorders>
              <w:top w:val="single" w:sz="4" w:space="0" w:color="auto"/>
              <w:left w:val="single" w:sz="4" w:space="0" w:color="auto"/>
              <w:bottom w:val="nil"/>
              <w:right w:val="nil"/>
            </w:tcBorders>
            <w:shd w:val="clear" w:color="auto" w:fill="FFFFFF"/>
            <w:textDirection w:val="tbRl"/>
            <w:vAlign w:val="center"/>
          </w:tcPr>
          <w:p w:rsidR="00D252BA" w:rsidRPr="00D252BA" w:rsidRDefault="00D252BA" w:rsidP="009F50BA">
            <w:pPr>
              <w:pStyle w:val="a0"/>
              <w:framePr w:w="14246" w:wrap="notBeside" w:vAnchor="text" w:hAnchor="text" w:xAlign="center" w:y="1"/>
              <w:spacing w:line="210" w:lineRule="exact"/>
              <w:ind w:left="220" w:right="113"/>
              <w:rPr>
                <w:rFonts w:ascii="Times New Roman" w:hAnsi="Times New Roman" w:cs="Times New Roman"/>
                <w:sz w:val="28"/>
                <w:szCs w:val="28"/>
                <w:lang w:val="en-US"/>
              </w:rPr>
            </w:pPr>
            <w:r w:rsidRPr="00D252BA">
              <w:rPr>
                <w:rFonts w:ascii="Times New Roman" w:hAnsi="Times New Roman" w:cs="Times New Roman"/>
                <w:sz w:val="28"/>
                <w:szCs w:val="28"/>
                <w:lang w:val="en-US"/>
              </w:rPr>
              <w:t>Ca</w:t>
            </w:r>
          </w:p>
        </w:tc>
        <w:tc>
          <w:tcPr>
            <w:tcW w:w="557" w:type="dxa"/>
            <w:tcBorders>
              <w:top w:val="single" w:sz="4" w:space="0" w:color="auto"/>
              <w:left w:val="single" w:sz="4" w:space="0" w:color="auto"/>
              <w:bottom w:val="nil"/>
              <w:right w:val="nil"/>
            </w:tcBorders>
            <w:shd w:val="clear" w:color="auto" w:fill="FFFFFF"/>
            <w:textDirection w:val="tbRl"/>
            <w:vAlign w:val="center"/>
          </w:tcPr>
          <w:p w:rsidR="00D252BA" w:rsidRPr="00D252BA" w:rsidRDefault="00D252BA" w:rsidP="009F50BA">
            <w:pPr>
              <w:pStyle w:val="a0"/>
              <w:framePr w:w="14246" w:wrap="notBeside" w:vAnchor="text" w:hAnchor="text" w:xAlign="center" w:y="1"/>
              <w:spacing w:line="320" w:lineRule="exact"/>
              <w:ind w:left="220" w:right="113"/>
              <w:rPr>
                <w:rFonts w:ascii="Times New Roman" w:hAnsi="Times New Roman" w:cs="Times New Roman"/>
                <w:sz w:val="28"/>
                <w:szCs w:val="28"/>
                <w:lang w:val="en-US"/>
              </w:rPr>
            </w:pPr>
            <w:r w:rsidRPr="00D252BA">
              <w:rPr>
                <w:rFonts w:ascii="Times New Roman" w:hAnsi="Times New Roman" w:cs="Times New Roman"/>
                <w:color w:val="000000"/>
                <w:sz w:val="28"/>
                <w:szCs w:val="28"/>
                <w:lang w:val="en-US"/>
              </w:rPr>
              <w:t>Mg</w:t>
            </w:r>
          </w:p>
        </w:tc>
        <w:tc>
          <w:tcPr>
            <w:tcW w:w="557" w:type="dxa"/>
            <w:tcBorders>
              <w:top w:val="single" w:sz="4" w:space="0" w:color="auto"/>
              <w:left w:val="single" w:sz="4" w:space="0" w:color="auto"/>
              <w:bottom w:val="nil"/>
              <w:right w:val="nil"/>
            </w:tcBorders>
            <w:shd w:val="clear" w:color="auto" w:fill="FFFFFF"/>
            <w:textDirection w:val="tbRl"/>
            <w:vAlign w:val="center"/>
          </w:tcPr>
          <w:p w:rsidR="00D252BA" w:rsidRPr="00D252BA" w:rsidRDefault="00D252BA" w:rsidP="009F50BA">
            <w:pPr>
              <w:pStyle w:val="a0"/>
              <w:framePr w:w="14246" w:wrap="notBeside" w:vAnchor="text" w:hAnchor="text" w:xAlign="center" w:y="1"/>
              <w:spacing w:line="260" w:lineRule="exact"/>
              <w:ind w:left="200" w:right="113"/>
              <w:rPr>
                <w:rFonts w:ascii="Times New Roman" w:hAnsi="Times New Roman" w:cs="Times New Roman"/>
                <w:sz w:val="28"/>
                <w:szCs w:val="28"/>
                <w:lang w:val="en-US"/>
              </w:rPr>
            </w:pPr>
            <w:r w:rsidRPr="00D252BA">
              <w:rPr>
                <w:rFonts w:ascii="Times New Roman" w:hAnsi="Times New Roman" w:cs="Times New Roman"/>
                <w:color w:val="000000"/>
                <w:sz w:val="28"/>
                <w:szCs w:val="28"/>
                <w:lang w:val="en-US"/>
              </w:rPr>
              <w:t>P</w:t>
            </w:r>
          </w:p>
        </w:tc>
        <w:tc>
          <w:tcPr>
            <w:tcW w:w="552" w:type="dxa"/>
            <w:tcBorders>
              <w:top w:val="single" w:sz="4" w:space="0" w:color="auto"/>
              <w:left w:val="single" w:sz="4" w:space="0" w:color="auto"/>
              <w:bottom w:val="nil"/>
              <w:right w:val="nil"/>
            </w:tcBorders>
            <w:shd w:val="clear" w:color="auto" w:fill="FFFFFF"/>
            <w:textDirection w:val="tbRl"/>
            <w:vAlign w:val="center"/>
          </w:tcPr>
          <w:p w:rsidR="00D252BA" w:rsidRPr="00D252BA" w:rsidRDefault="00D252BA" w:rsidP="009F50BA">
            <w:pPr>
              <w:pStyle w:val="a0"/>
              <w:framePr w:w="14246" w:wrap="notBeside" w:vAnchor="text" w:hAnchor="text" w:xAlign="center" w:y="1"/>
              <w:spacing w:line="240" w:lineRule="exact"/>
              <w:ind w:left="113" w:right="200"/>
              <w:rPr>
                <w:rFonts w:ascii="Times New Roman" w:hAnsi="Times New Roman" w:cs="Times New Roman"/>
                <w:sz w:val="28"/>
                <w:szCs w:val="28"/>
              </w:rPr>
            </w:pPr>
          </w:p>
          <w:p w:rsidR="00D252BA" w:rsidRPr="00D252BA" w:rsidRDefault="00D252BA" w:rsidP="009F50BA">
            <w:pPr>
              <w:pStyle w:val="a0"/>
              <w:framePr w:w="14246" w:wrap="notBeside" w:vAnchor="text" w:hAnchor="text" w:xAlign="center" w:y="1"/>
              <w:spacing w:line="260" w:lineRule="exact"/>
              <w:ind w:left="200" w:right="113"/>
              <w:rPr>
                <w:rFonts w:ascii="Times New Roman" w:hAnsi="Times New Roman" w:cs="Times New Roman"/>
                <w:sz w:val="28"/>
                <w:szCs w:val="28"/>
                <w:lang w:val="en-US"/>
              </w:rPr>
            </w:pPr>
            <w:r w:rsidRPr="00D252BA">
              <w:rPr>
                <w:rFonts w:ascii="Times New Roman" w:hAnsi="Times New Roman" w:cs="Times New Roman"/>
                <w:sz w:val="28"/>
                <w:szCs w:val="28"/>
                <w:lang w:val="en-US"/>
              </w:rPr>
              <w:t>Fe</w:t>
            </w:r>
          </w:p>
        </w:tc>
        <w:tc>
          <w:tcPr>
            <w:tcW w:w="552" w:type="dxa"/>
            <w:tcBorders>
              <w:top w:val="single" w:sz="4" w:space="0" w:color="auto"/>
              <w:left w:val="single" w:sz="4" w:space="0" w:color="auto"/>
              <w:bottom w:val="nil"/>
              <w:right w:val="nil"/>
            </w:tcBorders>
            <w:shd w:val="clear" w:color="auto" w:fill="FFFFFF"/>
            <w:textDirection w:val="tbRl"/>
            <w:vAlign w:val="center"/>
          </w:tcPr>
          <w:p w:rsidR="00D252BA" w:rsidRPr="00D252BA" w:rsidRDefault="00D252BA" w:rsidP="009F50BA">
            <w:pPr>
              <w:pStyle w:val="a0"/>
              <w:framePr w:w="14246" w:wrap="notBeside" w:vAnchor="text" w:hAnchor="text" w:xAlign="center" w:y="1"/>
              <w:spacing w:line="260" w:lineRule="exact"/>
              <w:ind w:left="113" w:right="113"/>
              <w:rPr>
                <w:rFonts w:ascii="Times New Roman" w:hAnsi="Times New Roman" w:cs="Times New Roman"/>
                <w:sz w:val="28"/>
                <w:szCs w:val="28"/>
              </w:rPr>
            </w:pPr>
            <w:r w:rsidRPr="00D252BA">
              <w:rPr>
                <w:rFonts w:ascii="Times New Roman" w:hAnsi="Times New Roman" w:cs="Times New Roman"/>
                <w:sz w:val="28"/>
                <w:szCs w:val="28"/>
                <w:lang w:val="en-US"/>
              </w:rPr>
              <w:t>b</w:t>
            </w:r>
            <w:r w:rsidRPr="00D252BA">
              <w:rPr>
                <w:rFonts w:ascii="Times New Roman" w:hAnsi="Times New Roman" w:cs="Times New Roman"/>
                <w:sz w:val="28"/>
                <w:szCs w:val="28"/>
              </w:rPr>
              <w:t>каротин</w:t>
            </w:r>
          </w:p>
        </w:tc>
        <w:tc>
          <w:tcPr>
            <w:tcW w:w="552" w:type="dxa"/>
            <w:tcBorders>
              <w:top w:val="single" w:sz="4" w:space="0" w:color="auto"/>
              <w:left w:val="single" w:sz="4" w:space="0" w:color="auto"/>
              <w:bottom w:val="nil"/>
              <w:right w:val="nil"/>
            </w:tcBorders>
            <w:shd w:val="clear" w:color="auto" w:fill="FFFFFF"/>
            <w:textDirection w:val="tbRl"/>
            <w:vAlign w:val="center"/>
          </w:tcPr>
          <w:p w:rsidR="00D252BA" w:rsidRPr="00D252BA" w:rsidRDefault="00D252BA" w:rsidP="009F50BA">
            <w:pPr>
              <w:pStyle w:val="a0"/>
              <w:framePr w:w="14246" w:wrap="notBeside" w:vAnchor="text" w:hAnchor="text" w:xAlign="center" w:y="1"/>
              <w:spacing w:line="260" w:lineRule="exact"/>
              <w:ind w:left="200" w:right="113"/>
              <w:rPr>
                <w:rFonts w:ascii="Times New Roman" w:hAnsi="Times New Roman" w:cs="Times New Roman"/>
                <w:sz w:val="28"/>
                <w:szCs w:val="28"/>
                <w:lang w:val="en-US"/>
              </w:rPr>
            </w:pPr>
            <w:r w:rsidRPr="00D252BA">
              <w:rPr>
                <w:rStyle w:val="aa"/>
                <w:b w:val="0"/>
                <w:color w:val="000000"/>
                <w:sz w:val="28"/>
                <w:szCs w:val="28"/>
              </w:rPr>
              <w:t>A</w:t>
            </w:r>
          </w:p>
        </w:tc>
        <w:tc>
          <w:tcPr>
            <w:tcW w:w="547" w:type="dxa"/>
            <w:tcBorders>
              <w:top w:val="single" w:sz="4" w:space="0" w:color="auto"/>
              <w:left w:val="single" w:sz="4" w:space="0" w:color="auto"/>
              <w:bottom w:val="nil"/>
              <w:right w:val="nil"/>
            </w:tcBorders>
            <w:shd w:val="clear" w:color="auto" w:fill="FFFFFF"/>
            <w:textDirection w:val="tbRl"/>
            <w:vAlign w:val="center"/>
          </w:tcPr>
          <w:p w:rsidR="00D252BA" w:rsidRPr="00D252BA" w:rsidRDefault="00D252BA" w:rsidP="009F50BA">
            <w:pPr>
              <w:pStyle w:val="a0"/>
              <w:framePr w:w="14246" w:wrap="notBeside" w:vAnchor="text" w:hAnchor="text" w:xAlign="center" w:y="1"/>
              <w:spacing w:line="320" w:lineRule="exact"/>
              <w:ind w:left="200" w:right="113"/>
              <w:rPr>
                <w:rFonts w:ascii="Times New Roman" w:hAnsi="Times New Roman" w:cs="Times New Roman"/>
                <w:sz w:val="28"/>
                <w:szCs w:val="28"/>
                <w:lang w:val="en-US"/>
              </w:rPr>
            </w:pPr>
            <w:r w:rsidRPr="00D252BA">
              <w:rPr>
                <w:rStyle w:val="16pt1"/>
                <w:b w:val="0"/>
                <w:color w:val="000000"/>
                <w:sz w:val="28"/>
                <w:szCs w:val="28"/>
              </w:rPr>
              <w:t>B1</w:t>
            </w:r>
          </w:p>
        </w:tc>
        <w:tc>
          <w:tcPr>
            <w:tcW w:w="547" w:type="dxa"/>
            <w:tcBorders>
              <w:top w:val="single" w:sz="4" w:space="0" w:color="auto"/>
              <w:left w:val="single" w:sz="4" w:space="0" w:color="auto"/>
              <w:bottom w:val="nil"/>
              <w:right w:val="nil"/>
            </w:tcBorders>
            <w:shd w:val="clear" w:color="auto" w:fill="FFFFFF"/>
            <w:textDirection w:val="tbRl"/>
            <w:vAlign w:val="center"/>
          </w:tcPr>
          <w:p w:rsidR="00D252BA" w:rsidRPr="00D252BA" w:rsidRDefault="00D252BA" w:rsidP="009F50BA">
            <w:pPr>
              <w:pStyle w:val="a0"/>
              <w:framePr w:w="14246" w:wrap="notBeside" w:vAnchor="text" w:hAnchor="text" w:xAlign="center" w:y="1"/>
              <w:spacing w:line="320" w:lineRule="exact"/>
              <w:ind w:left="113" w:right="18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B2</w:t>
            </w:r>
          </w:p>
        </w:tc>
        <w:tc>
          <w:tcPr>
            <w:tcW w:w="552" w:type="dxa"/>
            <w:tcBorders>
              <w:top w:val="single" w:sz="4" w:space="0" w:color="auto"/>
              <w:left w:val="single" w:sz="4" w:space="0" w:color="auto"/>
              <w:bottom w:val="nil"/>
              <w:right w:val="nil"/>
            </w:tcBorders>
            <w:shd w:val="clear" w:color="auto" w:fill="FFFFFF"/>
            <w:textDirection w:val="tbRl"/>
            <w:vAlign w:val="center"/>
          </w:tcPr>
          <w:p w:rsidR="00D252BA" w:rsidRPr="00D252BA" w:rsidRDefault="00D252BA" w:rsidP="009F50BA">
            <w:pPr>
              <w:pStyle w:val="a0"/>
              <w:framePr w:w="14246" w:wrap="notBeside" w:vAnchor="text" w:hAnchor="text" w:xAlign="center" w:y="1"/>
              <w:spacing w:line="260" w:lineRule="exact"/>
              <w:ind w:left="200" w:right="113"/>
              <w:rPr>
                <w:rFonts w:ascii="Times New Roman" w:hAnsi="Times New Roman" w:cs="Times New Roman"/>
                <w:sz w:val="28"/>
                <w:szCs w:val="28"/>
                <w:lang w:val="en-US"/>
              </w:rPr>
            </w:pPr>
            <w:r w:rsidRPr="00D252BA">
              <w:rPr>
                <w:rFonts w:ascii="Times New Roman" w:hAnsi="Times New Roman" w:cs="Times New Roman"/>
                <w:color w:val="000000"/>
                <w:sz w:val="28"/>
                <w:szCs w:val="28"/>
                <w:lang w:val="en-US"/>
              </w:rPr>
              <w:t>PP</w:t>
            </w:r>
          </w:p>
        </w:tc>
        <w:tc>
          <w:tcPr>
            <w:tcW w:w="547" w:type="dxa"/>
            <w:tcBorders>
              <w:top w:val="single" w:sz="4" w:space="0" w:color="auto"/>
              <w:left w:val="single" w:sz="4" w:space="0" w:color="auto"/>
              <w:bottom w:val="nil"/>
              <w:right w:val="nil"/>
            </w:tcBorders>
            <w:shd w:val="clear" w:color="auto" w:fill="FFFFFF"/>
            <w:textDirection w:val="tbRl"/>
            <w:vAlign w:val="center"/>
          </w:tcPr>
          <w:p w:rsidR="00D252BA" w:rsidRPr="00D252BA" w:rsidRDefault="00D252BA" w:rsidP="009F50BA">
            <w:pPr>
              <w:pStyle w:val="a0"/>
              <w:framePr w:w="14246" w:wrap="notBeside" w:vAnchor="text" w:hAnchor="text" w:xAlign="center" w:y="1"/>
              <w:spacing w:line="210" w:lineRule="exact"/>
              <w:ind w:left="200" w:right="113"/>
              <w:rPr>
                <w:rFonts w:ascii="Times New Roman" w:hAnsi="Times New Roman" w:cs="Times New Roman"/>
                <w:sz w:val="28"/>
                <w:szCs w:val="28"/>
              </w:rPr>
            </w:pPr>
            <w:r w:rsidRPr="00D252BA">
              <w:rPr>
                <w:rStyle w:val="Impact"/>
                <w:rFonts w:ascii="Times New Roman" w:hAnsi="Times New Roman" w:cs="Times New Roman"/>
                <w:color w:val="000000"/>
                <w:sz w:val="28"/>
                <w:szCs w:val="28"/>
              </w:rPr>
              <w:t>C</w:t>
            </w:r>
          </w:p>
        </w:tc>
        <w:tc>
          <w:tcPr>
            <w:tcW w:w="1128" w:type="dxa"/>
            <w:vMerge/>
            <w:tcBorders>
              <w:top w:val="nil"/>
              <w:left w:val="single" w:sz="4" w:space="0" w:color="auto"/>
              <w:bottom w:val="nil"/>
              <w:right w:val="single" w:sz="4" w:space="0" w:color="auto"/>
            </w:tcBorders>
            <w:shd w:val="clear" w:color="auto" w:fill="FFFFFF"/>
            <w:textDirection w:val="btLr"/>
          </w:tcPr>
          <w:p w:rsidR="00D252BA" w:rsidRPr="00D252BA" w:rsidRDefault="00D252BA" w:rsidP="009F50BA">
            <w:pPr>
              <w:pStyle w:val="a0"/>
              <w:framePr w:w="14246" w:wrap="notBeside" w:vAnchor="text" w:hAnchor="text" w:xAlign="center" w:y="1"/>
              <w:spacing w:line="210" w:lineRule="exact"/>
              <w:ind w:left="200"/>
              <w:rPr>
                <w:rFonts w:ascii="Times New Roman" w:hAnsi="Times New Roman" w:cs="Times New Roman"/>
                <w:sz w:val="28"/>
                <w:szCs w:val="28"/>
              </w:rPr>
            </w:pPr>
          </w:p>
        </w:tc>
      </w:tr>
      <w:tr w:rsidR="00D252BA" w:rsidRPr="00D252BA" w:rsidTr="009F50BA">
        <w:trPr>
          <w:trHeight w:hRule="exact" w:val="653"/>
          <w:jc w:val="center"/>
        </w:trPr>
        <w:tc>
          <w:tcPr>
            <w:tcW w:w="198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246" w:wrap="notBeside" w:vAnchor="text" w:hAnchor="text" w:xAlign="center" w:y="1"/>
              <w:ind w:left="180"/>
              <w:rPr>
                <w:rFonts w:ascii="Times New Roman" w:hAnsi="Times New Roman" w:cs="Times New Roman"/>
                <w:color w:val="000000"/>
                <w:sz w:val="28"/>
                <w:szCs w:val="28"/>
                <w:lang w:val="en-US"/>
              </w:rPr>
            </w:pPr>
            <w:r w:rsidRPr="00D252BA">
              <w:rPr>
                <w:rFonts w:ascii="Times New Roman" w:hAnsi="Times New Roman" w:cs="Times New Roman"/>
                <w:color w:val="000000"/>
                <w:sz w:val="28"/>
                <w:szCs w:val="28"/>
              </w:rPr>
              <w:t xml:space="preserve">Завтрак </w:t>
            </w:r>
          </w:p>
          <w:p w:rsidR="00D252BA" w:rsidRPr="00D252BA" w:rsidRDefault="00D252BA" w:rsidP="009F50BA">
            <w:pPr>
              <w:pStyle w:val="a0"/>
              <w:framePr w:w="14246" w:wrap="notBeside" w:vAnchor="text" w:hAnchor="text" w:xAlign="center" w:y="1"/>
              <w:ind w:left="180"/>
              <w:rPr>
                <w:rFonts w:ascii="Times New Roman" w:hAnsi="Times New Roman" w:cs="Times New Roman"/>
                <w:sz w:val="28"/>
                <w:szCs w:val="28"/>
              </w:rPr>
            </w:pPr>
            <w:r w:rsidRPr="00D252BA">
              <w:rPr>
                <w:rFonts w:ascii="Times New Roman" w:hAnsi="Times New Roman" w:cs="Times New Roman"/>
                <w:color w:val="000000"/>
                <w:sz w:val="28"/>
                <w:szCs w:val="28"/>
              </w:rPr>
              <w:t>Набор блюд</w:t>
            </w:r>
          </w:p>
        </w:tc>
        <w:tc>
          <w:tcPr>
            <w:tcW w:w="1709"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840"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970"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965"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1128"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557"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557"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557"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552"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552"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552"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547"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547"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552"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547"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1128"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r>
      <w:tr w:rsidR="00D252BA" w:rsidRPr="00D252BA" w:rsidTr="009F50BA">
        <w:trPr>
          <w:trHeight w:hRule="exact" w:val="570"/>
          <w:jc w:val="center"/>
        </w:trPr>
        <w:tc>
          <w:tcPr>
            <w:tcW w:w="198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246" w:wrap="notBeside" w:vAnchor="text" w:hAnchor="text" w:xAlign="center" w:y="1"/>
              <w:spacing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Итого</w:t>
            </w:r>
          </w:p>
        </w:tc>
        <w:tc>
          <w:tcPr>
            <w:tcW w:w="1709"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840"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970"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965"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1128"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5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2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5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2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5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0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52"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0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52"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2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52"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0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4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0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4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right="18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52"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0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4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0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1128" w:type="dxa"/>
            <w:tcBorders>
              <w:top w:val="single" w:sz="4" w:space="0" w:color="auto"/>
              <w:left w:val="single" w:sz="4" w:space="0" w:color="auto"/>
              <w:bottom w:val="nil"/>
              <w:right w:val="single" w:sz="4" w:space="0" w:color="auto"/>
            </w:tcBorders>
            <w:shd w:val="clear" w:color="auto" w:fill="FFFFFF"/>
            <w:vAlign w:val="center"/>
          </w:tcPr>
          <w:p w:rsidR="00D252BA" w:rsidRPr="00D252BA" w:rsidRDefault="00D252BA" w:rsidP="009F50BA">
            <w:pPr>
              <w:pStyle w:val="a0"/>
              <w:framePr w:w="14246" w:wrap="notBeside" w:vAnchor="text" w:hAnchor="text" w:xAlign="center" w:y="1"/>
              <w:spacing w:line="260" w:lineRule="exact"/>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r>
      <w:tr w:rsidR="00D252BA" w:rsidRPr="00D252BA" w:rsidTr="009F50BA">
        <w:trPr>
          <w:trHeight w:hRule="exact" w:val="653"/>
          <w:jc w:val="center"/>
        </w:trPr>
        <w:tc>
          <w:tcPr>
            <w:tcW w:w="198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246" w:wrap="notBeside" w:vAnchor="text" w:hAnchor="text" w:xAlign="center" w:y="1"/>
              <w:spacing w:after="60"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Обед</w:t>
            </w:r>
          </w:p>
          <w:p w:rsidR="00D252BA" w:rsidRPr="00D252BA" w:rsidRDefault="00D252BA" w:rsidP="009F50BA">
            <w:pPr>
              <w:pStyle w:val="a0"/>
              <w:framePr w:w="14246" w:wrap="notBeside" w:vAnchor="text" w:hAnchor="text" w:xAlign="center" w:y="1"/>
              <w:spacing w:before="60"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Набор блюд</w:t>
            </w:r>
          </w:p>
        </w:tc>
        <w:tc>
          <w:tcPr>
            <w:tcW w:w="1709"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840"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970"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965"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1128"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557"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557"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557"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552"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552"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552"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547"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547"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552"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547"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1128"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r>
      <w:tr w:rsidR="00D252BA" w:rsidRPr="00D252BA" w:rsidTr="009F50BA">
        <w:trPr>
          <w:trHeight w:hRule="exact" w:val="331"/>
          <w:jc w:val="center"/>
        </w:trPr>
        <w:tc>
          <w:tcPr>
            <w:tcW w:w="198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246" w:wrap="notBeside" w:vAnchor="text" w:hAnchor="text" w:xAlign="center" w:y="1"/>
              <w:spacing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Итого</w:t>
            </w:r>
          </w:p>
        </w:tc>
        <w:tc>
          <w:tcPr>
            <w:tcW w:w="1709"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840"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970"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965"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1128"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5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2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5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2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5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0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52"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0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52"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2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52"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0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4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0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4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right="18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52"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0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4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0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1128" w:type="dxa"/>
            <w:tcBorders>
              <w:top w:val="single" w:sz="4" w:space="0" w:color="auto"/>
              <w:left w:val="single" w:sz="4" w:space="0" w:color="auto"/>
              <w:bottom w:val="nil"/>
              <w:right w:val="single" w:sz="4" w:space="0" w:color="auto"/>
            </w:tcBorders>
            <w:shd w:val="clear" w:color="auto" w:fill="FFFFFF"/>
            <w:vAlign w:val="center"/>
          </w:tcPr>
          <w:p w:rsidR="00D252BA" w:rsidRPr="00D252BA" w:rsidRDefault="00D252BA" w:rsidP="009F50BA">
            <w:pPr>
              <w:pStyle w:val="a0"/>
              <w:framePr w:w="14246" w:wrap="notBeside" w:vAnchor="text" w:hAnchor="text" w:xAlign="center" w:y="1"/>
              <w:spacing w:line="260" w:lineRule="exact"/>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r>
      <w:tr w:rsidR="00D252BA" w:rsidRPr="00D252BA" w:rsidTr="009F50BA">
        <w:trPr>
          <w:trHeight w:hRule="exact" w:val="658"/>
          <w:jc w:val="center"/>
        </w:trPr>
        <w:tc>
          <w:tcPr>
            <w:tcW w:w="198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246" w:wrap="notBeside" w:vAnchor="text" w:hAnchor="text" w:xAlign="center" w:y="1"/>
              <w:spacing w:after="60"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Ужин</w:t>
            </w:r>
          </w:p>
          <w:p w:rsidR="00D252BA" w:rsidRPr="00D252BA" w:rsidRDefault="00D252BA" w:rsidP="009F50BA">
            <w:pPr>
              <w:pStyle w:val="a0"/>
              <w:framePr w:w="14246" w:wrap="notBeside" w:vAnchor="text" w:hAnchor="text" w:xAlign="center" w:y="1"/>
              <w:spacing w:before="60"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Набор блюд</w:t>
            </w:r>
          </w:p>
        </w:tc>
        <w:tc>
          <w:tcPr>
            <w:tcW w:w="1709"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840"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970"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framePr w:w="14246" w:wrap="notBeside" w:vAnchor="text" w:hAnchor="text" w:xAlign="center" w:y="1"/>
              <w:jc w:val="center"/>
              <w:rPr>
                <w:rFonts w:ascii="Times New Roman" w:hAnsi="Times New Roman" w:cs="Times New Roman"/>
                <w:sz w:val="28"/>
                <w:szCs w:val="28"/>
              </w:rPr>
            </w:pPr>
          </w:p>
        </w:tc>
        <w:tc>
          <w:tcPr>
            <w:tcW w:w="965"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framePr w:w="14246" w:wrap="notBeside" w:vAnchor="text" w:hAnchor="text" w:xAlign="center" w:y="1"/>
              <w:jc w:val="center"/>
              <w:rPr>
                <w:rFonts w:ascii="Times New Roman" w:hAnsi="Times New Roman" w:cs="Times New Roman"/>
                <w:sz w:val="28"/>
                <w:szCs w:val="28"/>
              </w:rPr>
            </w:pPr>
          </w:p>
        </w:tc>
        <w:tc>
          <w:tcPr>
            <w:tcW w:w="1128"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framePr w:w="14246" w:wrap="notBeside" w:vAnchor="text" w:hAnchor="text" w:xAlign="center" w:y="1"/>
              <w:jc w:val="center"/>
              <w:rPr>
                <w:rFonts w:ascii="Times New Roman" w:hAnsi="Times New Roman" w:cs="Times New Roman"/>
                <w:sz w:val="28"/>
                <w:szCs w:val="28"/>
              </w:rPr>
            </w:pPr>
          </w:p>
        </w:tc>
        <w:tc>
          <w:tcPr>
            <w:tcW w:w="55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framePr w:w="14246" w:wrap="notBeside" w:vAnchor="text" w:hAnchor="text" w:xAlign="center" w:y="1"/>
              <w:jc w:val="center"/>
              <w:rPr>
                <w:rFonts w:ascii="Times New Roman" w:hAnsi="Times New Roman" w:cs="Times New Roman"/>
                <w:sz w:val="28"/>
                <w:szCs w:val="28"/>
              </w:rPr>
            </w:pPr>
          </w:p>
        </w:tc>
        <w:tc>
          <w:tcPr>
            <w:tcW w:w="55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framePr w:w="14246" w:wrap="notBeside" w:vAnchor="text" w:hAnchor="text" w:xAlign="center" w:y="1"/>
              <w:jc w:val="center"/>
              <w:rPr>
                <w:rFonts w:ascii="Times New Roman" w:hAnsi="Times New Roman" w:cs="Times New Roman"/>
                <w:sz w:val="28"/>
                <w:szCs w:val="28"/>
              </w:rPr>
            </w:pPr>
          </w:p>
        </w:tc>
        <w:tc>
          <w:tcPr>
            <w:tcW w:w="55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framePr w:w="14246" w:wrap="notBeside" w:vAnchor="text" w:hAnchor="text" w:xAlign="center" w:y="1"/>
              <w:jc w:val="center"/>
              <w:rPr>
                <w:rFonts w:ascii="Times New Roman" w:hAnsi="Times New Roman" w:cs="Times New Roman"/>
                <w:sz w:val="28"/>
                <w:szCs w:val="28"/>
              </w:rPr>
            </w:pPr>
          </w:p>
        </w:tc>
        <w:tc>
          <w:tcPr>
            <w:tcW w:w="552"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framePr w:w="14246" w:wrap="notBeside" w:vAnchor="text" w:hAnchor="text" w:xAlign="center" w:y="1"/>
              <w:jc w:val="center"/>
              <w:rPr>
                <w:rFonts w:ascii="Times New Roman" w:hAnsi="Times New Roman" w:cs="Times New Roman"/>
                <w:sz w:val="28"/>
                <w:szCs w:val="28"/>
              </w:rPr>
            </w:pPr>
          </w:p>
        </w:tc>
        <w:tc>
          <w:tcPr>
            <w:tcW w:w="552"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framePr w:w="14246" w:wrap="notBeside" w:vAnchor="text" w:hAnchor="text" w:xAlign="center" w:y="1"/>
              <w:jc w:val="center"/>
              <w:rPr>
                <w:rFonts w:ascii="Times New Roman" w:hAnsi="Times New Roman" w:cs="Times New Roman"/>
                <w:sz w:val="28"/>
                <w:szCs w:val="28"/>
              </w:rPr>
            </w:pPr>
          </w:p>
        </w:tc>
        <w:tc>
          <w:tcPr>
            <w:tcW w:w="552"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framePr w:w="14246" w:wrap="notBeside" w:vAnchor="text" w:hAnchor="text" w:xAlign="center" w:y="1"/>
              <w:jc w:val="center"/>
              <w:rPr>
                <w:rFonts w:ascii="Times New Roman" w:hAnsi="Times New Roman" w:cs="Times New Roman"/>
                <w:sz w:val="28"/>
                <w:szCs w:val="28"/>
              </w:rPr>
            </w:pPr>
          </w:p>
        </w:tc>
        <w:tc>
          <w:tcPr>
            <w:tcW w:w="54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framePr w:w="14246" w:wrap="notBeside" w:vAnchor="text" w:hAnchor="text" w:xAlign="center" w:y="1"/>
              <w:jc w:val="center"/>
              <w:rPr>
                <w:rFonts w:ascii="Times New Roman" w:hAnsi="Times New Roman" w:cs="Times New Roman"/>
                <w:sz w:val="28"/>
                <w:szCs w:val="28"/>
              </w:rPr>
            </w:pPr>
          </w:p>
        </w:tc>
        <w:tc>
          <w:tcPr>
            <w:tcW w:w="54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framePr w:w="14246" w:wrap="notBeside" w:vAnchor="text" w:hAnchor="text" w:xAlign="center" w:y="1"/>
              <w:jc w:val="center"/>
              <w:rPr>
                <w:rFonts w:ascii="Times New Roman" w:hAnsi="Times New Roman" w:cs="Times New Roman"/>
                <w:sz w:val="28"/>
                <w:szCs w:val="28"/>
              </w:rPr>
            </w:pPr>
          </w:p>
        </w:tc>
        <w:tc>
          <w:tcPr>
            <w:tcW w:w="552"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framePr w:w="14246" w:wrap="notBeside" w:vAnchor="text" w:hAnchor="text" w:xAlign="center" w:y="1"/>
              <w:jc w:val="center"/>
              <w:rPr>
                <w:rFonts w:ascii="Times New Roman" w:hAnsi="Times New Roman" w:cs="Times New Roman"/>
                <w:sz w:val="28"/>
                <w:szCs w:val="28"/>
              </w:rPr>
            </w:pPr>
          </w:p>
        </w:tc>
        <w:tc>
          <w:tcPr>
            <w:tcW w:w="54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framePr w:w="14246" w:wrap="notBeside" w:vAnchor="text" w:hAnchor="text" w:xAlign="center" w:y="1"/>
              <w:jc w:val="center"/>
              <w:rPr>
                <w:rFonts w:ascii="Times New Roman" w:hAnsi="Times New Roman" w:cs="Times New Roman"/>
                <w:sz w:val="28"/>
                <w:szCs w:val="28"/>
              </w:rPr>
            </w:pPr>
          </w:p>
        </w:tc>
        <w:tc>
          <w:tcPr>
            <w:tcW w:w="1128" w:type="dxa"/>
            <w:tcBorders>
              <w:top w:val="single" w:sz="4" w:space="0" w:color="auto"/>
              <w:left w:val="single" w:sz="4" w:space="0" w:color="auto"/>
              <w:bottom w:val="nil"/>
              <w:right w:val="single" w:sz="4" w:space="0" w:color="auto"/>
            </w:tcBorders>
            <w:shd w:val="clear" w:color="auto" w:fill="FFFFFF"/>
            <w:vAlign w:val="center"/>
          </w:tcPr>
          <w:p w:rsidR="00D252BA" w:rsidRPr="00D252BA" w:rsidRDefault="00D252BA" w:rsidP="009F50BA">
            <w:pPr>
              <w:framePr w:w="14246" w:wrap="notBeside" w:vAnchor="text" w:hAnchor="text" w:xAlign="center" w:y="1"/>
              <w:jc w:val="center"/>
              <w:rPr>
                <w:rFonts w:ascii="Times New Roman" w:hAnsi="Times New Roman" w:cs="Times New Roman"/>
                <w:sz w:val="28"/>
                <w:szCs w:val="28"/>
              </w:rPr>
            </w:pPr>
          </w:p>
        </w:tc>
      </w:tr>
      <w:tr w:rsidR="00D252BA" w:rsidRPr="00D252BA" w:rsidTr="009F50BA">
        <w:trPr>
          <w:trHeight w:hRule="exact" w:val="331"/>
          <w:jc w:val="center"/>
        </w:trPr>
        <w:tc>
          <w:tcPr>
            <w:tcW w:w="198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246" w:wrap="notBeside" w:vAnchor="text" w:hAnchor="text" w:xAlign="center" w:y="1"/>
              <w:spacing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Итого</w:t>
            </w:r>
          </w:p>
        </w:tc>
        <w:tc>
          <w:tcPr>
            <w:tcW w:w="1709"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840" w:type="dxa"/>
            <w:tcBorders>
              <w:top w:val="single" w:sz="4" w:space="0" w:color="auto"/>
              <w:left w:val="single" w:sz="4" w:space="0" w:color="auto"/>
              <w:bottom w:val="nil"/>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970"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965"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1128"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5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2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5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2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5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0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52"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0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52"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2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52"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0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4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0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4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right="18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52"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0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4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0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1128" w:type="dxa"/>
            <w:tcBorders>
              <w:top w:val="single" w:sz="4" w:space="0" w:color="auto"/>
              <w:left w:val="single" w:sz="4" w:space="0" w:color="auto"/>
              <w:bottom w:val="nil"/>
              <w:right w:val="single" w:sz="4" w:space="0" w:color="auto"/>
            </w:tcBorders>
            <w:shd w:val="clear" w:color="auto" w:fill="FFFFFF"/>
            <w:vAlign w:val="center"/>
          </w:tcPr>
          <w:p w:rsidR="00D252BA" w:rsidRPr="00D252BA" w:rsidRDefault="00D252BA" w:rsidP="009F50BA">
            <w:pPr>
              <w:pStyle w:val="a0"/>
              <w:framePr w:w="14246" w:wrap="notBeside" w:vAnchor="text" w:hAnchor="text" w:xAlign="center" w:y="1"/>
              <w:spacing w:line="260" w:lineRule="exact"/>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r>
      <w:tr w:rsidR="00D252BA" w:rsidRPr="00D252BA" w:rsidTr="009F50BA">
        <w:trPr>
          <w:trHeight w:hRule="exact" w:val="341"/>
          <w:jc w:val="center"/>
        </w:trPr>
        <w:tc>
          <w:tcPr>
            <w:tcW w:w="1987"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pStyle w:val="a0"/>
              <w:framePr w:w="14246" w:wrap="notBeside" w:vAnchor="text" w:hAnchor="text" w:xAlign="center" w:y="1"/>
              <w:spacing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ВСЕГО</w:t>
            </w:r>
          </w:p>
        </w:tc>
        <w:tc>
          <w:tcPr>
            <w:tcW w:w="1709"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840"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246" w:wrap="notBeside" w:vAnchor="text" w:hAnchor="text" w:xAlign="center" w:y="1"/>
              <w:rPr>
                <w:rFonts w:ascii="Times New Roman" w:hAnsi="Times New Roman" w:cs="Times New Roman"/>
                <w:sz w:val="28"/>
                <w:szCs w:val="28"/>
              </w:rPr>
            </w:pPr>
          </w:p>
        </w:tc>
        <w:tc>
          <w:tcPr>
            <w:tcW w:w="970"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965"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1128"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57"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2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57"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2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57"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0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52"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0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52"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2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52"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0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47"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0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47"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right="18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52"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0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547"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framePr w:w="14246" w:wrap="notBeside" w:vAnchor="text" w:hAnchor="text" w:xAlign="center" w:y="1"/>
              <w:spacing w:line="260" w:lineRule="exact"/>
              <w:ind w:left="200"/>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c>
          <w:tcPr>
            <w:tcW w:w="1128" w:type="dxa"/>
            <w:tcBorders>
              <w:top w:val="single" w:sz="4" w:space="0" w:color="auto"/>
              <w:left w:val="single" w:sz="4" w:space="0" w:color="auto"/>
              <w:bottom w:val="single" w:sz="4" w:space="0" w:color="auto"/>
              <w:right w:val="single" w:sz="4" w:space="0" w:color="auto"/>
            </w:tcBorders>
            <w:shd w:val="clear" w:color="auto" w:fill="FFFFFF"/>
            <w:vAlign w:val="center"/>
          </w:tcPr>
          <w:p w:rsidR="00D252BA" w:rsidRPr="00D252BA" w:rsidRDefault="00D252BA" w:rsidP="009F50BA">
            <w:pPr>
              <w:pStyle w:val="a0"/>
              <w:framePr w:w="14246" w:wrap="notBeside" w:vAnchor="text" w:hAnchor="text" w:xAlign="center" w:y="1"/>
              <w:spacing w:line="260" w:lineRule="exact"/>
              <w:rPr>
                <w:rFonts w:ascii="Times New Roman" w:hAnsi="Times New Roman" w:cs="Times New Roman"/>
                <w:sz w:val="28"/>
                <w:szCs w:val="28"/>
                <w:lang w:val="en-US"/>
              </w:rPr>
            </w:pPr>
            <w:r w:rsidRPr="00D252BA">
              <w:rPr>
                <w:rFonts w:ascii="Times New Roman" w:hAnsi="Times New Roman" w:cs="Times New Roman"/>
                <w:color w:val="000000"/>
                <w:sz w:val="28"/>
                <w:szCs w:val="28"/>
              </w:rPr>
              <w:t>∑</w:t>
            </w:r>
          </w:p>
        </w:tc>
      </w:tr>
    </w:tbl>
    <w:p w:rsidR="00D252BA" w:rsidRPr="00D252BA" w:rsidRDefault="00D252BA" w:rsidP="00D252BA">
      <w:pPr>
        <w:rPr>
          <w:rFonts w:ascii="Times New Roman" w:hAnsi="Times New Roman" w:cs="Times New Roman"/>
          <w:sz w:val="28"/>
          <w:szCs w:val="28"/>
        </w:rPr>
      </w:pPr>
    </w:p>
    <w:p w:rsidR="00D252BA" w:rsidRPr="00D252BA" w:rsidRDefault="00D252BA" w:rsidP="00D252BA">
      <w:pPr>
        <w:rPr>
          <w:rFonts w:ascii="Times New Roman" w:hAnsi="Times New Roman" w:cs="Times New Roman"/>
          <w:sz w:val="28"/>
          <w:szCs w:val="28"/>
        </w:rPr>
        <w:sectPr w:rsidR="00D252BA" w:rsidRPr="00D252BA">
          <w:headerReference w:type="even" r:id="rId54"/>
          <w:headerReference w:type="default" r:id="rId55"/>
          <w:footerReference w:type="even" r:id="rId56"/>
          <w:footerReference w:type="default" r:id="rId57"/>
          <w:footerReference w:type="first" r:id="rId58"/>
          <w:type w:val="continuous"/>
          <w:pgSz w:w="16838" w:h="11909" w:orient="landscape"/>
          <w:pgMar w:top="1246" w:right="1300" w:bottom="3622" w:left="1276" w:header="0" w:footer="3" w:gutter="0"/>
          <w:cols w:space="720"/>
          <w:noEndnote/>
          <w:titlePg/>
          <w:docGrid w:linePitch="360"/>
        </w:sectPr>
      </w:pPr>
    </w:p>
    <w:p w:rsidR="00D252BA" w:rsidRPr="00D252BA" w:rsidRDefault="00D252BA" w:rsidP="00D252BA">
      <w:pPr>
        <w:pStyle w:val="a0"/>
        <w:spacing w:after="308" w:line="260" w:lineRule="exact"/>
        <w:rPr>
          <w:rFonts w:ascii="Times New Roman" w:hAnsi="Times New Roman" w:cs="Times New Roman"/>
          <w:sz w:val="28"/>
          <w:szCs w:val="28"/>
        </w:rPr>
      </w:pPr>
      <w:r w:rsidRPr="00D252BA">
        <w:rPr>
          <w:rStyle w:val="a6"/>
          <w:color w:val="000000"/>
          <w:sz w:val="28"/>
          <w:szCs w:val="28"/>
        </w:rPr>
        <w:lastRenderedPageBreak/>
        <w:t>ПРАКТИЧЕСКАЯ РАБОТА</w:t>
      </w:r>
    </w:p>
    <w:p w:rsidR="00D252BA" w:rsidRPr="00D252BA" w:rsidRDefault="00BA7F12" w:rsidP="00D252BA">
      <w:pPr>
        <w:pStyle w:val="a0"/>
        <w:tabs>
          <w:tab w:val="center" w:pos="1815"/>
          <w:tab w:val="right" w:pos="9897"/>
        </w:tabs>
        <w:ind w:left="20" w:right="40" w:firstLine="400"/>
        <w:rPr>
          <w:rStyle w:val="a6"/>
          <w:b/>
          <w:color w:val="000000"/>
          <w:sz w:val="28"/>
          <w:szCs w:val="28"/>
        </w:rPr>
      </w:pPr>
      <w:r>
        <w:rPr>
          <w:rStyle w:val="a6"/>
          <w:b/>
          <w:color w:val="000000"/>
          <w:sz w:val="28"/>
          <w:szCs w:val="28"/>
        </w:rPr>
        <w:t>3.</w:t>
      </w:r>
      <w:r w:rsidR="00D252BA" w:rsidRPr="00D252BA">
        <w:rPr>
          <w:rStyle w:val="a6"/>
          <w:b/>
          <w:color w:val="000000"/>
          <w:sz w:val="28"/>
          <w:szCs w:val="28"/>
        </w:rPr>
        <w:t>Анализ суточного рациона питания различных возрастных групп.</w:t>
      </w:r>
    </w:p>
    <w:p w:rsidR="00D252BA" w:rsidRPr="00D252BA" w:rsidRDefault="00D252BA" w:rsidP="00D252BA">
      <w:pPr>
        <w:pStyle w:val="a0"/>
        <w:tabs>
          <w:tab w:val="center" w:pos="1815"/>
          <w:tab w:val="right" w:pos="9897"/>
        </w:tabs>
        <w:ind w:left="20" w:right="40" w:firstLine="400"/>
        <w:jc w:val="both"/>
        <w:rPr>
          <w:rStyle w:val="a6"/>
          <w:color w:val="000000"/>
          <w:sz w:val="28"/>
          <w:szCs w:val="28"/>
        </w:rPr>
      </w:pPr>
    </w:p>
    <w:p w:rsidR="00D252BA" w:rsidRPr="00D252BA" w:rsidRDefault="00D252BA" w:rsidP="00D252BA">
      <w:pPr>
        <w:pStyle w:val="a0"/>
        <w:widowControl w:val="0"/>
        <w:numPr>
          <w:ilvl w:val="0"/>
          <w:numId w:val="25"/>
        </w:numPr>
        <w:tabs>
          <w:tab w:val="clear" w:pos="360"/>
        </w:tabs>
        <w:spacing w:after="0" w:line="326" w:lineRule="exact"/>
        <w:ind w:left="20" w:right="20" w:firstLine="400"/>
        <w:jc w:val="both"/>
        <w:rPr>
          <w:rFonts w:ascii="Times New Roman" w:hAnsi="Times New Roman" w:cs="Times New Roman"/>
          <w:sz w:val="28"/>
          <w:szCs w:val="28"/>
        </w:rPr>
      </w:pPr>
      <w:r w:rsidRPr="00D252BA">
        <w:rPr>
          <w:rStyle w:val="a6"/>
          <w:color w:val="000000"/>
          <w:sz w:val="28"/>
          <w:szCs w:val="28"/>
        </w:rPr>
        <w:t>Сущность работы. Определение потребности в основных п</w:t>
      </w:r>
      <w:r w:rsidRPr="00D252BA">
        <w:rPr>
          <w:rFonts w:ascii="Times New Roman" w:hAnsi="Times New Roman" w:cs="Times New Roman"/>
          <w:color w:val="000000"/>
          <w:sz w:val="28"/>
          <w:szCs w:val="28"/>
        </w:rPr>
        <w:t>ищ</w:t>
      </w:r>
      <w:r w:rsidRPr="00D252BA">
        <w:rPr>
          <w:rStyle w:val="a6"/>
          <w:color w:val="000000"/>
          <w:sz w:val="28"/>
          <w:szCs w:val="28"/>
        </w:rPr>
        <w:t>евых веществах и энергии для взрослого трудоспособного населения, лиц престарелого и старческого возраста, детей и подростков.</w:t>
      </w:r>
    </w:p>
    <w:p w:rsidR="00D252BA" w:rsidRPr="00D252BA" w:rsidRDefault="00D252BA" w:rsidP="00D252BA">
      <w:pPr>
        <w:pStyle w:val="a0"/>
        <w:ind w:left="20" w:right="40" w:firstLine="400"/>
        <w:jc w:val="both"/>
        <w:rPr>
          <w:rStyle w:val="a6"/>
          <w:color w:val="000000"/>
          <w:sz w:val="28"/>
          <w:szCs w:val="28"/>
        </w:rPr>
      </w:pPr>
      <w:r w:rsidRPr="00D252BA">
        <w:rPr>
          <w:rStyle w:val="a6"/>
          <w:color w:val="000000"/>
          <w:sz w:val="28"/>
          <w:szCs w:val="28"/>
        </w:rPr>
        <w:t xml:space="preserve">Ход работы. </w:t>
      </w:r>
    </w:p>
    <w:p w:rsidR="00D252BA" w:rsidRPr="00D252BA" w:rsidRDefault="00D252BA" w:rsidP="00D252BA">
      <w:pPr>
        <w:pStyle w:val="a0"/>
        <w:ind w:left="20" w:right="40" w:firstLine="400"/>
        <w:jc w:val="both"/>
        <w:rPr>
          <w:rStyle w:val="a6"/>
          <w:color w:val="000000"/>
          <w:sz w:val="28"/>
          <w:szCs w:val="28"/>
        </w:rPr>
      </w:pPr>
      <w:r w:rsidRPr="00D252BA">
        <w:rPr>
          <w:rStyle w:val="a6"/>
          <w:color w:val="000000"/>
          <w:sz w:val="28"/>
          <w:szCs w:val="28"/>
        </w:rPr>
        <w:t>1.</w:t>
      </w:r>
      <w:r w:rsidRPr="00D252BA">
        <w:rPr>
          <w:rStyle w:val="a6"/>
          <w:color w:val="000000"/>
          <w:sz w:val="28"/>
          <w:szCs w:val="28"/>
        </w:rPr>
        <w:tab/>
        <w:t>Используя прил.2, составьте суточный рацион питания взрослого трудоспособного населения остальных групп интенсивности труда, заполните табл. 4 и рассчитайте суммарное содержание белков, жиров, углеводов, минеральных веществ и витаминов в суточном пищевом рационе.</w:t>
      </w:r>
    </w:p>
    <w:p w:rsidR="00D252BA" w:rsidRPr="00D252BA" w:rsidRDefault="00D252BA" w:rsidP="00D252BA">
      <w:pPr>
        <w:pStyle w:val="a0"/>
        <w:ind w:left="20" w:right="40" w:firstLine="400"/>
        <w:jc w:val="both"/>
        <w:rPr>
          <w:rStyle w:val="a6"/>
          <w:color w:val="000000"/>
          <w:sz w:val="28"/>
          <w:szCs w:val="28"/>
        </w:rPr>
      </w:pPr>
      <w:r w:rsidRPr="00D252BA">
        <w:rPr>
          <w:rStyle w:val="a6"/>
          <w:color w:val="000000"/>
          <w:sz w:val="28"/>
          <w:szCs w:val="28"/>
        </w:rPr>
        <w:t>2.</w:t>
      </w:r>
      <w:r w:rsidRPr="00D252BA">
        <w:rPr>
          <w:rStyle w:val="a6"/>
          <w:color w:val="000000"/>
          <w:sz w:val="28"/>
          <w:szCs w:val="28"/>
        </w:rPr>
        <w:tab/>
        <w:t>Используя табл.5, составьте суточные рационы питания лиц престарелого и старческого возраста, заполните табл. 4 и рассчитайте суммарное содержание белков, жиров, углеводов, минеральных веществ и витаминов в суточном пищевом рационе.</w:t>
      </w:r>
    </w:p>
    <w:p w:rsidR="00D252BA" w:rsidRPr="00D252BA" w:rsidRDefault="00D252BA" w:rsidP="00D252BA">
      <w:pPr>
        <w:pStyle w:val="a0"/>
        <w:ind w:left="20" w:right="20" w:firstLine="400"/>
        <w:jc w:val="both"/>
        <w:rPr>
          <w:rStyle w:val="a6"/>
          <w:color w:val="000000"/>
          <w:sz w:val="28"/>
          <w:szCs w:val="28"/>
        </w:rPr>
      </w:pPr>
      <w:r w:rsidRPr="00D252BA">
        <w:rPr>
          <w:rStyle w:val="a6"/>
          <w:color w:val="000000"/>
          <w:sz w:val="28"/>
          <w:szCs w:val="28"/>
        </w:rPr>
        <w:t>3.</w:t>
      </w:r>
      <w:r w:rsidRPr="00D252BA">
        <w:rPr>
          <w:rStyle w:val="a6"/>
          <w:color w:val="000000"/>
          <w:sz w:val="28"/>
          <w:szCs w:val="28"/>
        </w:rPr>
        <w:tab/>
        <w:t>Используя табл. 6, составьте суточные рационы питания для детей и подростков, заполните табл. 4 и рассчитайте суммарное содержание белков, жиров, углеводов, минеральных веществ и витаминов в суточном пищевом рационе.</w:t>
      </w:r>
    </w:p>
    <w:p w:rsidR="00D252BA" w:rsidRPr="00D252BA" w:rsidRDefault="00D252BA" w:rsidP="00D252BA">
      <w:pPr>
        <w:pStyle w:val="a0"/>
        <w:spacing w:after="346" w:line="317" w:lineRule="exact"/>
        <w:ind w:left="20" w:right="20" w:firstLine="400"/>
        <w:jc w:val="both"/>
        <w:rPr>
          <w:rFonts w:ascii="Times New Roman" w:hAnsi="Times New Roman" w:cs="Times New Roman"/>
          <w:sz w:val="28"/>
          <w:szCs w:val="28"/>
        </w:rPr>
        <w:sectPr w:rsidR="00D252BA" w:rsidRPr="00D252BA">
          <w:headerReference w:type="even" r:id="rId59"/>
          <w:headerReference w:type="default" r:id="rId60"/>
          <w:footerReference w:type="even" r:id="rId61"/>
          <w:footerReference w:type="default" r:id="rId62"/>
          <w:headerReference w:type="first" r:id="rId63"/>
          <w:footerReference w:type="first" r:id="rId64"/>
          <w:type w:val="continuous"/>
          <w:pgSz w:w="11909" w:h="16838"/>
          <w:pgMar w:top="1132" w:right="984" w:bottom="1559" w:left="988" w:header="0" w:footer="3" w:gutter="0"/>
          <w:cols w:space="720"/>
          <w:noEndnote/>
          <w:docGrid w:linePitch="360"/>
        </w:sectPr>
      </w:pPr>
      <w:r w:rsidRPr="00D252BA">
        <w:rPr>
          <w:rStyle w:val="a6"/>
          <w:color w:val="000000"/>
          <w:sz w:val="28"/>
          <w:szCs w:val="28"/>
        </w:rPr>
        <w:t>Вывод. . Соответствие суточных рационов формуле сбалансированного питания.</w:t>
      </w:r>
    </w:p>
    <w:p w:rsidR="00D252BA" w:rsidRPr="00D252BA" w:rsidRDefault="00D252BA" w:rsidP="00D252BA">
      <w:pPr>
        <w:pStyle w:val="a0"/>
        <w:ind w:left="20" w:right="20" w:firstLine="400"/>
        <w:jc w:val="both"/>
        <w:rPr>
          <w:rStyle w:val="a6"/>
          <w:color w:val="000000"/>
          <w:sz w:val="28"/>
          <w:szCs w:val="28"/>
        </w:rPr>
      </w:pPr>
    </w:p>
    <w:p w:rsidR="00D252BA" w:rsidRPr="00D252BA" w:rsidRDefault="00D252BA" w:rsidP="00D252BA">
      <w:pPr>
        <w:pStyle w:val="a0"/>
        <w:ind w:left="20" w:right="20" w:firstLine="400"/>
        <w:jc w:val="both"/>
        <w:rPr>
          <w:rStyle w:val="a6"/>
          <w:color w:val="000000"/>
          <w:sz w:val="28"/>
          <w:szCs w:val="28"/>
        </w:rPr>
      </w:pPr>
    </w:p>
    <w:p w:rsidR="00D252BA" w:rsidRPr="00D252BA" w:rsidRDefault="00D252BA" w:rsidP="00D252BA">
      <w:pPr>
        <w:pStyle w:val="a0"/>
        <w:ind w:left="20" w:right="20" w:firstLine="400"/>
        <w:jc w:val="both"/>
        <w:rPr>
          <w:rFonts w:ascii="Times New Roman" w:hAnsi="Times New Roman" w:cs="Times New Roman"/>
          <w:sz w:val="28"/>
          <w:szCs w:val="28"/>
        </w:rPr>
      </w:pPr>
    </w:p>
    <w:p w:rsidR="00D252BA" w:rsidRPr="00D252BA" w:rsidRDefault="00D252BA" w:rsidP="00D252BA">
      <w:pPr>
        <w:pStyle w:val="a7"/>
        <w:shd w:val="clear" w:color="auto" w:fill="auto"/>
        <w:spacing w:line="260" w:lineRule="exact"/>
        <w:ind w:firstLine="0"/>
        <w:rPr>
          <w:sz w:val="28"/>
          <w:szCs w:val="28"/>
        </w:rPr>
      </w:pPr>
      <w:r w:rsidRPr="00D252BA">
        <w:rPr>
          <w:rStyle w:val="a6"/>
          <w:color w:val="000000"/>
          <w:sz w:val="28"/>
          <w:szCs w:val="28"/>
        </w:rPr>
        <w:t>Таблица 5</w:t>
      </w:r>
    </w:p>
    <w:p w:rsidR="00D252BA" w:rsidRPr="00D252BA" w:rsidRDefault="00D252BA" w:rsidP="00D252BA">
      <w:pPr>
        <w:pStyle w:val="a7"/>
        <w:shd w:val="clear" w:color="auto" w:fill="auto"/>
        <w:spacing w:line="260" w:lineRule="exact"/>
        <w:ind w:firstLine="0"/>
        <w:rPr>
          <w:sz w:val="28"/>
          <w:szCs w:val="28"/>
        </w:rPr>
      </w:pPr>
      <w:r w:rsidRPr="00D252BA">
        <w:rPr>
          <w:rStyle w:val="a6"/>
          <w:color w:val="000000"/>
          <w:sz w:val="28"/>
          <w:szCs w:val="28"/>
        </w:rPr>
        <w:t>Формула сбалансированного питания (ФСП)</w:t>
      </w:r>
    </w:p>
    <w:tbl>
      <w:tblPr>
        <w:tblW w:w="0" w:type="auto"/>
        <w:jc w:val="center"/>
        <w:tblLayout w:type="fixed"/>
        <w:tblCellMar>
          <w:left w:w="0" w:type="dxa"/>
          <w:right w:w="0" w:type="dxa"/>
        </w:tblCellMar>
        <w:tblLook w:val="0000"/>
      </w:tblPr>
      <w:tblGrid>
        <w:gridCol w:w="3974"/>
        <w:gridCol w:w="1474"/>
        <w:gridCol w:w="1474"/>
        <w:gridCol w:w="1474"/>
        <w:gridCol w:w="1488"/>
      </w:tblGrid>
      <w:tr w:rsidR="00D252BA" w:rsidRPr="00D252BA" w:rsidTr="009F50BA">
        <w:trPr>
          <w:trHeight w:hRule="exact" w:val="312"/>
          <w:jc w:val="center"/>
        </w:trPr>
        <w:tc>
          <w:tcPr>
            <w:tcW w:w="3974" w:type="dxa"/>
            <w:vMerge w:val="restart"/>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Пищевые вещества</w:t>
            </w:r>
          </w:p>
        </w:tc>
        <w:tc>
          <w:tcPr>
            <w:tcW w:w="5910"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Потребность</w:t>
            </w:r>
          </w:p>
        </w:tc>
      </w:tr>
      <w:tr w:rsidR="00D252BA" w:rsidRPr="00D252BA" w:rsidTr="009F50BA">
        <w:trPr>
          <w:trHeight w:hRule="exact" w:val="307"/>
          <w:jc w:val="center"/>
        </w:trPr>
        <w:tc>
          <w:tcPr>
            <w:tcW w:w="3974" w:type="dxa"/>
            <w:vMerge/>
            <w:tcBorders>
              <w:top w:val="nil"/>
              <w:left w:val="single" w:sz="4" w:space="0" w:color="auto"/>
              <w:bottom w:val="nil"/>
              <w:right w:val="nil"/>
            </w:tcBorders>
            <w:shd w:val="clear" w:color="auto" w:fill="FFFFFF"/>
            <w:vAlign w:val="center"/>
          </w:tcPr>
          <w:p w:rsidR="00D252BA" w:rsidRPr="00D252BA" w:rsidRDefault="00D252BA" w:rsidP="009F50BA">
            <w:pPr>
              <w:pStyle w:val="a0"/>
              <w:spacing w:line="260" w:lineRule="exact"/>
              <w:rPr>
                <w:rFonts w:ascii="Times New Roman" w:hAnsi="Times New Roman" w:cs="Times New Roman"/>
                <w:sz w:val="28"/>
                <w:szCs w:val="28"/>
              </w:rPr>
            </w:pPr>
          </w:p>
        </w:tc>
        <w:tc>
          <w:tcPr>
            <w:tcW w:w="2948" w:type="dxa"/>
            <w:gridSpan w:val="2"/>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мужчины</w:t>
            </w:r>
          </w:p>
        </w:tc>
        <w:tc>
          <w:tcPr>
            <w:tcW w:w="2962" w:type="dxa"/>
            <w:gridSpan w:val="2"/>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женщины</w:t>
            </w:r>
          </w:p>
        </w:tc>
      </w:tr>
      <w:tr w:rsidR="00D252BA" w:rsidRPr="00D252BA" w:rsidTr="009F50BA">
        <w:trPr>
          <w:trHeight w:hRule="exact" w:val="307"/>
          <w:jc w:val="center"/>
        </w:trPr>
        <w:tc>
          <w:tcPr>
            <w:tcW w:w="3974" w:type="dxa"/>
            <w:vMerge/>
            <w:tcBorders>
              <w:top w:val="nil"/>
              <w:left w:val="single" w:sz="4" w:space="0" w:color="auto"/>
              <w:bottom w:val="nil"/>
              <w:right w:val="nil"/>
            </w:tcBorders>
            <w:shd w:val="clear" w:color="auto" w:fill="FFFFFF"/>
            <w:vAlign w:val="center"/>
          </w:tcPr>
          <w:p w:rsidR="00D252BA" w:rsidRPr="00D252BA" w:rsidRDefault="00D252BA" w:rsidP="009F50BA">
            <w:pPr>
              <w:pStyle w:val="a0"/>
              <w:spacing w:line="260" w:lineRule="exact"/>
              <w:rPr>
                <w:rFonts w:ascii="Times New Roman" w:hAnsi="Times New Roman" w:cs="Times New Roman"/>
                <w:sz w:val="28"/>
                <w:szCs w:val="28"/>
              </w:rPr>
            </w:pP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60-74</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75+</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60-74</w:t>
            </w:r>
          </w:p>
        </w:tc>
        <w:tc>
          <w:tcPr>
            <w:tcW w:w="1488"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75+</w:t>
            </w:r>
          </w:p>
        </w:tc>
      </w:tr>
      <w:tr w:rsidR="00D252BA" w:rsidRPr="00D252BA" w:rsidTr="009F50BA">
        <w:trPr>
          <w:trHeight w:hRule="exact" w:val="336"/>
          <w:jc w:val="center"/>
        </w:trPr>
        <w:tc>
          <w:tcPr>
            <w:tcW w:w="39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Энергетическая ценность, ккал</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2300</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1950</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1975</w:t>
            </w:r>
          </w:p>
        </w:tc>
        <w:tc>
          <w:tcPr>
            <w:tcW w:w="1488"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1700</w:t>
            </w:r>
          </w:p>
        </w:tc>
      </w:tr>
      <w:tr w:rsidR="00D252BA" w:rsidRPr="00D252BA" w:rsidTr="009F50BA">
        <w:trPr>
          <w:trHeight w:hRule="exact" w:val="331"/>
          <w:jc w:val="center"/>
        </w:trPr>
        <w:tc>
          <w:tcPr>
            <w:tcW w:w="397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spacing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Белок, г</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68</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61</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61</w:t>
            </w:r>
          </w:p>
        </w:tc>
        <w:tc>
          <w:tcPr>
            <w:tcW w:w="1488" w:type="dxa"/>
            <w:tcBorders>
              <w:top w:val="single" w:sz="4" w:space="0" w:color="auto"/>
              <w:left w:val="single" w:sz="4" w:space="0" w:color="auto"/>
              <w:bottom w:val="nil"/>
              <w:right w:val="single" w:sz="4" w:space="0" w:color="auto"/>
            </w:tcBorders>
            <w:shd w:val="clear" w:color="auto" w:fill="FFFFFF"/>
            <w:vAlign w:val="center"/>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55</w:t>
            </w:r>
          </w:p>
        </w:tc>
      </w:tr>
      <w:tr w:rsidR="00D252BA" w:rsidRPr="00D252BA" w:rsidTr="009F50BA">
        <w:trPr>
          <w:trHeight w:hRule="exact" w:val="331"/>
          <w:jc w:val="center"/>
        </w:trPr>
        <w:tc>
          <w:tcPr>
            <w:tcW w:w="39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Жиры, г</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77</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65</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66</w:t>
            </w:r>
          </w:p>
        </w:tc>
        <w:tc>
          <w:tcPr>
            <w:tcW w:w="1488"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57</w:t>
            </w:r>
          </w:p>
        </w:tc>
      </w:tr>
      <w:tr w:rsidR="00D252BA" w:rsidRPr="00D252BA" w:rsidTr="009F50BA">
        <w:trPr>
          <w:trHeight w:hRule="exact" w:val="331"/>
          <w:jc w:val="center"/>
        </w:trPr>
        <w:tc>
          <w:tcPr>
            <w:tcW w:w="39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Углеводы, г</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335</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280</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284</w:t>
            </w:r>
          </w:p>
        </w:tc>
        <w:tc>
          <w:tcPr>
            <w:tcW w:w="1488"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242</w:t>
            </w:r>
          </w:p>
        </w:tc>
      </w:tr>
      <w:tr w:rsidR="00D252BA" w:rsidRPr="00D252BA" w:rsidTr="009F50BA">
        <w:trPr>
          <w:trHeight w:hRule="exact" w:val="331"/>
          <w:jc w:val="center"/>
        </w:trPr>
        <w:tc>
          <w:tcPr>
            <w:tcW w:w="9884" w:type="dxa"/>
            <w:gridSpan w:val="5"/>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Минеральные вещества</w:t>
            </w:r>
          </w:p>
        </w:tc>
      </w:tr>
      <w:tr w:rsidR="00D252BA" w:rsidRPr="00D252BA" w:rsidTr="009F50BA">
        <w:trPr>
          <w:trHeight w:hRule="exact" w:val="331"/>
          <w:jc w:val="center"/>
        </w:trPr>
        <w:tc>
          <w:tcPr>
            <w:tcW w:w="39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Кальций</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1000</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1000</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1000</w:t>
            </w:r>
          </w:p>
        </w:tc>
        <w:tc>
          <w:tcPr>
            <w:tcW w:w="1488"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1000</w:t>
            </w:r>
          </w:p>
        </w:tc>
      </w:tr>
      <w:tr w:rsidR="00D252BA" w:rsidRPr="00D252BA" w:rsidTr="009F50BA">
        <w:trPr>
          <w:trHeight w:hRule="exact" w:val="336"/>
          <w:jc w:val="center"/>
        </w:trPr>
        <w:tc>
          <w:tcPr>
            <w:tcW w:w="39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Фосфор</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1200</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1200</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1200</w:t>
            </w:r>
          </w:p>
        </w:tc>
        <w:tc>
          <w:tcPr>
            <w:tcW w:w="1488"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1200</w:t>
            </w:r>
          </w:p>
        </w:tc>
      </w:tr>
      <w:tr w:rsidR="00D252BA" w:rsidRPr="00D252BA" w:rsidTr="009F50BA">
        <w:trPr>
          <w:trHeight w:hRule="exact" w:val="331"/>
          <w:jc w:val="center"/>
        </w:trPr>
        <w:tc>
          <w:tcPr>
            <w:tcW w:w="39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lastRenderedPageBreak/>
              <w:t>Магний</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400</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400</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400</w:t>
            </w:r>
          </w:p>
        </w:tc>
        <w:tc>
          <w:tcPr>
            <w:tcW w:w="1488"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400</w:t>
            </w:r>
          </w:p>
        </w:tc>
      </w:tr>
      <w:tr w:rsidR="00D252BA" w:rsidRPr="00D252BA" w:rsidTr="009F50BA">
        <w:trPr>
          <w:trHeight w:hRule="exact" w:val="331"/>
          <w:jc w:val="center"/>
        </w:trPr>
        <w:tc>
          <w:tcPr>
            <w:tcW w:w="397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spacing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Железо</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10</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10</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10</w:t>
            </w:r>
          </w:p>
        </w:tc>
        <w:tc>
          <w:tcPr>
            <w:tcW w:w="1488"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10</w:t>
            </w:r>
          </w:p>
        </w:tc>
      </w:tr>
      <w:tr w:rsidR="00D252BA" w:rsidRPr="00D252BA" w:rsidTr="009F50BA">
        <w:trPr>
          <w:trHeight w:hRule="exact" w:val="331"/>
          <w:jc w:val="center"/>
        </w:trPr>
        <w:tc>
          <w:tcPr>
            <w:tcW w:w="39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Цинк</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15</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15</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15</w:t>
            </w:r>
          </w:p>
        </w:tc>
        <w:tc>
          <w:tcPr>
            <w:tcW w:w="1488"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15</w:t>
            </w:r>
          </w:p>
        </w:tc>
      </w:tr>
      <w:tr w:rsidR="00D252BA" w:rsidRPr="00D252BA" w:rsidTr="009F50BA">
        <w:trPr>
          <w:trHeight w:hRule="exact" w:val="331"/>
          <w:jc w:val="center"/>
        </w:trPr>
        <w:tc>
          <w:tcPr>
            <w:tcW w:w="39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Иод</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0,15</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0,15</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0,15</w:t>
            </w:r>
          </w:p>
        </w:tc>
        <w:tc>
          <w:tcPr>
            <w:tcW w:w="1488"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0,15</w:t>
            </w:r>
          </w:p>
        </w:tc>
      </w:tr>
      <w:tr w:rsidR="00D252BA" w:rsidRPr="00D252BA" w:rsidTr="009F50BA">
        <w:trPr>
          <w:trHeight w:hRule="exact" w:val="336"/>
          <w:jc w:val="center"/>
        </w:trPr>
        <w:tc>
          <w:tcPr>
            <w:tcW w:w="9884" w:type="dxa"/>
            <w:gridSpan w:val="5"/>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Витамины</w:t>
            </w:r>
          </w:p>
        </w:tc>
      </w:tr>
      <w:tr w:rsidR="00D252BA" w:rsidRPr="00D252BA" w:rsidTr="009F50BA">
        <w:trPr>
          <w:trHeight w:hRule="exact" w:val="331"/>
          <w:jc w:val="center"/>
        </w:trPr>
        <w:tc>
          <w:tcPr>
            <w:tcW w:w="39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А, мкг</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1000</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1000</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800</w:t>
            </w:r>
          </w:p>
        </w:tc>
        <w:tc>
          <w:tcPr>
            <w:tcW w:w="1488"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800</w:t>
            </w:r>
          </w:p>
        </w:tc>
      </w:tr>
      <w:tr w:rsidR="00D252BA" w:rsidRPr="00D252BA" w:rsidTr="009F50BA">
        <w:trPr>
          <w:trHeight w:hRule="exact" w:val="331"/>
          <w:jc w:val="center"/>
        </w:trPr>
        <w:tc>
          <w:tcPr>
            <w:tcW w:w="39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В1, мг</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1,4</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1,2</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1,3</w:t>
            </w:r>
          </w:p>
        </w:tc>
        <w:tc>
          <w:tcPr>
            <w:tcW w:w="1488"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1,1</w:t>
            </w:r>
          </w:p>
        </w:tc>
      </w:tr>
      <w:tr w:rsidR="00D252BA" w:rsidRPr="00D252BA" w:rsidTr="009F50BA">
        <w:trPr>
          <w:trHeight w:hRule="exact" w:val="331"/>
          <w:jc w:val="center"/>
        </w:trPr>
        <w:tc>
          <w:tcPr>
            <w:tcW w:w="39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В2, мг</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1,6</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1,4</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1,5</w:t>
            </w:r>
          </w:p>
        </w:tc>
        <w:tc>
          <w:tcPr>
            <w:tcW w:w="1488"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1,3</w:t>
            </w:r>
          </w:p>
        </w:tc>
      </w:tr>
      <w:tr w:rsidR="00D252BA" w:rsidRPr="00D252BA" w:rsidTr="009F50BA">
        <w:trPr>
          <w:trHeight w:hRule="exact" w:val="331"/>
          <w:jc w:val="center"/>
        </w:trPr>
        <w:tc>
          <w:tcPr>
            <w:tcW w:w="39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В6, мг</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2,2</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2,2</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w:t>
            </w:r>
          </w:p>
        </w:tc>
        <w:tc>
          <w:tcPr>
            <w:tcW w:w="1488"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w:t>
            </w:r>
          </w:p>
        </w:tc>
      </w:tr>
      <w:tr w:rsidR="00D252BA" w:rsidRPr="00D252BA" w:rsidTr="009F50BA">
        <w:trPr>
          <w:trHeight w:hRule="exact" w:val="331"/>
          <w:jc w:val="center"/>
        </w:trPr>
        <w:tc>
          <w:tcPr>
            <w:tcW w:w="39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В12, мкг</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3</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3</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3</w:t>
            </w:r>
          </w:p>
        </w:tc>
        <w:tc>
          <w:tcPr>
            <w:tcW w:w="1488"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3</w:t>
            </w:r>
          </w:p>
        </w:tc>
      </w:tr>
      <w:tr w:rsidR="00D252BA" w:rsidRPr="00D252BA" w:rsidTr="009F50BA">
        <w:trPr>
          <w:trHeight w:hRule="exact" w:val="336"/>
          <w:jc w:val="center"/>
        </w:trPr>
        <w:tc>
          <w:tcPr>
            <w:tcW w:w="397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spacing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С, мг</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80</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80</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80</w:t>
            </w:r>
          </w:p>
        </w:tc>
        <w:tc>
          <w:tcPr>
            <w:tcW w:w="1488"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80</w:t>
            </w:r>
          </w:p>
        </w:tc>
      </w:tr>
      <w:tr w:rsidR="00D252BA" w:rsidRPr="00D252BA" w:rsidTr="009F50BA">
        <w:trPr>
          <w:trHeight w:hRule="exact" w:val="331"/>
          <w:jc w:val="center"/>
        </w:trPr>
        <w:tc>
          <w:tcPr>
            <w:tcW w:w="39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 xml:space="preserve">D, </w:t>
            </w:r>
            <w:r w:rsidRPr="00D252BA">
              <w:rPr>
                <w:rFonts w:ascii="Times New Roman" w:hAnsi="Times New Roman" w:cs="Times New Roman"/>
                <w:color w:val="000000"/>
                <w:sz w:val="28"/>
                <w:szCs w:val="28"/>
              </w:rPr>
              <w:t>мг</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2,5</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2,5</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2,5</w:t>
            </w:r>
          </w:p>
        </w:tc>
        <w:tc>
          <w:tcPr>
            <w:tcW w:w="1488"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2,5</w:t>
            </w:r>
          </w:p>
        </w:tc>
      </w:tr>
      <w:tr w:rsidR="00D252BA" w:rsidRPr="00D252BA" w:rsidTr="009F50BA">
        <w:trPr>
          <w:trHeight w:hRule="exact" w:val="331"/>
          <w:jc w:val="center"/>
        </w:trPr>
        <w:tc>
          <w:tcPr>
            <w:tcW w:w="39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Е, мг</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15</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15</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12</w:t>
            </w:r>
          </w:p>
        </w:tc>
        <w:tc>
          <w:tcPr>
            <w:tcW w:w="1488"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12</w:t>
            </w:r>
          </w:p>
        </w:tc>
      </w:tr>
      <w:tr w:rsidR="00D252BA" w:rsidRPr="00D252BA" w:rsidTr="009F50BA">
        <w:trPr>
          <w:trHeight w:hRule="exact" w:val="331"/>
          <w:jc w:val="center"/>
        </w:trPr>
        <w:tc>
          <w:tcPr>
            <w:tcW w:w="39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Ниацин, мг</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18</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15</w:t>
            </w:r>
          </w:p>
        </w:tc>
        <w:tc>
          <w:tcPr>
            <w:tcW w:w="14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16</w:t>
            </w:r>
          </w:p>
        </w:tc>
        <w:tc>
          <w:tcPr>
            <w:tcW w:w="1488"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13</w:t>
            </w:r>
          </w:p>
        </w:tc>
      </w:tr>
      <w:tr w:rsidR="00D252BA" w:rsidRPr="00D252BA" w:rsidTr="009F50BA">
        <w:trPr>
          <w:trHeight w:hRule="exact" w:val="341"/>
          <w:jc w:val="center"/>
        </w:trPr>
        <w:tc>
          <w:tcPr>
            <w:tcW w:w="3974"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pStyle w:val="a0"/>
              <w:spacing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Фолацин, мкг</w:t>
            </w:r>
          </w:p>
        </w:tc>
        <w:tc>
          <w:tcPr>
            <w:tcW w:w="1474"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200</w:t>
            </w:r>
          </w:p>
        </w:tc>
        <w:tc>
          <w:tcPr>
            <w:tcW w:w="1474"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200</w:t>
            </w:r>
          </w:p>
        </w:tc>
        <w:tc>
          <w:tcPr>
            <w:tcW w:w="1474"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200</w:t>
            </w:r>
          </w:p>
        </w:tc>
        <w:tc>
          <w:tcPr>
            <w:tcW w:w="1488"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200</w:t>
            </w:r>
          </w:p>
        </w:tc>
      </w:tr>
    </w:tbl>
    <w:p w:rsidR="00D252BA" w:rsidRPr="00D252BA" w:rsidRDefault="00D252BA" w:rsidP="00D252BA">
      <w:pPr>
        <w:pStyle w:val="a0"/>
        <w:spacing w:after="346" w:line="317" w:lineRule="exact"/>
        <w:ind w:left="20" w:right="20" w:firstLine="400"/>
        <w:jc w:val="both"/>
        <w:rPr>
          <w:rFonts w:ascii="Times New Roman" w:hAnsi="Times New Roman" w:cs="Times New Roman"/>
          <w:sz w:val="28"/>
          <w:szCs w:val="28"/>
        </w:rPr>
        <w:sectPr w:rsidR="00D252BA" w:rsidRPr="00D252BA">
          <w:headerReference w:type="even" r:id="rId65"/>
          <w:headerReference w:type="default" r:id="rId66"/>
          <w:footerReference w:type="even" r:id="rId67"/>
          <w:footerReference w:type="default" r:id="rId68"/>
          <w:headerReference w:type="first" r:id="rId69"/>
          <w:footerReference w:type="first" r:id="rId70"/>
          <w:type w:val="continuous"/>
          <w:pgSz w:w="11909" w:h="16838"/>
          <w:pgMar w:top="1132" w:right="984" w:bottom="1559" w:left="988" w:header="0" w:footer="3" w:gutter="0"/>
          <w:cols w:space="720"/>
          <w:noEndnote/>
          <w:docGrid w:linePitch="360"/>
        </w:sectPr>
      </w:pPr>
    </w:p>
    <w:p w:rsidR="00D252BA" w:rsidRPr="00D252BA" w:rsidRDefault="00D252BA" w:rsidP="00D252BA">
      <w:pPr>
        <w:pStyle w:val="a7"/>
        <w:framePr w:w="14414" w:wrap="notBeside" w:vAnchor="text" w:hAnchor="text" w:xAlign="center" w:y="1"/>
        <w:shd w:val="clear" w:color="auto" w:fill="auto"/>
        <w:spacing w:line="260" w:lineRule="exact"/>
        <w:ind w:firstLine="0"/>
        <w:rPr>
          <w:sz w:val="28"/>
          <w:szCs w:val="28"/>
        </w:rPr>
      </w:pPr>
      <w:r w:rsidRPr="00D252BA">
        <w:rPr>
          <w:rStyle w:val="a6"/>
          <w:color w:val="000000"/>
          <w:sz w:val="28"/>
          <w:szCs w:val="28"/>
        </w:rPr>
        <w:lastRenderedPageBreak/>
        <w:t>Формула сбалансированного питания (ФСП)</w:t>
      </w:r>
    </w:p>
    <w:p w:rsidR="00D252BA" w:rsidRPr="00D252BA" w:rsidRDefault="00D252BA" w:rsidP="00D252BA">
      <w:pPr>
        <w:pStyle w:val="a7"/>
        <w:framePr w:w="14414" w:wrap="notBeside" w:vAnchor="text" w:hAnchor="text" w:xAlign="center" w:y="1"/>
        <w:shd w:val="clear" w:color="auto" w:fill="auto"/>
        <w:spacing w:line="260" w:lineRule="exact"/>
        <w:ind w:firstLine="0"/>
        <w:rPr>
          <w:sz w:val="28"/>
          <w:szCs w:val="28"/>
        </w:rPr>
      </w:pPr>
      <w:r w:rsidRPr="00D252BA">
        <w:rPr>
          <w:rStyle w:val="a6"/>
          <w:color w:val="000000"/>
          <w:sz w:val="28"/>
          <w:szCs w:val="28"/>
        </w:rPr>
        <w:t>Таблица 6</w:t>
      </w:r>
    </w:p>
    <w:tbl>
      <w:tblPr>
        <w:tblW w:w="0" w:type="auto"/>
        <w:jc w:val="center"/>
        <w:tblLayout w:type="fixed"/>
        <w:tblCellMar>
          <w:left w:w="0" w:type="dxa"/>
          <w:right w:w="0" w:type="dxa"/>
        </w:tblCellMar>
        <w:tblLook w:val="0000"/>
      </w:tblPr>
      <w:tblGrid>
        <w:gridCol w:w="907"/>
        <w:gridCol w:w="806"/>
        <w:gridCol w:w="557"/>
        <w:gridCol w:w="797"/>
        <w:gridCol w:w="864"/>
        <w:gridCol w:w="950"/>
        <w:gridCol w:w="691"/>
        <w:gridCol w:w="749"/>
        <w:gridCol w:w="557"/>
        <w:gridCol w:w="509"/>
        <w:gridCol w:w="538"/>
        <w:gridCol w:w="720"/>
        <w:gridCol w:w="504"/>
        <w:gridCol w:w="634"/>
        <w:gridCol w:w="504"/>
        <w:gridCol w:w="499"/>
        <w:gridCol w:w="504"/>
        <w:gridCol w:w="504"/>
        <w:gridCol w:w="504"/>
        <w:gridCol w:w="706"/>
        <w:gridCol w:w="898"/>
        <w:gridCol w:w="514"/>
      </w:tblGrid>
      <w:tr w:rsidR="00D252BA" w:rsidRPr="00D252BA" w:rsidTr="009F50BA">
        <w:trPr>
          <w:trHeight w:hRule="exact" w:val="317"/>
          <w:jc w:val="center"/>
        </w:trPr>
        <w:tc>
          <w:tcPr>
            <w:tcW w:w="907" w:type="dxa"/>
            <w:vMerge w:val="restart"/>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Воз</w:t>
            </w:r>
            <w:r w:rsidRPr="00D252BA">
              <w:rPr>
                <w:rFonts w:ascii="Times New Roman" w:hAnsi="Times New Roman" w:cs="Times New Roman"/>
                <w:color w:val="000000"/>
                <w:sz w:val="28"/>
                <w:szCs w:val="28"/>
              </w:rPr>
              <w:softHyphen/>
            </w:r>
          </w:p>
          <w:p w:rsidR="00D252BA" w:rsidRPr="00D252BA" w:rsidRDefault="00D252BA" w:rsidP="009F50BA">
            <w:pPr>
              <w:pStyle w:val="a0"/>
              <w:framePr w:w="14414" w:wrap="notBeside" w:vAnchor="text" w:hAnchor="text" w:xAlign="center" w:y="1"/>
              <w:spacing w:before="120"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раст</w:t>
            </w:r>
          </w:p>
        </w:tc>
        <w:tc>
          <w:tcPr>
            <w:tcW w:w="806" w:type="dxa"/>
            <w:vMerge w:val="restart"/>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98"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Энер</w:t>
            </w:r>
            <w:r w:rsidRPr="00D252BA">
              <w:rPr>
                <w:rFonts w:ascii="Times New Roman" w:hAnsi="Times New Roman" w:cs="Times New Roman"/>
                <w:color w:val="000000"/>
                <w:sz w:val="28"/>
                <w:szCs w:val="28"/>
              </w:rPr>
              <w:softHyphen/>
            </w:r>
          </w:p>
          <w:p w:rsidR="00D252BA" w:rsidRPr="00D252BA" w:rsidRDefault="00D252BA" w:rsidP="009F50BA">
            <w:pPr>
              <w:pStyle w:val="a0"/>
              <w:framePr w:w="14414" w:wrap="notBeside" w:vAnchor="text" w:hAnchor="text" w:xAlign="center" w:y="1"/>
              <w:spacing w:line="298"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гия</w:t>
            </w:r>
          </w:p>
          <w:p w:rsidR="00D252BA" w:rsidRPr="00D252BA" w:rsidRDefault="00D252BA" w:rsidP="009F50BA">
            <w:pPr>
              <w:pStyle w:val="a0"/>
              <w:framePr w:w="14414" w:wrap="notBeside" w:vAnchor="text" w:hAnchor="text" w:xAlign="center" w:y="1"/>
              <w:spacing w:line="298"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(ккал)</w:t>
            </w:r>
          </w:p>
        </w:tc>
        <w:tc>
          <w:tcPr>
            <w:tcW w:w="1354" w:type="dxa"/>
            <w:gridSpan w:val="2"/>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220"/>
              <w:rPr>
                <w:rFonts w:ascii="Times New Roman" w:hAnsi="Times New Roman" w:cs="Times New Roman"/>
                <w:sz w:val="28"/>
                <w:szCs w:val="28"/>
              </w:rPr>
            </w:pPr>
            <w:r w:rsidRPr="00D252BA">
              <w:rPr>
                <w:rFonts w:ascii="Times New Roman" w:hAnsi="Times New Roman" w:cs="Times New Roman"/>
                <w:color w:val="000000"/>
                <w:sz w:val="28"/>
                <w:szCs w:val="28"/>
              </w:rPr>
              <w:t>Белки, г</w:t>
            </w:r>
          </w:p>
        </w:tc>
        <w:tc>
          <w:tcPr>
            <w:tcW w:w="864" w:type="dxa"/>
            <w:vMerge w:val="restart"/>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Жиры,</w:t>
            </w:r>
          </w:p>
          <w:p w:rsidR="00D252BA" w:rsidRPr="00D252BA" w:rsidRDefault="00D252BA" w:rsidP="009F50BA">
            <w:pPr>
              <w:pStyle w:val="a0"/>
              <w:framePr w:w="14414" w:wrap="notBeside" w:vAnchor="text" w:hAnchor="text" w:xAlign="center" w:y="1"/>
              <w:spacing w:before="120"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г</w:t>
            </w:r>
          </w:p>
        </w:tc>
        <w:tc>
          <w:tcPr>
            <w:tcW w:w="950" w:type="dxa"/>
            <w:vMerge w:val="restart"/>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98" w:lineRule="exact"/>
              <w:rPr>
                <w:rFonts w:ascii="Times New Roman" w:hAnsi="Times New Roman" w:cs="Times New Roman"/>
                <w:sz w:val="28"/>
                <w:szCs w:val="28"/>
              </w:rPr>
            </w:pPr>
            <w:r w:rsidRPr="00D252BA">
              <w:rPr>
                <w:rFonts w:ascii="Times New Roman" w:hAnsi="Times New Roman" w:cs="Times New Roman"/>
                <w:color w:val="000000"/>
                <w:sz w:val="28"/>
                <w:szCs w:val="28"/>
              </w:rPr>
              <w:t>Углево</w:t>
            </w:r>
            <w:r w:rsidRPr="00D252BA">
              <w:rPr>
                <w:rFonts w:ascii="Times New Roman" w:hAnsi="Times New Roman" w:cs="Times New Roman"/>
                <w:color w:val="000000"/>
                <w:sz w:val="28"/>
                <w:szCs w:val="28"/>
              </w:rPr>
              <w:softHyphen/>
              <w:t>ды, г</w:t>
            </w:r>
          </w:p>
        </w:tc>
        <w:tc>
          <w:tcPr>
            <w:tcW w:w="3764" w:type="dxa"/>
            <w:gridSpan w:val="6"/>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right="360"/>
              <w:jc w:val="right"/>
              <w:rPr>
                <w:rFonts w:ascii="Times New Roman" w:hAnsi="Times New Roman" w:cs="Times New Roman"/>
                <w:sz w:val="28"/>
                <w:szCs w:val="28"/>
              </w:rPr>
            </w:pPr>
            <w:r w:rsidRPr="00D252BA">
              <w:rPr>
                <w:rFonts w:ascii="Times New Roman" w:hAnsi="Times New Roman" w:cs="Times New Roman"/>
                <w:color w:val="000000"/>
                <w:sz w:val="28"/>
                <w:szCs w:val="28"/>
              </w:rPr>
              <w:t>Минеральные вещества, мг</w:t>
            </w:r>
          </w:p>
        </w:tc>
        <w:tc>
          <w:tcPr>
            <w:tcW w:w="5771" w:type="dxa"/>
            <w:gridSpan w:val="10"/>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Витамины</w:t>
            </w:r>
          </w:p>
        </w:tc>
      </w:tr>
      <w:tr w:rsidR="00D252BA" w:rsidRPr="00D252BA" w:rsidTr="009F50BA">
        <w:trPr>
          <w:trHeight w:hRule="exact" w:val="902"/>
          <w:jc w:val="center"/>
        </w:trPr>
        <w:tc>
          <w:tcPr>
            <w:tcW w:w="907" w:type="dxa"/>
            <w:vMerge/>
            <w:tcBorders>
              <w:top w:val="nil"/>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p>
        </w:tc>
        <w:tc>
          <w:tcPr>
            <w:tcW w:w="806" w:type="dxa"/>
            <w:vMerge/>
            <w:tcBorders>
              <w:top w:val="nil"/>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p>
        </w:tc>
        <w:tc>
          <w:tcPr>
            <w:tcW w:w="55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все</w:t>
            </w:r>
            <w:r w:rsidRPr="00D252BA">
              <w:rPr>
                <w:rFonts w:ascii="Times New Roman" w:hAnsi="Times New Roman" w:cs="Times New Roman"/>
                <w:color w:val="000000"/>
                <w:sz w:val="28"/>
                <w:szCs w:val="28"/>
              </w:rPr>
              <w:softHyphen/>
            </w:r>
          </w:p>
          <w:p w:rsidR="00D252BA" w:rsidRPr="00D252BA" w:rsidRDefault="00D252BA" w:rsidP="009F50BA">
            <w:pPr>
              <w:pStyle w:val="a0"/>
              <w:framePr w:w="14414" w:wrap="notBeside" w:vAnchor="text" w:hAnchor="text" w:xAlign="center" w:y="1"/>
              <w:spacing w:before="120"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го</w:t>
            </w:r>
          </w:p>
        </w:tc>
        <w:tc>
          <w:tcPr>
            <w:tcW w:w="79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302"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в т.ч. жив.</w:t>
            </w:r>
          </w:p>
        </w:tc>
        <w:tc>
          <w:tcPr>
            <w:tcW w:w="864" w:type="dxa"/>
            <w:vMerge/>
            <w:tcBorders>
              <w:top w:val="nil"/>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302" w:lineRule="exact"/>
              <w:ind w:left="120"/>
              <w:rPr>
                <w:rFonts w:ascii="Times New Roman" w:hAnsi="Times New Roman" w:cs="Times New Roman"/>
                <w:sz w:val="28"/>
                <w:szCs w:val="28"/>
              </w:rPr>
            </w:pPr>
          </w:p>
        </w:tc>
        <w:tc>
          <w:tcPr>
            <w:tcW w:w="950" w:type="dxa"/>
            <w:vMerge/>
            <w:tcBorders>
              <w:top w:val="nil"/>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302" w:lineRule="exact"/>
              <w:ind w:left="120"/>
              <w:rPr>
                <w:rFonts w:ascii="Times New Roman" w:hAnsi="Times New Roman" w:cs="Times New Roman"/>
                <w:sz w:val="28"/>
                <w:szCs w:val="28"/>
              </w:rPr>
            </w:pPr>
          </w:p>
        </w:tc>
        <w:tc>
          <w:tcPr>
            <w:tcW w:w="691"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Ca</w:t>
            </w:r>
          </w:p>
        </w:tc>
        <w:tc>
          <w:tcPr>
            <w:tcW w:w="749"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30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P</w:t>
            </w:r>
          </w:p>
        </w:tc>
        <w:tc>
          <w:tcPr>
            <w:tcW w:w="55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Mg</w:t>
            </w:r>
          </w:p>
        </w:tc>
        <w:tc>
          <w:tcPr>
            <w:tcW w:w="509"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Fe</w:t>
            </w:r>
          </w:p>
        </w:tc>
        <w:tc>
          <w:tcPr>
            <w:tcW w:w="538"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Zn</w:t>
            </w:r>
          </w:p>
        </w:tc>
        <w:tc>
          <w:tcPr>
            <w:tcW w:w="720"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32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I</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С,</w:t>
            </w:r>
          </w:p>
          <w:p w:rsidR="00D252BA" w:rsidRPr="00D252BA" w:rsidRDefault="00D252BA" w:rsidP="009F50BA">
            <w:pPr>
              <w:pStyle w:val="a0"/>
              <w:framePr w:w="14414" w:wrap="notBeside" w:vAnchor="text" w:hAnchor="text" w:xAlign="center" w:y="1"/>
              <w:spacing w:before="120"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мг</w:t>
            </w:r>
          </w:p>
        </w:tc>
        <w:tc>
          <w:tcPr>
            <w:tcW w:w="63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rPr>
              <w:t>А,</w:t>
            </w:r>
          </w:p>
          <w:p w:rsidR="00D252BA" w:rsidRPr="00D252BA" w:rsidRDefault="00D252BA" w:rsidP="009F50BA">
            <w:pPr>
              <w:pStyle w:val="a0"/>
              <w:framePr w:w="14414" w:wrap="notBeside" w:vAnchor="text" w:hAnchor="text" w:xAlign="center" w:y="1"/>
              <w:spacing w:before="120"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rPr>
              <w:t>мкг</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Е,</w:t>
            </w:r>
          </w:p>
          <w:p w:rsidR="00D252BA" w:rsidRPr="00D252BA" w:rsidRDefault="00D252BA" w:rsidP="009F50BA">
            <w:pPr>
              <w:pStyle w:val="a0"/>
              <w:framePr w:w="14414" w:wrap="notBeside" w:vAnchor="text" w:hAnchor="text" w:xAlign="center" w:y="1"/>
              <w:spacing w:before="120"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мг</w:t>
            </w:r>
          </w:p>
        </w:tc>
        <w:tc>
          <w:tcPr>
            <w:tcW w:w="499"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after="60"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Д,</w:t>
            </w:r>
          </w:p>
          <w:p w:rsidR="00D252BA" w:rsidRPr="00D252BA" w:rsidRDefault="00D252BA" w:rsidP="009F50BA">
            <w:pPr>
              <w:pStyle w:val="a0"/>
              <w:framePr w:w="14414" w:wrap="notBeside" w:vAnchor="text" w:hAnchor="text" w:xAlign="center" w:y="1"/>
              <w:spacing w:before="60"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мкг</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B1,</w:t>
            </w:r>
          </w:p>
          <w:p w:rsidR="00D252BA" w:rsidRPr="00D252BA" w:rsidRDefault="00D252BA" w:rsidP="009F50BA">
            <w:pPr>
              <w:pStyle w:val="a0"/>
              <w:framePr w:w="14414" w:wrap="notBeside" w:vAnchor="text" w:hAnchor="text" w:xAlign="center" w:y="1"/>
              <w:spacing w:before="120"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мг</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В2,</w:t>
            </w:r>
          </w:p>
          <w:p w:rsidR="00D252BA" w:rsidRPr="00D252BA" w:rsidRDefault="00D252BA" w:rsidP="009F50BA">
            <w:pPr>
              <w:pStyle w:val="a0"/>
              <w:framePr w:w="14414" w:wrap="notBeside" w:vAnchor="text" w:hAnchor="text" w:xAlign="center" w:y="1"/>
              <w:spacing w:before="120"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мг</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B6,</w:t>
            </w:r>
          </w:p>
          <w:p w:rsidR="00D252BA" w:rsidRPr="00D252BA" w:rsidRDefault="00D252BA" w:rsidP="009F50BA">
            <w:pPr>
              <w:pStyle w:val="a0"/>
              <w:framePr w:w="14414" w:wrap="notBeside" w:vAnchor="text" w:hAnchor="text" w:xAlign="center" w:y="1"/>
              <w:spacing w:before="120"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мг</w:t>
            </w:r>
          </w:p>
        </w:tc>
        <w:tc>
          <w:tcPr>
            <w:tcW w:w="706" w:type="dxa"/>
            <w:tcBorders>
              <w:top w:val="single" w:sz="4" w:space="0" w:color="auto"/>
              <w:left w:val="single" w:sz="4" w:space="0" w:color="auto"/>
              <w:bottom w:val="nil"/>
              <w:right w:val="nil"/>
            </w:tcBorders>
            <w:shd w:val="clear" w:color="auto" w:fill="FFFFFF"/>
          </w:tcPr>
          <w:p w:rsidR="00D252BA" w:rsidRPr="00D252BA" w:rsidRDefault="00D252BA" w:rsidP="009F50BA">
            <w:pPr>
              <w:pStyle w:val="a0"/>
              <w:framePr w:w="14414" w:wrap="notBeside" w:vAnchor="text" w:hAnchor="text" w:xAlign="center" w:y="1"/>
              <w:spacing w:line="298" w:lineRule="exact"/>
              <w:ind w:left="100"/>
              <w:rPr>
                <w:rFonts w:ascii="Times New Roman" w:hAnsi="Times New Roman" w:cs="Times New Roman"/>
                <w:sz w:val="28"/>
                <w:szCs w:val="28"/>
              </w:rPr>
            </w:pPr>
            <w:r w:rsidRPr="00D252BA">
              <w:rPr>
                <w:rFonts w:ascii="Times New Roman" w:hAnsi="Times New Roman" w:cs="Times New Roman"/>
                <w:color w:val="000000"/>
                <w:sz w:val="28"/>
                <w:szCs w:val="28"/>
              </w:rPr>
              <w:t>Ниа-</w:t>
            </w:r>
          </w:p>
          <w:p w:rsidR="00D252BA" w:rsidRPr="00D252BA" w:rsidRDefault="00D252BA" w:rsidP="009F50BA">
            <w:pPr>
              <w:pStyle w:val="a0"/>
              <w:framePr w:w="14414" w:wrap="notBeside" w:vAnchor="text" w:hAnchor="text" w:xAlign="center" w:y="1"/>
              <w:spacing w:line="298" w:lineRule="exact"/>
              <w:ind w:left="100"/>
              <w:rPr>
                <w:rFonts w:ascii="Times New Roman" w:hAnsi="Times New Roman" w:cs="Times New Roman"/>
                <w:sz w:val="28"/>
                <w:szCs w:val="28"/>
              </w:rPr>
            </w:pPr>
            <w:r w:rsidRPr="00D252BA">
              <w:rPr>
                <w:rFonts w:ascii="Times New Roman" w:hAnsi="Times New Roman" w:cs="Times New Roman"/>
                <w:color w:val="000000"/>
                <w:sz w:val="28"/>
                <w:szCs w:val="28"/>
              </w:rPr>
              <w:t>цин,</w:t>
            </w:r>
          </w:p>
          <w:p w:rsidR="00D252BA" w:rsidRPr="00D252BA" w:rsidRDefault="00D252BA" w:rsidP="009F50BA">
            <w:pPr>
              <w:pStyle w:val="a0"/>
              <w:framePr w:w="14414" w:wrap="notBeside" w:vAnchor="text" w:hAnchor="text" w:xAlign="center" w:y="1"/>
              <w:spacing w:line="298" w:lineRule="exact"/>
              <w:ind w:left="240"/>
              <w:rPr>
                <w:rFonts w:ascii="Times New Roman" w:hAnsi="Times New Roman" w:cs="Times New Roman"/>
                <w:sz w:val="28"/>
                <w:szCs w:val="28"/>
              </w:rPr>
            </w:pPr>
            <w:r w:rsidRPr="00D252BA">
              <w:rPr>
                <w:rFonts w:ascii="Times New Roman" w:hAnsi="Times New Roman" w:cs="Times New Roman"/>
                <w:color w:val="000000"/>
                <w:sz w:val="28"/>
                <w:szCs w:val="28"/>
              </w:rPr>
              <w:t>мг</w:t>
            </w:r>
          </w:p>
        </w:tc>
        <w:tc>
          <w:tcPr>
            <w:tcW w:w="898" w:type="dxa"/>
            <w:tcBorders>
              <w:top w:val="single" w:sz="4" w:space="0" w:color="auto"/>
              <w:left w:val="single" w:sz="4" w:space="0" w:color="auto"/>
              <w:bottom w:val="nil"/>
              <w:right w:val="nil"/>
            </w:tcBorders>
            <w:shd w:val="clear" w:color="auto" w:fill="FFFFFF"/>
          </w:tcPr>
          <w:p w:rsidR="00D252BA" w:rsidRPr="00D252BA" w:rsidRDefault="00D252BA" w:rsidP="009F50BA">
            <w:pPr>
              <w:pStyle w:val="a0"/>
              <w:framePr w:w="14414" w:wrap="notBeside" w:vAnchor="text" w:hAnchor="text" w:xAlign="center" w:y="1"/>
              <w:spacing w:line="298" w:lineRule="exact"/>
              <w:rPr>
                <w:rFonts w:ascii="Times New Roman" w:hAnsi="Times New Roman" w:cs="Times New Roman"/>
                <w:sz w:val="28"/>
                <w:szCs w:val="28"/>
              </w:rPr>
            </w:pPr>
            <w:r w:rsidRPr="00D252BA">
              <w:rPr>
                <w:rFonts w:ascii="Times New Roman" w:hAnsi="Times New Roman" w:cs="Times New Roman"/>
                <w:color w:val="000000"/>
                <w:sz w:val="28"/>
                <w:szCs w:val="28"/>
              </w:rPr>
              <w:t>Фола-</w:t>
            </w:r>
          </w:p>
          <w:p w:rsidR="00D252BA" w:rsidRPr="00D252BA" w:rsidRDefault="00D252BA" w:rsidP="009F50BA">
            <w:pPr>
              <w:pStyle w:val="a0"/>
              <w:framePr w:w="14414" w:wrap="notBeside" w:vAnchor="text" w:hAnchor="text" w:xAlign="center" w:y="1"/>
              <w:spacing w:line="298" w:lineRule="exact"/>
              <w:rPr>
                <w:rFonts w:ascii="Times New Roman" w:hAnsi="Times New Roman" w:cs="Times New Roman"/>
                <w:sz w:val="28"/>
                <w:szCs w:val="28"/>
              </w:rPr>
            </w:pPr>
            <w:r w:rsidRPr="00D252BA">
              <w:rPr>
                <w:rFonts w:ascii="Times New Roman" w:hAnsi="Times New Roman" w:cs="Times New Roman"/>
                <w:color w:val="000000"/>
                <w:sz w:val="28"/>
                <w:szCs w:val="28"/>
              </w:rPr>
              <w:t>цин,</w:t>
            </w:r>
          </w:p>
          <w:p w:rsidR="00D252BA" w:rsidRPr="00D252BA" w:rsidRDefault="00D252BA" w:rsidP="009F50BA">
            <w:pPr>
              <w:pStyle w:val="a0"/>
              <w:framePr w:w="14414" w:wrap="notBeside" w:vAnchor="text" w:hAnchor="text" w:xAlign="center" w:y="1"/>
              <w:spacing w:line="298" w:lineRule="exact"/>
              <w:rPr>
                <w:rFonts w:ascii="Times New Roman" w:hAnsi="Times New Roman" w:cs="Times New Roman"/>
                <w:sz w:val="28"/>
                <w:szCs w:val="28"/>
              </w:rPr>
            </w:pPr>
            <w:r w:rsidRPr="00D252BA">
              <w:rPr>
                <w:rFonts w:ascii="Times New Roman" w:hAnsi="Times New Roman" w:cs="Times New Roman"/>
                <w:color w:val="000000"/>
                <w:sz w:val="28"/>
                <w:szCs w:val="28"/>
              </w:rPr>
              <w:t>мкг</w:t>
            </w:r>
          </w:p>
        </w:tc>
        <w:tc>
          <w:tcPr>
            <w:tcW w:w="514" w:type="dxa"/>
            <w:tcBorders>
              <w:top w:val="single" w:sz="4" w:space="0" w:color="auto"/>
              <w:left w:val="single" w:sz="4" w:space="0" w:color="auto"/>
              <w:bottom w:val="nil"/>
              <w:right w:val="single" w:sz="4" w:space="0" w:color="auto"/>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60"/>
              <w:rPr>
                <w:rFonts w:ascii="Times New Roman" w:hAnsi="Times New Roman" w:cs="Times New Roman"/>
                <w:sz w:val="28"/>
                <w:szCs w:val="28"/>
              </w:rPr>
            </w:pPr>
            <w:r w:rsidRPr="00D252BA">
              <w:rPr>
                <w:rFonts w:ascii="Times New Roman" w:hAnsi="Times New Roman" w:cs="Times New Roman"/>
                <w:color w:val="000000"/>
                <w:sz w:val="28"/>
                <w:szCs w:val="28"/>
                <w:vertAlign w:val="superscript"/>
                <w:lang w:val="en-US" w:eastAsia="en-US"/>
              </w:rPr>
              <w:t>B</w:t>
            </w:r>
            <w:r w:rsidRPr="00D252BA">
              <w:rPr>
                <w:rFonts w:ascii="Times New Roman" w:hAnsi="Times New Roman" w:cs="Times New Roman"/>
                <w:color w:val="000000"/>
                <w:sz w:val="28"/>
                <w:szCs w:val="28"/>
                <w:lang w:val="en-US" w:eastAsia="en-US"/>
              </w:rPr>
              <w:t>12°</w:t>
            </w:r>
          </w:p>
          <w:p w:rsidR="00D252BA" w:rsidRPr="00D252BA" w:rsidRDefault="00D252BA" w:rsidP="009F50BA">
            <w:pPr>
              <w:pStyle w:val="a0"/>
              <w:framePr w:w="14414" w:wrap="notBeside" w:vAnchor="text" w:hAnchor="text" w:xAlign="center" w:y="1"/>
              <w:spacing w:before="120" w:line="260" w:lineRule="exact"/>
              <w:ind w:left="60"/>
              <w:rPr>
                <w:rFonts w:ascii="Times New Roman" w:hAnsi="Times New Roman" w:cs="Times New Roman"/>
                <w:sz w:val="28"/>
                <w:szCs w:val="28"/>
              </w:rPr>
            </w:pPr>
            <w:r w:rsidRPr="00D252BA">
              <w:rPr>
                <w:rFonts w:ascii="Times New Roman" w:hAnsi="Times New Roman" w:cs="Times New Roman"/>
                <w:color w:val="000000"/>
                <w:sz w:val="28"/>
                <w:szCs w:val="28"/>
              </w:rPr>
              <w:t>мкг</w:t>
            </w:r>
          </w:p>
        </w:tc>
      </w:tr>
      <w:tr w:rsidR="00D252BA" w:rsidRPr="00D252BA" w:rsidTr="009F50BA">
        <w:trPr>
          <w:trHeight w:hRule="exact" w:val="658"/>
          <w:jc w:val="center"/>
        </w:trPr>
        <w:tc>
          <w:tcPr>
            <w:tcW w:w="90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0-3</w:t>
            </w:r>
          </w:p>
          <w:p w:rsidR="00D252BA" w:rsidRPr="00D252BA" w:rsidRDefault="00D252BA" w:rsidP="009F50BA">
            <w:pPr>
              <w:pStyle w:val="a0"/>
              <w:framePr w:w="14414" w:wrap="notBeside" w:vAnchor="text" w:hAnchor="text" w:xAlign="center" w:y="1"/>
              <w:spacing w:before="120"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мес.</w:t>
            </w:r>
          </w:p>
        </w:tc>
        <w:tc>
          <w:tcPr>
            <w:tcW w:w="806"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115</w:t>
            </w:r>
          </w:p>
        </w:tc>
        <w:tc>
          <w:tcPr>
            <w:tcW w:w="55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2,2</w:t>
            </w:r>
          </w:p>
        </w:tc>
        <w:tc>
          <w:tcPr>
            <w:tcW w:w="79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240"/>
              <w:rPr>
                <w:rFonts w:ascii="Times New Roman" w:hAnsi="Times New Roman" w:cs="Times New Roman"/>
                <w:sz w:val="28"/>
                <w:szCs w:val="28"/>
              </w:rPr>
            </w:pPr>
            <w:r w:rsidRPr="00D252BA">
              <w:rPr>
                <w:rFonts w:ascii="Times New Roman" w:hAnsi="Times New Roman" w:cs="Times New Roman"/>
                <w:color w:val="000000"/>
                <w:sz w:val="28"/>
                <w:szCs w:val="28"/>
              </w:rPr>
              <w:t>2,2</w:t>
            </w:r>
          </w:p>
        </w:tc>
        <w:tc>
          <w:tcPr>
            <w:tcW w:w="864" w:type="dxa"/>
            <w:tcBorders>
              <w:top w:val="single" w:sz="4" w:space="0" w:color="auto"/>
              <w:left w:val="single" w:sz="4" w:space="0" w:color="auto"/>
              <w:bottom w:val="nil"/>
              <w:right w:val="nil"/>
            </w:tcBorders>
            <w:shd w:val="clear" w:color="auto" w:fill="FFFFFF"/>
            <w:textDirection w:val="tbRl"/>
            <w:vAlign w:val="bottom"/>
          </w:tcPr>
          <w:p w:rsidR="00D252BA" w:rsidRPr="00D252BA" w:rsidRDefault="00D252BA" w:rsidP="009F50BA">
            <w:pPr>
              <w:pStyle w:val="a0"/>
              <w:framePr w:w="14414" w:wrap="notBeside" w:vAnchor="text" w:hAnchor="text" w:xAlign="center" w:y="1"/>
              <w:spacing w:line="298" w:lineRule="exact"/>
              <w:jc w:val="both"/>
              <w:rPr>
                <w:rFonts w:ascii="Times New Roman" w:hAnsi="Times New Roman" w:cs="Times New Roman"/>
                <w:sz w:val="28"/>
                <w:szCs w:val="28"/>
              </w:rPr>
            </w:pPr>
            <w:r w:rsidRPr="00D252BA">
              <w:rPr>
                <w:rFonts w:ascii="Times New Roman" w:hAnsi="Times New Roman" w:cs="Times New Roman"/>
                <w:color w:val="000000"/>
                <w:sz w:val="28"/>
                <w:szCs w:val="28"/>
                <w:vertAlign w:val="subscript"/>
              </w:rPr>
              <w:t>,</w:t>
            </w:r>
            <w:r w:rsidRPr="00D252BA">
              <w:rPr>
                <w:rFonts w:ascii="Times New Roman" w:hAnsi="Times New Roman" w:cs="Times New Roman"/>
                <w:color w:val="000000"/>
                <w:sz w:val="28"/>
                <w:szCs w:val="28"/>
              </w:rPr>
              <w:t xml:space="preserve">5 </w:t>
            </w:r>
            <w:r w:rsidRPr="00D252BA">
              <w:rPr>
                <w:rFonts w:ascii="Times New Roman" w:hAnsi="Times New Roman" w:cs="Times New Roman"/>
                <w:color w:val="000000"/>
                <w:sz w:val="28"/>
                <w:szCs w:val="28"/>
                <w:vertAlign w:val="subscript"/>
              </w:rPr>
              <w:t>,</w:t>
            </w:r>
            <w:r w:rsidRPr="00D252BA">
              <w:rPr>
                <w:rFonts w:ascii="Times New Roman" w:hAnsi="Times New Roman" w:cs="Times New Roman"/>
                <w:color w:val="000000"/>
                <w:sz w:val="28"/>
                <w:szCs w:val="28"/>
              </w:rPr>
              <w:t>7</w:t>
            </w:r>
            <w:r w:rsidRPr="00D252BA">
              <w:rPr>
                <w:rFonts w:ascii="Times New Roman" w:hAnsi="Times New Roman" w:cs="Times New Roman"/>
                <w:color w:val="000000"/>
                <w:sz w:val="28"/>
                <w:szCs w:val="28"/>
                <w:vertAlign w:val="superscript"/>
              </w:rPr>
              <w:t>)</w:t>
            </w:r>
            <w:r w:rsidRPr="00D252BA">
              <w:rPr>
                <w:rFonts w:ascii="Times New Roman" w:hAnsi="Times New Roman" w:cs="Times New Roman"/>
                <w:color w:val="000000"/>
                <w:sz w:val="28"/>
                <w:szCs w:val="28"/>
              </w:rPr>
              <w:t xml:space="preserve"> </w:t>
            </w:r>
            <w:r w:rsidRPr="00D252BA">
              <w:rPr>
                <w:rFonts w:ascii="Times New Roman" w:hAnsi="Times New Roman" w:cs="Times New Roman"/>
                <w:color w:val="000000"/>
                <w:sz w:val="28"/>
                <w:szCs w:val="28"/>
                <w:lang w:val="en-US" w:eastAsia="en-US"/>
              </w:rPr>
              <w:t>'</w:t>
            </w:r>
            <w:r w:rsidRPr="00D252BA">
              <w:rPr>
                <w:rFonts w:ascii="Times New Roman" w:hAnsi="Times New Roman" w:cs="Times New Roman"/>
                <w:color w:val="000000"/>
                <w:sz w:val="28"/>
                <w:szCs w:val="28"/>
                <w:vertAlign w:val="superscript"/>
                <w:lang w:val="en-US" w:eastAsia="en-US"/>
              </w:rPr>
              <w:t>s0</w:t>
            </w:r>
            <w:r w:rsidRPr="00D252BA">
              <w:rPr>
                <w:rFonts w:ascii="Times New Roman" w:hAnsi="Times New Roman" w:cs="Times New Roman"/>
                <w:color w:val="000000"/>
                <w:sz w:val="28"/>
                <w:szCs w:val="28"/>
                <w:lang w:val="en-US" w:eastAsia="en-US"/>
              </w:rPr>
              <w:t xml:space="preserve">° </w:t>
            </w:r>
            <w:r w:rsidRPr="00D252BA">
              <w:rPr>
                <w:rFonts w:ascii="Times New Roman" w:hAnsi="Times New Roman" w:cs="Times New Roman"/>
                <w:color w:val="000000"/>
                <w:sz w:val="28"/>
                <w:szCs w:val="28"/>
              </w:rPr>
              <w:t>^</w:t>
            </w:r>
          </w:p>
        </w:tc>
        <w:tc>
          <w:tcPr>
            <w:tcW w:w="950"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13</w:t>
            </w:r>
          </w:p>
        </w:tc>
        <w:tc>
          <w:tcPr>
            <w:tcW w:w="691"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400</w:t>
            </w:r>
          </w:p>
        </w:tc>
        <w:tc>
          <w:tcPr>
            <w:tcW w:w="749"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300</w:t>
            </w:r>
          </w:p>
        </w:tc>
        <w:tc>
          <w:tcPr>
            <w:tcW w:w="55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55</w:t>
            </w:r>
          </w:p>
        </w:tc>
        <w:tc>
          <w:tcPr>
            <w:tcW w:w="509"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4</w:t>
            </w:r>
          </w:p>
        </w:tc>
        <w:tc>
          <w:tcPr>
            <w:tcW w:w="538"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3</w:t>
            </w:r>
          </w:p>
        </w:tc>
        <w:tc>
          <w:tcPr>
            <w:tcW w:w="720"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0,04</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30</w:t>
            </w:r>
          </w:p>
        </w:tc>
        <w:tc>
          <w:tcPr>
            <w:tcW w:w="63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rPr>
              <w:t>400</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3</w:t>
            </w:r>
          </w:p>
        </w:tc>
        <w:tc>
          <w:tcPr>
            <w:tcW w:w="499"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10</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0,3</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0,4</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0,4</w:t>
            </w:r>
          </w:p>
        </w:tc>
        <w:tc>
          <w:tcPr>
            <w:tcW w:w="706"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240"/>
              <w:rPr>
                <w:rFonts w:ascii="Times New Roman" w:hAnsi="Times New Roman" w:cs="Times New Roman"/>
                <w:sz w:val="28"/>
                <w:szCs w:val="28"/>
              </w:rPr>
            </w:pPr>
            <w:r w:rsidRPr="00D252BA">
              <w:rPr>
                <w:rFonts w:ascii="Times New Roman" w:hAnsi="Times New Roman" w:cs="Times New Roman"/>
                <w:color w:val="000000"/>
                <w:sz w:val="28"/>
                <w:szCs w:val="28"/>
              </w:rPr>
              <w:t>5</w:t>
            </w:r>
          </w:p>
        </w:tc>
        <w:tc>
          <w:tcPr>
            <w:tcW w:w="898"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40</w:t>
            </w:r>
          </w:p>
        </w:tc>
        <w:tc>
          <w:tcPr>
            <w:tcW w:w="514" w:type="dxa"/>
            <w:tcBorders>
              <w:top w:val="single" w:sz="4" w:space="0" w:color="auto"/>
              <w:left w:val="single" w:sz="4" w:space="0" w:color="auto"/>
              <w:bottom w:val="nil"/>
              <w:right w:val="single" w:sz="4" w:space="0" w:color="auto"/>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60"/>
              <w:rPr>
                <w:rFonts w:ascii="Times New Roman" w:hAnsi="Times New Roman" w:cs="Times New Roman"/>
                <w:sz w:val="28"/>
                <w:szCs w:val="28"/>
              </w:rPr>
            </w:pPr>
            <w:r w:rsidRPr="00D252BA">
              <w:rPr>
                <w:rFonts w:ascii="Times New Roman" w:hAnsi="Times New Roman" w:cs="Times New Roman"/>
                <w:color w:val="000000"/>
                <w:sz w:val="28"/>
                <w:szCs w:val="28"/>
              </w:rPr>
              <w:t>0,3</w:t>
            </w:r>
          </w:p>
        </w:tc>
      </w:tr>
      <w:tr w:rsidR="00D252BA" w:rsidRPr="00D252BA" w:rsidTr="009F50BA">
        <w:trPr>
          <w:trHeight w:hRule="exact" w:val="653"/>
          <w:jc w:val="center"/>
        </w:trPr>
        <w:tc>
          <w:tcPr>
            <w:tcW w:w="90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4-6</w:t>
            </w:r>
          </w:p>
          <w:p w:rsidR="00D252BA" w:rsidRPr="00D252BA" w:rsidRDefault="00D252BA" w:rsidP="009F50BA">
            <w:pPr>
              <w:pStyle w:val="a0"/>
              <w:framePr w:w="14414" w:wrap="notBeside" w:vAnchor="text" w:hAnchor="text" w:xAlign="center" w:y="1"/>
              <w:spacing w:before="120"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мес.</w:t>
            </w:r>
          </w:p>
        </w:tc>
        <w:tc>
          <w:tcPr>
            <w:tcW w:w="806"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115</w:t>
            </w:r>
          </w:p>
        </w:tc>
        <w:tc>
          <w:tcPr>
            <w:tcW w:w="55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2,6</w:t>
            </w:r>
          </w:p>
        </w:tc>
        <w:tc>
          <w:tcPr>
            <w:tcW w:w="79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240"/>
              <w:rPr>
                <w:rFonts w:ascii="Times New Roman" w:hAnsi="Times New Roman" w:cs="Times New Roman"/>
                <w:sz w:val="28"/>
                <w:szCs w:val="28"/>
              </w:rPr>
            </w:pPr>
            <w:r w:rsidRPr="00D252BA">
              <w:rPr>
                <w:rFonts w:ascii="Times New Roman" w:hAnsi="Times New Roman" w:cs="Times New Roman"/>
                <w:color w:val="000000"/>
                <w:sz w:val="28"/>
                <w:szCs w:val="28"/>
              </w:rPr>
              <w:t>2,5</w:t>
            </w:r>
          </w:p>
        </w:tc>
        <w:tc>
          <w:tcPr>
            <w:tcW w:w="864" w:type="dxa"/>
            <w:tcBorders>
              <w:top w:val="single" w:sz="4" w:space="0" w:color="auto"/>
              <w:left w:val="single" w:sz="4" w:space="0" w:color="auto"/>
              <w:bottom w:val="nil"/>
              <w:right w:val="nil"/>
            </w:tcBorders>
            <w:shd w:val="clear" w:color="auto" w:fill="FFFFFF"/>
            <w:textDirection w:val="tbRl"/>
            <w:vAlign w:val="bottom"/>
          </w:tcPr>
          <w:p w:rsidR="00D252BA" w:rsidRPr="00D252BA" w:rsidRDefault="00D252BA" w:rsidP="009F50BA">
            <w:pPr>
              <w:pStyle w:val="a0"/>
              <w:framePr w:w="14414" w:wrap="notBeside" w:vAnchor="text" w:hAnchor="text" w:xAlign="center" w:y="1"/>
              <w:spacing w:line="298" w:lineRule="exact"/>
              <w:jc w:val="both"/>
              <w:rPr>
                <w:rFonts w:ascii="Times New Roman" w:hAnsi="Times New Roman" w:cs="Times New Roman"/>
                <w:sz w:val="28"/>
                <w:szCs w:val="28"/>
              </w:rPr>
            </w:pPr>
            <w:r w:rsidRPr="00D252BA">
              <w:rPr>
                <w:rFonts w:ascii="Times New Roman" w:hAnsi="Times New Roman" w:cs="Times New Roman"/>
                <w:color w:val="000000"/>
                <w:sz w:val="28"/>
                <w:szCs w:val="28"/>
                <w:vertAlign w:val="subscript"/>
              </w:rPr>
              <w:t>,</w:t>
            </w:r>
            <w:r w:rsidRPr="00D252BA">
              <w:rPr>
                <w:rFonts w:ascii="Times New Roman" w:hAnsi="Times New Roman" w:cs="Times New Roman"/>
                <w:color w:val="000000"/>
                <w:sz w:val="28"/>
                <w:szCs w:val="28"/>
              </w:rPr>
              <w:t xml:space="preserve">0 </w:t>
            </w:r>
            <w:r w:rsidRPr="00D252BA">
              <w:rPr>
                <w:rFonts w:ascii="Times New Roman" w:hAnsi="Times New Roman" w:cs="Times New Roman"/>
                <w:color w:val="000000"/>
                <w:sz w:val="28"/>
                <w:szCs w:val="28"/>
                <w:vertAlign w:val="subscript"/>
              </w:rPr>
              <w:t>,</w:t>
            </w:r>
            <w:r w:rsidRPr="00D252BA">
              <w:rPr>
                <w:rFonts w:ascii="Times New Roman" w:hAnsi="Times New Roman" w:cs="Times New Roman"/>
                <w:color w:val="000000"/>
                <w:sz w:val="28"/>
                <w:szCs w:val="28"/>
              </w:rPr>
              <w:t>7</w:t>
            </w:r>
            <w:r w:rsidRPr="00D252BA">
              <w:rPr>
                <w:rFonts w:ascii="Times New Roman" w:hAnsi="Times New Roman" w:cs="Times New Roman"/>
                <w:color w:val="000000"/>
                <w:sz w:val="28"/>
                <w:szCs w:val="28"/>
                <w:vertAlign w:val="superscript"/>
              </w:rPr>
              <w:t>)</w:t>
            </w:r>
            <w:r w:rsidRPr="00D252BA">
              <w:rPr>
                <w:rFonts w:ascii="Times New Roman" w:hAnsi="Times New Roman" w:cs="Times New Roman"/>
                <w:color w:val="000000"/>
                <w:sz w:val="28"/>
                <w:szCs w:val="28"/>
              </w:rPr>
              <w:t xml:space="preserve"> </w:t>
            </w:r>
            <w:r w:rsidRPr="00D252BA">
              <w:rPr>
                <w:rFonts w:ascii="Times New Roman" w:hAnsi="Times New Roman" w:cs="Times New Roman"/>
                <w:color w:val="000000"/>
                <w:sz w:val="28"/>
                <w:szCs w:val="28"/>
                <w:lang w:val="en-US" w:eastAsia="en-US"/>
              </w:rPr>
              <w:t>'</w:t>
            </w:r>
            <w:r w:rsidRPr="00D252BA">
              <w:rPr>
                <w:rFonts w:ascii="Times New Roman" w:hAnsi="Times New Roman" w:cs="Times New Roman"/>
                <w:color w:val="000000"/>
                <w:sz w:val="28"/>
                <w:szCs w:val="28"/>
                <w:vertAlign w:val="superscript"/>
                <w:lang w:val="en-US" w:eastAsia="en-US"/>
              </w:rPr>
              <w:t>s0</w:t>
            </w:r>
            <w:r w:rsidRPr="00D252BA">
              <w:rPr>
                <w:rFonts w:ascii="Times New Roman" w:hAnsi="Times New Roman" w:cs="Times New Roman"/>
                <w:color w:val="000000"/>
                <w:sz w:val="28"/>
                <w:szCs w:val="28"/>
                <w:lang w:val="en-US" w:eastAsia="en-US"/>
              </w:rPr>
              <w:t xml:space="preserve">° </w:t>
            </w:r>
            <w:r w:rsidRPr="00D252BA">
              <w:rPr>
                <w:rFonts w:ascii="Times New Roman" w:hAnsi="Times New Roman" w:cs="Times New Roman"/>
                <w:color w:val="000000"/>
                <w:sz w:val="28"/>
                <w:szCs w:val="28"/>
              </w:rPr>
              <w:t>^</w:t>
            </w:r>
          </w:p>
        </w:tc>
        <w:tc>
          <w:tcPr>
            <w:tcW w:w="950"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13</w:t>
            </w:r>
          </w:p>
        </w:tc>
        <w:tc>
          <w:tcPr>
            <w:tcW w:w="691"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500</w:t>
            </w:r>
          </w:p>
        </w:tc>
        <w:tc>
          <w:tcPr>
            <w:tcW w:w="749"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400</w:t>
            </w:r>
          </w:p>
        </w:tc>
        <w:tc>
          <w:tcPr>
            <w:tcW w:w="55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60</w:t>
            </w:r>
          </w:p>
        </w:tc>
        <w:tc>
          <w:tcPr>
            <w:tcW w:w="509"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7</w:t>
            </w:r>
          </w:p>
        </w:tc>
        <w:tc>
          <w:tcPr>
            <w:tcW w:w="538"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3</w:t>
            </w:r>
          </w:p>
        </w:tc>
        <w:tc>
          <w:tcPr>
            <w:tcW w:w="720"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0,04</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35</w:t>
            </w:r>
          </w:p>
        </w:tc>
        <w:tc>
          <w:tcPr>
            <w:tcW w:w="63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rPr>
              <w:t>400</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3</w:t>
            </w:r>
          </w:p>
        </w:tc>
        <w:tc>
          <w:tcPr>
            <w:tcW w:w="499"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10</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0,4</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0,5</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0,5</w:t>
            </w:r>
          </w:p>
        </w:tc>
        <w:tc>
          <w:tcPr>
            <w:tcW w:w="706"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240"/>
              <w:rPr>
                <w:rFonts w:ascii="Times New Roman" w:hAnsi="Times New Roman" w:cs="Times New Roman"/>
                <w:sz w:val="28"/>
                <w:szCs w:val="28"/>
              </w:rPr>
            </w:pPr>
            <w:r w:rsidRPr="00D252BA">
              <w:rPr>
                <w:rFonts w:ascii="Times New Roman" w:hAnsi="Times New Roman" w:cs="Times New Roman"/>
                <w:color w:val="000000"/>
                <w:sz w:val="28"/>
                <w:szCs w:val="28"/>
              </w:rPr>
              <w:t>6</w:t>
            </w:r>
          </w:p>
        </w:tc>
        <w:tc>
          <w:tcPr>
            <w:tcW w:w="898"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40</w:t>
            </w:r>
          </w:p>
        </w:tc>
        <w:tc>
          <w:tcPr>
            <w:tcW w:w="514" w:type="dxa"/>
            <w:tcBorders>
              <w:top w:val="single" w:sz="4" w:space="0" w:color="auto"/>
              <w:left w:val="single" w:sz="4" w:space="0" w:color="auto"/>
              <w:bottom w:val="nil"/>
              <w:right w:val="single" w:sz="4" w:space="0" w:color="auto"/>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60"/>
              <w:rPr>
                <w:rFonts w:ascii="Times New Roman" w:hAnsi="Times New Roman" w:cs="Times New Roman"/>
                <w:sz w:val="28"/>
                <w:szCs w:val="28"/>
              </w:rPr>
            </w:pPr>
            <w:r w:rsidRPr="00D252BA">
              <w:rPr>
                <w:rFonts w:ascii="Times New Roman" w:hAnsi="Times New Roman" w:cs="Times New Roman"/>
                <w:color w:val="000000"/>
                <w:sz w:val="28"/>
                <w:szCs w:val="28"/>
              </w:rPr>
              <w:t>0,4</w:t>
            </w:r>
          </w:p>
        </w:tc>
      </w:tr>
      <w:tr w:rsidR="00D252BA" w:rsidRPr="00D252BA" w:rsidTr="009F50BA">
        <w:trPr>
          <w:trHeight w:hRule="exact" w:val="653"/>
          <w:jc w:val="center"/>
        </w:trPr>
        <w:tc>
          <w:tcPr>
            <w:tcW w:w="90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1-3</w:t>
            </w:r>
          </w:p>
          <w:p w:rsidR="00D252BA" w:rsidRPr="00D252BA" w:rsidRDefault="00D252BA" w:rsidP="009F50BA">
            <w:pPr>
              <w:pStyle w:val="a0"/>
              <w:framePr w:w="14414" w:wrap="notBeside" w:vAnchor="text" w:hAnchor="text" w:xAlign="center" w:y="1"/>
              <w:spacing w:before="120"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года</w:t>
            </w:r>
          </w:p>
        </w:tc>
        <w:tc>
          <w:tcPr>
            <w:tcW w:w="806"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1540</w:t>
            </w:r>
          </w:p>
        </w:tc>
        <w:tc>
          <w:tcPr>
            <w:tcW w:w="55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53</w:t>
            </w:r>
          </w:p>
        </w:tc>
        <w:tc>
          <w:tcPr>
            <w:tcW w:w="79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240"/>
              <w:rPr>
                <w:rFonts w:ascii="Times New Roman" w:hAnsi="Times New Roman" w:cs="Times New Roman"/>
                <w:sz w:val="28"/>
                <w:szCs w:val="28"/>
              </w:rPr>
            </w:pPr>
            <w:r w:rsidRPr="00D252BA">
              <w:rPr>
                <w:rFonts w:ascii="Times New Roman" w:hAnsi="Times New Roman" w:cs="Times New Roman"/>
                <w:color w:val="000000"/>
                <w:sz w:val="28"/>
                <w:szCs w:val="28"/>
              </w:rPr>
              <w:t>37</w:t>
            </w:r>
          </w:p>
        </w:tc>
        <w:tc>
          <w:tcPr>
            <w:tcW w:w="86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53</w:t>
            </w:r>
          </w:p>
        </w:tc>
        <w:tc>
          <w:tcPr>
            <w:tcW w:w="950"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212</w:t>
            </w:r>
          </w:p>
        </w:tc>
        <w:tc>
          <w:tcPr>
            <w:tcW w:w="691"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800</w:t>
            </w:r>
          </w:p>
        </w:tc>
        <w:tc>
          <w:tcPr>
            <w:tcW w:w="749"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800</w:t>
            </w:r>
          </w:p>
        </w:tc>
        <w:tc>
          <w:tcPr>
            <w:tcW w:w="55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150</w:t>
            </w:r>
          </w:p>
        </w:tc>
        <w:tc>
          <w:tcPr>
            <w:tcW w:w="509"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10</w:t>
            </w:r>
          </w:p>
        </w:tc>
        <w:tc>
          <w:tcPr>
            <w:tcW w:w="538"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5</w:t>
            </w:r>
          </w:p>
        </w:tc>
        <w:tc>
          <w:tcPr>
            <w:tcW w:w="720"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0,06</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45</w:t>
            </w:r>
          </w:p>
        </w:tc>
        <w:tc>
          <w:tcPr>
            <w:tcW w:w="63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rPr>
              <w:t>450</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5</w:t>
            </w:r>
          </w:p>
        </w:tc>
        <w:tc>
          <w:tcPr>
            <w:tcW w:w="499"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10</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0,8</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0,9</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0,9</w:t>
            </w:r>
          </w:p>
        </w:tc>
        <w:tc>
          <w:tcPr>
            <w:tcW w:w="706"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240"/>
              <w:rPr>
                <w:rFonts w:ascii="Times New Roman" w:hAnsi="Times New Roman" w:cs="Times New Roman"/>
                <w:sz w:val="28"/>
                <w:szCs w:val="28"/>
              </w:rPr>
            </w:pPr>
            <w:r w:rsidRPr="00D252BA">
              <w:rPr>
                <w:rFonts w:ascii="Times New Roman" w:hAnsi="Times New Roman" w:cs="Times New Roman"/>
                <w:color w:val="000000"/>
                <w:sz w:val="28"/>
                <w:szCs w:val="28"/>
              </w:rPr>
              <w:t>10</w:t>
            </w:r>
          </w:p>
        </w:tc>
        <w:tc>
          <w:tcPr>
            <w:tcW w:w="898"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100</w:t>
            </w:r>
          </w:p>
        </w:tc>
        <w:tc>
          <w:tcPr>
            <w:tcW w:w="514" w:type="dxa"/>
            <w:tcBorders>
              <w:top w:val="single" w:sz="4" w:space="0" w:color="auto"/>
              <w:left w:val="single" w:sz="4" w:space="0" w:color="auto"/>
              <w:bottom w:val="nil"/>
              <w:right w:val="single" w:sz="4" w:space="0" w:color="auto"/>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60"/>
              <w:rPr>
                <w:rFonts w:ascii="Times New Roman" w:hAnsi="Times New Roman" w:cs="Times New Roman"/>
                <w:sz w:val="28"/>
                <w:szCs w:val="28"/>
              </w:rPr>
            </w:pPr>
            <w:r w:rsidRPr="00D252BA">
              <w:rPr>
                <w:rFonts w:ascii="Times New Roman" w:hAnsi="Times New Roman" w:cs="Times New Roman"/>
                <w:color w:val="000000"/>
                <w:sz w:val="28"/>
                <w:szCs w:val="28"/>
              </w:rPr>
              <w:t>1,0</w:t>
            </w:r>
          </w:p>
        </w:tc>
      </w:tr>
      <w:tr w:rsidR="00D252BA" w:rsidRPr="00D252BA" w:rsidTr="009F50BA">
        <w:trPr>
          <w:trHeight w:hRule="exact" w:val="653"/>
          <w:jc w:val="center"/>
        </w:trPr>
        <w:tc>
          <w:tcPr>
            <w:tcW w:w="90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4-6</w:t>
            </w:r>
          </w:p>
          <w:p w:rsidR="00D252BA" w:rsidRPr="00D252BA" w:rsidRDefault="00D252BA" w:rsidP="009F50BA">
            <w:pPr>
              <w:pStyle w:val="a0"/>
              <w:framePr w:w="14414" w:wrap="notBeside" w:vAnchor="text" w:hAnchor="text" w:xAlign="center" w:y="1"/>
              <w:spacing w:before="120"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лет</w:t>
            </w:r>
          </w:p>
        </w:tc>
        <w:tc>
          <w:tcPr>
            <w:tcW w:w="806"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1970</w:t>
            </w:r>
          </w:p>
        </w:tc>
        <w:tc>
          <w:tcPr>
            <w:tcW w:w="55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68</w:t>
            </w:r>
          </w:p>
        </w:tc>
        <w:tc>
          <w:tcPr>
            <w:tcW w:w="79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240"/>
              <w:rPr>
                <w:rFonts w:ascii="Times New Roman" w:hAnsi="Times New Roman" w:cs="Times New Roman"/>
                <w:sz w:val="28"/>
                <w:szCs w:val="28"/>
              </w:rPr>
            </w:pPr>
            <w:r w:rsidRPr="00D252BA">
              <w:rPr>
                <w:rFonts w:ascii="Times New Roman" w:hAnsi="Times New Roman" w:cs="Times New Roman"/>
                <w:color w:val="000000"/>
                <w:sz w:val="28"/>
                <w:szCs w:val="28"/>
              </w:rPr>
              <w:t>44</w:t>
            </w:r>
          </w:p>
        </w:tc>
        <w:tc>
          <w:tcPr>
            <w:tcW w:w="86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68</w:t>
            </w:r>
          </w:p>
        </w:tc>
        <w:tc>
          <w:tcPr>
            <w:tcW w:w="950"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272</w:t>
            </w:r>
          </w:p>
        </w:tc>
        <w:tc>
          <w:tcPr>
            <w:tcW w:w="691"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900</w:t>
            </w:r>
          </w:p>
        </w:tc>
        <w:tc>
          <w:tcPr>
            <w:tcW w:w="749"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1350</w:t>
            </w:r>
          </w:p>
        </w:tc>
        <w:tc>
          <w:tcPr>
            <w:tcW w:w="55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200</w:t>
            </w:r>
          </w:p>
        </w:tc>
        <w:tc>
          <w:tcPr>
            <w:tcW w:w="509"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10</w:t>
            </w:r>
          </w:p>
        </w:tc>
        <w:tc>
          <w:tcPr>
            <w:tcW w:w="538"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8</w:t>
            </w:r>
          </w:p>
        </w:tc>
        <w:tc>
          <w:tcPr>
            <w:tcW w:w="720"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0,07</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50</w:t>
            </w:r>
          </w:p>
        </w:tc>
        <w:tc>
          <w:tcPr>
            <w:tcW w:w="63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rPr>
              <w:t>500</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7</w:t>
            </w:r>
          </w:p>
        </w:tc>
        <w:tc>
          <w:tcPr>
            <w:tcW w:w="499"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2,5</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0,9</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1,0</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1,3</w:t>
            </w:r>
          </w:p>
        </w:tc>
        <w:tc>
          <w:tcPr>
            <w:tcW w:w="706"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240"/>
              <w:rPr>
                <w:rFonts w:ascii="Times New Roman" w:hAnsi="Times New Roman" w:cs="Times New Roman"/>
                <w:sz w:val="28"/>
                <w:szCs w:val="28"/>
              </w:rPr>
            </w:pPr>
            <w:r w:rsidRPr="00D252BA">
              <w:rPr>
                <w:rFonts w:ascii="Times New Roman" w:hAnsi="Times New Roman" w:cs="Times New Roman"/>
                <w:color w:val="000000"/>
                <w:sz w:val="28"/>
                <w:szCs w:val="28"/>
              </w:rPr>
              <w:t>11</w:t>
            </w:r>
          </w:p>
        </w:tc>
        <w:tc>
          <w:tcPr>
            <w:tcW w:w="898"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200</w:t>
            </w:r>
          </w:p>
        </w:tc>
        <w:tc>
          <w:tcPr>
            <w:tcW w:w="514" w:type="dxa"/>
            <w:tcBorders>
              <w:top w:val="single" w:sz="4" w:space="0" w:color="auto"/>
              <w:left w:val="single" w:sz="4" w:space="0" w:color="auto"/>
              <w:bottom w:val="nil"/>
              <w:right w:val="single" w:sz="4" w:space="0" w:color="auto"/>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60"/>
              <w:rPr>
                <w:rFonts w:ascii="Times New Roman" w:hAnsi="Times New Roman" w:cs="Times New Roman"/>
                <w:sz w:val="28"/>
                <w:szCs w:val="28"/>
              </w:rPr>
            </w:pPr>
            <w:r w:rsidRPr="00D252BA">
              <w:rPr>
                <w:rFonts w:ascii="Times New Roman" w:hAnsi="Times New Roman" w:cs="Times New Roman"/>
                <w:color w:val="000000"/>
                <w:sz w:val="28"/>
                <w:szCs w:val="28"/>
              </w:rPr>
              <w:t>1,5</w:t>
            </w:r>
          </w:p>
        </w:tc>
      </w:tr>
      <w:tr w:rsidR="00D252BA" w:rsidRPr="00D252BA" w:rsidTr="009F50BA">
        <w:trPr>
          <w:trHeight w:hRule="exact" w:val="336"/>
          <w:jc w:val="center"/>
        </w:trPr>
        <w:tc>
          <w:tcPr>
            <w:tcW w:w="90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6 лет</w:t>
            </w:r>
          </w:p>
        </w:tc>
        <w:tc>
          <w:tcPr>
            <w:tcW w:w="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2000</w:t>
            </w:r>
          </w:p>
        </w:tc>
        <w:tc>
          <w:tcPr>
            <w:tcW w:w="55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69</w:t>
            </w:r>
          </w:p>
        </w:tc>
        <w:tc>
          <w:tcPr>
            <w:tcW w:w="79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240"/>
              <w:rPr>
                <w:rFonts w:ascii="Times New Roman" w:hAnsi="Times New Roman" w:cs="Times New Roman"/>
                <w:sz w:val="28"/>
                <w:szCs w:val="28"/>
              </w:rPr>
            </w:pPr>
            <w:r w:rsidRPr="00D252BA">
              <w:rPr>
                <w:rFonts w:ascii="Times New Roman" w:hAnsi="Times New Roman" w:cs="Times New Roman"/>
                <w:color w:val="000000"/>
                <w:sz w:val="28"/>
                <w:szCs w:val="28"/>
              </w:rPr>
              <w:t>45</w:t>
            </w:r>
          </w:p>
        </w:tc>
        <w:tc>
          <w:tcPr>
            <w:tcW w:w="86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67</w:t>
            </w:r>
          </w:p>
        </w:tc>
        <w:tc>
          <w:tcPr>
            <w:tcW w:w="95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285</w:t>
            </w:r>
          </w:p>
        </w:tc>
        <w:tc>
          <w:tcPr>
            <w:tcW w:w="691"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1000</w:t>
            </w:r>
          </w:p>
        </w:tc>
        <w:tc>
          <w:tcPr>
            <w:tcW w:w="74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1500</w:t>
            </w:r>
          </w:p>
        </w:tc>
        <w:tc>
          <w:tcPr>
            <w:tcW w:w="55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250</w:t>
            </w:r>
          </w:p>
        </w:tc>
        <w:tc>
          <w:tcPr>
            <w:tcW w:w="50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12</w:t>
            </w:r>
          </w:p>
        </w:tc>
        <w:tc>
          <w:tcPr>
            <w:tcW w:w="538"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10</w:t>
            </w:r>
          </w:p>
        </w:tc>
        <w:tc>
          <w:tcPr>
            <w:tcW w:w="72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0,08</w:t>
            </w:r>
          </w:p>
        </w:tc>
        <w:tc>
          <w:tcPr>
            <w:tcW w:w="50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60</w:t>
            </w:r>
          </w:p>
        </w:tc>
        <w:tc>
          <w:tcPr>
            <w:tcW w:w="63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rPr>
              <w:t>500</w:t>
            </w:r>
          </w:p>
        </w:tc>
        <w:tc>
          <w:tcPr>
            <w:tcW w:w="50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10</w:t>
            </w:r>
          </w:p>
        </w:tc>
        <w:tc>
          <w:tcPr>
            <w:tcW w:w="49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2,5</w:t>
            </w:r>
          </w:p>
        </w:tc>
        <w:tc>
          <w:tcPr>
            <w:tcW w:w="50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1,0</w:t>
            </w:r>
          </w:p>
        </w:tc>
        <w:tc>
          <w:tcPr>
            <w:tcW w:w="50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1,2</w:t>
            </w:r>
          </w:p>
        </w:tc>
        <w:tc>
          <w:tcPr>
            <w:tcW w:w="50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1,3</w:t>
            </w:r>
          </w:p>
        </w:tc>
        <w:tc>
          <w:tcPr>
            <w:tcW w:w="7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240"/>
              <w:rPr>
                <w:rFonts w:ascii="Times New Roman" w:hAnsi="Times New Roman" w:cs="Times New Roman"/>
                <w:sz w:val="28"/>
                <w:szCs w:val="28"/>
              </w:rPr>
            </w:pPr>
            <w:r w:rsidRPr="00D252BA">
              <w:rPr>
                <w:rFonts w:ascii="Times New Roman" w:hAnsi="Times New Roman" w:cs="Times New Roman"/>
                <w:color w:val="000000"/>
                <w:sz w:val="28"/>
                <w:szCs w:val="28"/>
              </w:rPr>
              <w:t>13</w:t>
            </w:r>
          </w:p>
        </w:tc>
        <w:tc>
          <w:tcPr>
            <w:tcW w:w="898"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200</w:t>
            </w:r>
          </w:p>
        </w:tc>
        <w:tc>
          <w:tcPr>
            <w:tcW w:w="514"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60"/>
              <w:rPr>
                <w:rFonts w:ascii="Times New Roman" w:hAnsi="Times New Roman" w:cs="Times New Roman"/>
                <w:sz w:val="28"/>
                <w:szCs w:val="28"/>
              </w:rPr>
            </w:pPr>
            <w:r w:rsidRPr="00D252BA">
              <w:rPr>
                <w:rFonts w:ascii="Times New Roman" w:hAnsi="Times New Roman" w:cs="Times New Roman"/>
                <w:color w:val="000000"/>
                <w:sz w:val="28"/>
                <w:szCs w:val="28"/>
              </w:rPr>
              <w:t>1,5</w:t>
            </w:r>
          </w:p>
        </w:tc>
      </w:tr>
      <w:tr w:rsidR="00D252BA" w:rsidRPr="00D252BA" w:rsidTr="009F50BA">
        <w:trPr>
          <w:trHeight w:hRule="exact" w:val="653"/>
          <w:jc w:val="center"/>
        </w:trPr>
        <w:tc>
          <w:tcPr>
            <w:tcW w:w="90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7-10</w:t>
            </w:r>
          </w:p>
          <w:p w:rsidR="00D252BA" w:rsidRPr="00D252BA" w:rsidRDefault="00D252BA" w:rsidP="009F50BA">
            <w:pPr>
              <w:pStyle w:val="a0"/>
              <w:framePr w:w="14414" w:wrap="notBeside" w:vAnchor="text" w:hAnchor="text" w:xAlign="center" w:y="1"/>
              <w:spacing w:before="120"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лет</w:t>
            </w:r>
          </w:p>
        </w:tc>
        <w:tc>
          <w:tcPr>
            <w:tcW w:w="806"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2350</w:t>
            </w:r>
          </w:p>
        </w:tc>
        <w:tc>
          <w:tcPr>
            <w:tcW w:w="55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77</w:t>
            </w:r>
          </w:p>
        </w:tc>
        <w:tc>
          <w:tcPr>
            <w:tcW w:w="79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240"/>
              <w:rPr>
                <w:rFonts w:ascii="Times New Roman" w:hAnsi="Times New Roman" w:cs="Times New Roman"/>
                <w:sz w:val="28"/>
                <w:szCs w:val="28"/>
              </w:rPr>
            </w:pPr>
            <w:r w:rsidRPr="00D252BA">
              <w:rPr>
                <w:rFonts w:ascii="Times New Roman" w:hAnsi="Times New Roman" w:cs="Times New Roman"/>
                <w:color w:val="000000"/>
                <w:sz w:val="28"/>
                <w:szCs w:val="28"/>
              </w:rPr>
              <w:t>46</w:t>
            </w:r>
          </w:p>
        </w:tc>
        <w:tc>
          <w:tcPr>
            <w:tcW w:w="86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79</w:t>
            </w:r>
          </w:p>
        </w:tc>
        <w:tc>
          <w:tcPr>
            <w:tcW w:w="950"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335</w:t>
            </w:r>
          </w:p>
        </w:tc>
        <w:tc>
          <w:tcPr>
            <w:tcW w:w="691"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1100</w:t>
            </w:r>
          </w:p>
        </w:tc>
        <w:tc>
          <w:tcPr>
            <w:tcW w:w="749"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1650</w:t>
            </w:r>
          </w:p>
        </w:tc>
        <w:tc>
          <w:tcPr>
            <w:tcW w:w="55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250</w:t>
            </w:r>
          </w:p>
        </w:tc>
        <w:tc>
          <w:tcPr>
            <w:tcW w:w="509"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12</w:t>
            </w:r>
          </w:p>
        </w:tc>
        <w:tc>
          <w:tcPr>
            <w:tcW w:w="538"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10</w:t>
            </w:r>
          </w:p>
        </w:tc>
        <w:tc>
          <w:tcPr>
            <w:tcW w:w="720"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0,10</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60</w:t>
            </w:r>
          </w:p>
        </w:tc>
        <w:tc>
          <w:tcPr>
            <w:tcW w:w="63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rPr>
              <w:t>700</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10</w:t>
            </w:r>
          </w:p>
        </w:tc>
        <w:tc>
          <w:tcPr>
            <w:tcW w:w="499"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2,5</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1,2</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1,4</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1,6</w:t>
            </w:r>
          </w:p>
        </w:tc>
        <w:tc>
          <w:tcPr>
            <w:tcW w:w="706"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240"/>
              <w:rPr>
                <w:rFonts w:ascii="Times New Roman" w:hAnsi="Times New Roman" w:cs="Times New Roman"/>
                <w:sz w:val="28"/>
                <w:szCs w:val="28"/>
              </w:rPr>
            </w:pPr>
            <w:r w:rsidRPr="00D252BA">
              <w:rPr>
                <w:rFonts w:ascii="Times New Roman" w:hAnsi="Times New Roman" w:cs="Times New Roman"/>
                <w:color w:val="000000"/>
                <w:sz w:val="28"/>
                <w:szCs w:val="28"/>
              </w:rPr>
              <w:t>15</w:t>
            </w:r>
          </w:p>
        </w:tc>
        <w:tc>
          <w:tcPr>
            <w:tcW w:w="898"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200</w:t>
            </w:r>
          </w:p>
        </w:tc>
        <w:tc>
          <w:tcPr>
            <w:tcW w:w="514" w:type="dxa"/>
            <w:tcBorders>
              <w:top w:val="single" w:sz="4" w:space="0" w:color="auto"/>
              <w:left w:val="single" w:sz="4" w:space="0" w:color="auto"/>
              <w:bottom w:val="nil"/>
              <w:right w:val="single" w:sz="4" w:space="0" w:color="auto"/>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60"/>
              <w:rPr>
                <w:rFonts w:ascii="Times New Roman" w:hAnsi="Times New Roman" w:cs="Times New Roman"/>
                <w:sz w:val="28"/>
                <w:szCs w:val="28"/>
              </w:rPr>
            </w:pPr>
            <w:r w:rsidRPr="00D252BA">
              <w:rPr>
                <w:rFonts w:ascii="Times New Roman" w:hAnsi="Times New Roman" w:cs="Times New Roman"/>
                <w:color w:val="000000"/>
                <w:sz w:val="28"/>
                <w:szCs w:val="28"/>
              </w:rPr>
              <w:t>2,0</w:t>
            </w:r>
          </w:p>
        </w:tc>
      </w:tr>
      <w:tr w:rsidR="00D252BA" w:rsidRPr="00D252BA" w:rsidTr="009F50BA">
        <w:trPr>
          <w:trHeight w:hRule="exact" w:val="331"/>
          <w:jc w:val="center"/>
        </w:trPr>
        <w:tc>
          <w:tcPr>
            <w:tcW w:w="90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11-13</w:t>
            </w:r>
          </w:p>
        </w:tc>
        <w:tc>
          <w:tcPr>
            <w:tcW w:w="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2500</w:t>
            </w:r>
          </w:p>
        </w:tc>
        <w:tc>
          <w:tcPr>
            <w:tcW w:w="55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82</w:t>
            </w:r>
          </w:p>
        </w:tc>
        <w:tc>
          <w:tcPr>
            <w:tcW w:w="79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240"/>
              <w:rPr>
                <w:rFonts w:ascii="Times New Roman" w:hAnsi="Times New Roman" w:cs="Times New Roman"/>
                <w:sz w:val="28"/>
                <w:szCs w:val="28"/>
              </w:rPr>
            </w:pPr>
            <w:r w:rsidRPr="00D252BA">
              <w:rPr>
                <w:rFonts w:ascii="Times New Roman" w:hAnsi="Times New Roman" w:cs="Times New Roman"/>
                <w:color w:val="000000"/>
                <w:sz w:val="28"/>
                <w:szCs w:val="28"/>
              </w:rPr>
              <w:t>49</w:t>
            </w:r>
          </w:p>
        </w:tc>
        <w:tc>
          <w:tcPr>
            <w:tcW w:w="86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84</w:t>
            </w:r>
          </w:p>
        </w:tc>
        <w:tc>
          <w:tcPr>
            <w:tcW w:w="95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355</w:t>
            </w:r>
          </w:p>
        </w:tc>
        <w:tc>
          <w:tcPr>
            <w:tcW w:w="691"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1200</w:t>
            </w:r>
          </w:p>
        </w:tc>
        <w:tc>
          <w:tcPr>
            <w:tcW w:w="74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1800</w:t>
            </w:r>
          </w:p>
        </w:tc>
        <w:tc>
          <w:tcPr>
            <w:tcW w:w="55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300</w:t>
            </w:r>
          </w:p>
        </w:tc>
        <w:tc>
          <w:tcPr>
            <w:tcW w:w="50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18</w:t>
            </w:r>
          </w:p>
        </w:tc>
        <w:tc>
          <w:tcPr>
            <w:tcW w:w="538"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12</w:t>
            </w:r>
          </w:p>
        </w:tc>
        <w:tc>
          <w:tcPr>
            <w:tcW w:w="72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0,10</w:t>
            </w:r>
          </w:p>
        </w:tc>
        <w:tc>
          <w:tcPr>
            <w:tcW w:w="50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70</w:t>
            </w:r>
          </w:p>
        </w:tc>
        <w:tc>
          <w:tcPr>
            <w:tcW w:w="63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rPr>
              <w:t>800</w:t>
            </w:r>
          </w:p>
        </w:tc>
        <w:tc>
          <w:tcPr>
            <w:tcW w:w="50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10</w:t>
            </w:r>
          </w:p>
        </w:tc>
        <w:tc>
          <w:tcPr>
            <w:tcW w:w="49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2,5</w:t>
            </w:r>
          </w:p>
        </w:tc>
        <w:tc>
          <w:tcPr>
            <w:tcW w:w="50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1,3</w:t>
            </w:r>
          </w:p>
        </w:tc>
        <w:tc>
          <w:tcPr>
            <w:tcW w:w="50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1,5</w:t>
            </w:r>
          </w:p>
        </w:tc>
        <w:tc>
          <w:tcPr>
            <w:tcW w:w="50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1,6</w:t>
            </w:r>
          </w:p>
        </w:tc>
        <w:tc>
          <w:tcPr>
            <w:tcW w:w="7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240"/>
              <w:rPr>
                <w:rFonts w:ascii="Times New Roman" w:hAnsi="Times New Roman" w:cs="Times New Roman"/>
                <w:sz w:val="28"/>
                <w:szCs w:val="28"/>
              </w:rPr>
            </w:pPr>
            <w:r w:rsidRPr="00D252BA">
              <w:rPr>
                <w:rFonts w:ascii="Times New Roman" w:hAnsi="Times New Roman" w:cs="Times New Roman"/>
                <w:color w:val="000000"/>
                <w:sz w:val="28"/>
                <w:szCs w:val="28"/>
              </w:rPr>
              <w:t>17</w:t>
            </w:r>
          </w:p>
        </w:tc>
        <w:tc>
          <w:tcPr>
            <w:tcW w:w="898"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200</w:t>
            </w:r>
          </w:p>
        </w:tc>
        <w:tc>
          <w:tcPr>
            <w:tcW w:w="514"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14414" w:wrap="notBeside" w:vAnchor="text" w:hAnchor="text" w:xAlign="center" w:y="1"/>
              <w:spacing w:line="260" w:lineRule="exact"/>
              <w:ind w:left="60"/>
              <w:rPr>
                <w:rFonts w:ascii="Times New Roman" w:hAnsi="Times New Roman" w:cs="Times New Roman"/>
                <w:sz w:val="28"/>
                <w:szCs w:val="28"/>
              </w:rPr>
            </w:pPr>
            <w:r w:rsidRPr="00D252BA">
              <w:rPr>
                <w:rFonts w:ascii="Times New Roman" w:hAnsi="Times New Roman" w:cs="Times New Roman"/>
                <w:color w:val="000000"/>
                <w:sz w:val="28"/>
                <w:szCs w:val="28"/>
              </w:rPr>
              <w:t>3,0</w:t>
            </w:r>
          </w:p>
        </w:tc>
      </w:tr>
      <w:tr w:rsidR="00D252BA" w:rsidRPr="00D252BA" w:rsidTr="009F50BA">
        <w:trPr>
          <w:trHeight w:hRule="exact" w:val="974"/>
          <w:jc w:val="center"/>
        </w:trPr>
        <w:tc>
          <w:tcPr>
            <w:tcW w:w="90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14" w:wrap="notBeside" w:vAnchor="text" w:hAnchor="text" w:xAlign="center" w:y="1"/>
              <w:rPr>
                <w:rFonts w:ascii="Times New Roman" w:hAnsi="Times New Roman" w:cs="Times New Roman"/>
                <w:sz w:val="28"/>
                <w:szCs w:val="28"/>
              </w:rPr>
            </w:pPr>
            <w:r w:rsidRPr="00D252BA">
              <w:rPr>
                <w:rFonts w:ascii="Times New Roman" w:hAnsi="Times New Roman" w:cs="Times New Roman"/>
                <w:color w:val="000000"/>
                <w:sz w:val="28"/>
                <w:szCs w:val="28"/>
              </w:rPr>
              <w:t>14-17</w:t>
            </w:r>
          </w:p>
          <w:p w:rsidR="00D252BA" w:rsidRPr="00D252BA" w:rsidRDefault="00D252BA" w:rsidP="009F50BA">
            <w:pPr>
              <w:pStyle w:val="a0"/>
              <w:framePr w:w="14414" w:wrap="notBeside" w:vAnchor="text" w:hAnchor="text" w:xAlign="center" w:y="1"/>
              <w:rPr>
                <w:rFonts w:ascii="Times New Roman" w:hAnsi="Times New Roman" w:cs="Times New Roman"/>
                <w:sz w:val="28"/>
                <w:szCs w:val="28"/>
              </w:rPr>
            </w:pPr>
            <w:r w:rsidRPr="00D252BA">
              <w:rPr>
                <w:rFonts w:ascii="Times New Roman" w:hAnsi="Times New Roman" w:cs="Times New Roman"/>
                <w:color w:val="000000"/>
                <w:sz w:val="28"/>
                <w:szCs w:val="28"/>
              </w:rPr>
              <w:t>Юн.</w:t>
            </w:r>
          </w:p>
        </w:tc>
        <w:tc>
          <w:tcPr>
            <w:tcW w:w="806"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3000</w:t>
            </w:r>
          </w:p>
        </w:tc>
        <w:tc>
          <w:tcPr>
            <w:tcW w:w="55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98</w:t>
            </w:r>
          </w:p>
        </w:tc>
        <w:tc>
          <w:tcPr>
            <w:tcW w:w="79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240"/>
              <w:rPr>
                <w:rFonts w:ascii="Times New Roman" w:hAnsi="Times New Roman" w:cs="Times New Roman"/>
                <w:sz w:val="28"/>
                <w:szCs w:val="28"/>
              </w:rPr>
            </w:pPr>
            <w:r w:rsidRPr="00D252BA">
              <w:rPr>
                <w:rFonts w:ascii="Times New Roman" w:hAnsi="Times New Roman" w:cs="Times New Roman"/>
                <w:color w:val="000000"/>
                <w:sz w:val="28"/>
                <w:szCs w:val="28"/>
              </w:rPr>
              <w:t>59</w:t>
            </w:r>
          </w:p>
        </w:tc>
        <w:tc>
          <w:tcPr>
            <w:tcW w:w="86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100</w:t>
            </w:r>
          </w:p>
        </w:tc>
        <w:tc>
          <w:tcPr>
            <w:tcW w:w="950"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425</w:t>
            </w:r>
          </w:p>
        </w:tc>
        <w:tc>
          <w:tcPr>
            <w:tcW w:w="691"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1200</w:t>
            </w:r>
          </w:p>
        </w:tc>
        <w:tc>
          <w:tcPr>
            <w:tcW w:w="749"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1800</w:t>
            </w:r>
          </w:p>
        </w:tc>
        <w:tc>
          <w:tcPr>
            <w:tcW w:w="55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300</w:t>
            </w:r>
          </w:p>
        </w:tc>
        <w:tc>
          <w:tcPr>
            <w:tcW w:w="509"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15</w:t>
            </w:r>
          </w:p>
        </w:tc>
        <w:tc>
          <w:tcPr>
            <w:tcW w:w="538"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15</w:t>
            </w:r>
          </w:p>
        </w:tc>
        <w:tc>
          <w:tcPr>
            <w:tcW w:w="720"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0,13</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70</w:t>
            </w:r>
          </w:p>
        </w:tc>
        <w:tc>
          <w:tcPr>
            <w:tcW w:w="63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rPr>
              <w:t>1000</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15</w:t>
            </w:r>
          </w:p>
        </w:tc>
        <w:tc>
          <w:tcPr>
            <w:tcW w:w="499"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2,5</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1,5</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1,8</w:t>
            </w:r>
          </w:p>
        </w:tc>
        <w:tc>
          <w:tcPr>
            <w:tcW w:w="50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2,0</w:t>
            </w:r>
          </w:p>
        </w:tc>
        <w:tc>
          <w:tcPr>
            <w:tcW w:w="706"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240"/>
              <w:rPr>
                <w:rFonts w:ascii="Times New Roman" w:hAnsi="Times New Roman" w:cs="Times New Roman"/>
                <w:sz w:val="28"/>
                <w:szCs w:val="28"/>
              </w:rPr>
            </w:pPr>
            <w:r w:rsidRPr="00D252BA">
              <w:rPr>
                <w:rFonts w:ascii="Times New Roman" w:hAnsi="Times New Roman" w:cs="Times New Roman"/>
                <w:color w:val="000000"/>
                <w:sz w:val="28"/>
                <w:szCs w:val="28"/>
              </w:rPr>
              <w:t>20</w:t>
            </w:r>
          </w:p>
        </w:tc>
        <w:tc>
          <w:tcPr>
            <w:tcW w:w="898"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200</w:t>
            </w:r>
          </w:p>
        </w:tc>
        <w:tc>
          <w:tcPr>
            <w:tcW w:w="514" w:type="dxa"/>
            <w:tcBorders>
              <w:top w:val="single" w:sz="4" w:space="0" w:color="auto"/>
              <w:left w:val="single" w:sz="4" w:space="0" w:color="auto"/>
              <w:bottom w:val="nil"/>
              <w:right w:val="single" w:sz="4" w:space="0" w:color="auto"/>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60"/>
              <w:rPr>
                <w:rFonts w:ascii="Times New Roman" w:hAnsi="Times New Roman" w:cs="Times New Roman"/>
                <w:sz w:val="28"/>
                <w:szCs w:val="28"/>
              </w:rPr>
            </w:pPr>
            <w:r w:rsidRPr="00D252BA">
              <w:rPr>
                <w:rFonts w:ascii="Times New Roman" w:hAnsi="Times New Roman" w:cs="Times New Roman"/>
                <w:color w:val="000000"/>
                <w:sz w:val="28"/>
                <w:szCs w:val="28"/>
              </w:rPr>
              <w:t>3,0</w:t>
            </w:r>
          </w:p>
        </w:tc>
      </w:tr>
      <w:tr w:rsidR="00D252BA" w:rsidRPr="00D252BA" w:rsidTr="009F50BA">
        <w:trPr>
          <w:trHeight w:hRule="exact" w:val="989"/>
          <w:jc w:val="center"/>
        </w:trPr>
        <w:tc>
          <w:tcPr>
            <w:tcW w:w="907"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pStyle w:val="a0"/>
              <w:framePr w:w="14414" w:wrap="notBeside" w:vAnchor="text" w:hAnchor="text" w:xAlign="center" w:y="1"/>
              <w:rPr>
                <w:rFonts w:ascii="Times New Roman" w:hAnsi="Times New Roman" w:cs="Times New Roman"/>
                <w:sz w:val="28"/>
                <w:szCs w:val="28"/>
              </w:rPr>
            </w:pPr>
            <w:r w:rsidRPr="00D252BA">
              <w:rPr>
                <w:rFonts w:ascii="Times New Roman" w:hAnsi="Times New Roman" w:cs="Times New Roman"/>
                <w:color w:val="000000"/>
                <w:sz w:val="28"/>
                <w:szCs w:val="28"/>
              </w:rPr>
              <w:t>14-17</w:t>
            </w:r>
          </w:p>
          <w:p w:rsidR="00D252BA" w:rsidRPr="00D252BA" w:rsidRDefault="00D252BA" w:rsidP="009F50BA">
            <w:pPr>
              <w:pStyle w:val="a0"/>
              <w:framePr w:w="14414" w:wrap="notBeside" w:vAnchor="text" w:hAnchor="text" w:xAlign="center" w:y="1"/>
              <w:rPr>
                <w:rFonts w:ascii="Times New Roman" w:hAnsi="Times New Roman" w:cs="Times New Roman"/>
                <w:sz w:val="28"/>
                <w:szCs w:val="28"/>
              </w:rPr>
            </w:pPr>
            <w:r w:rsidRPr="00D252BA">
              <w:rPr>
                <w:rFonts w:ascii="Times New Roman" w:hAnsi="Times New Roman" w:cs="Times New Roman"/>
                <w:color w:val="000000"/>
                <w:sz w:val="28"/>
                <w:szCs w:val="28"/>
              </w:rPr>
              <w:t>Дев.</w:t>
            </w:r>
          </w:p>
        </w:tc>
        <w:tc>
          <w:tcPr>
            <w:tcW w:w="806"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2600</w:t>
            </w:r>
          </w:p>
        </w:tc>
        <w:tc>
          <w:tcPr>
            <w:tcW w:w="557"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90</w:t>
            </w:r>
          </w:p>
        </w:tc>
        <w:tc>
          <w:tcPr>
            <w:tcW w:w="797"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240"/>
              <w:rPr>
                <w:rFonts w:ascii="Times New Roman" w:hAnsi="Times New Roman" w:cs="Times New Roman"/>
                <w:sz w:val="28"/>
                <w:szCs w:val="28"/>
              </w:rPr>
            </w:pPr>
            <w:r w:rsidRPr="00D252BA">
              <w:rPr>
                <w:rFonts w:ascii="Times New Roman" w:hAnsi="Times New Roman" w:cs="Times New Roman"/>
                <w:color w:val="000000"/>
                <w:sz w:val="28"/>
                <w:szCs w:val="28"/>
              </w:rPr>
              <w:t>54</w:t>
            </w:r>
          </w:p>
        </w:tc>
        <w:tc>
          <w:tcPr>
            <w:tcW w:w="864"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90</w:t>
            </w:r>
          </w:p>
        </w:tc>
        <w:tc>
          <w:tcPr>
            <w:tcW w:w="950"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360</w:t>
            </w:r>
          </w:p>
        </w:tc>
        <w:tc>
          <w:tcPr>
            <w:tcW w:w="691"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1200</w:t>
            </w:r>
          </w:p>
        </w:tc>
        <w:tc>
          <w:tcPr>
            <w:tcW w:w="749"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1800</w:t>
            </w:r>
          </w:p>
        </w:tc>
        <w:tc>
          <w:tcPr>
            <w:tcW w:w="557"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300</w:t>
            </w:r>
          </w:p>
        </w:tc>
        <w:tc>
          <w:tcPr>
            <w:tcW w:w="509"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18</w:t>
            </w:r>
          </w:p>
        </w:tc>
        <w:tc>
          <w:tcPr>
            <w:tcW w:w="538"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12</w:t>
            </w:r>
          </w:p>
        </w:tc>
        <w:tc>
          <w:tcPr>
            <w:tcW w:w="720"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0,13</w:t>
            </w:r>
          </w:p>
        </w:tc>
        <w:tc>
          <w:tcPr>
            <w:tcW w:w="504"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70</w:t>
            </w:r>
          </w:p>
        </w:tc>
        <w:tc>
          <w:tcPr>
            <w:tcW w:w="634"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rPr>
              <w:t>800</w:t>
            </w:r>
          </w:p>
        </w:tc>
        <w:tc>
          <w:tcPr>
            <w:tcW w:w="504"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12</w:t>
            </w:r>
          </w:p>
        </w:tc>
        <w:tc>
          <w:tcPr>
            <w:tcW w:w="499"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2,5</w:t>
            </w:r>
          </w:p>
        </w:tc>
        <w:tc>
          <w:tcPr>
            <w:tcW w:w="504"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1,3</w:t>
            </w:r>
          </w:p>
        </w:tc>
        <w:tc>
          <w:tcPr>
            <w:tcW w:w="504"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1,5</w:t>
            </w:r>
          </w:p>
        </w:tc>
        <w:tc>
          <w:tcPr>
            <w:tcW w:w="504"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1,6</w:t>
            </w:r>
          </w:p>
        </w:tc>
        <w:tc>
          <w:tcPr>
            <w:tcW w:w="706"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240"/>
              <w:rPr>
                <w:rFonts w:ascii="Times New Roman" w:hAnsi="Times New Roman" w:cs="Times New Roman"/>
                <w:sz w:val="28"/>
                <w:szCs w:val="28"/>
              </w:rPr>
            </w:pPr>
            <w:r w:rsidRPr="00D252BA">
              <w:rPr>
                <w:rFonts w:ascii="Times New Roman" w:hAnsi="Times New Roman" w:cs="Times New Roman"/>
                <w:color w:val="000000"/>
                <w:sz w:val="28"/>
                <w:szCs w:val="28"/>
              </w:rPr>
              <w:t>17</w:t>
            </w:r>
          </w:p>
        </w:tc>
        <w:tc>
          <w:tcPr>
            <w:tcW w:w="898"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framePr w:w="1441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200</w:t>
            </w:r>
          </w:p>
        </w:tc>
        <w:tc>
          <w:tcPr>
            <w:tcW w:w="514" w:type="dxa"/>
            <w:tcBorders>
              <w:top w:val="single" w:sz="4" w:space="0" w:color="auto"/>
              <w:left w:val="single" w:sz="4" w:space="0" w:color="auto"/>
              <w:bottom w:val="single" w:sz="4" w:space="0" w:color="auto"/>
              <w:right w:val="single" w:sz="4" w:space="0" w:color="auto"/>
            </w:tcBorders>
            <w:shd w:val="clear" w:color="auto" w:fill="FFFFFF"/>
            <w:vAlign w:val="center"/>
          </w:tcPr>
          <w:p w:rsidR="00D252BA" w:rsidRPr="00D252BA" w:rsidRDefault="00D252BA" w:rsidP="009F50BA">
            <w:pPr>
              <w:pStyle w:val="a0"/>
              <w:framePr w:w="14414" w:wrap="notBeside" w:vAnchor="text" w:hAnchor="text" w:xAlign="center" w:y="1"/>
              <w:spacing w:line="260" w:lineRule="exact"/>
              <w:ind w:left="60"/>
              <w:rPr>
                <w:rFonts w:ascii="Times New Roman" w:hAnsi="Times New Roman" w:cs="Times New Roman"/>
                <w:sz w:val="28"/>
                <w:szCs w:val="28"/>
              </w:rPr>
            </w:pPr>
            <w:r w:rsidRPr="00D252BA">
              <w:rPr>
                <w:rFonts w:ascii="Times New Roman" w:hAnsi="Times New Roman" w:cs="Times New Roman"/>
                <w:color w:val="000000"/>
                <w:sz w:val="28"/>
                <w:szCs w:val="28"/>
              </w:rPr>
              <w:t>3,0</w:t>
            </w:r>
          </w:p>
        </w:tc>
      </w:tr>
    </w:tbl>
    <w:p w:rsidR="00D252BA" w:rsidRPr="00D252BA" w:rsidRDefault="00D252BA" w:rsidP="00D252BA">
      <w:pPr>
        <w:rPr>
          <w:rFonts w:ascii="Times New Roman" w:hAnsi="Times New Roman" w:cs="Times New Roman"/>
          <w:sz w:val="28"/>
          <w:szCs w:val="28"/>
        </w:rPr>
      </w:pPr>
    </w:p>
    <w:p w:rsidR="00D252BA" w:rsidRPr="00D252BA" w:rsidRDefault="00D252BA" w:rsidP="00D252BA">
      <w:pPr>
        <w:rPr>
          <w:rFonts w:ascii="Times New Roman" w:hAnsi="Times New Roman" w:cs="Times New Roman"/>
          <w:sz w:val="28"/>
          <w:szCs w:val="28"/>
        </w:rPr>
        <w:sectPr w:rsidR="00D252BA" w:rsidRPr="00D252BA">
          <w:footerReference w:type="even" r:id="rId71"/>
          <w:footerReference w:type="default" r:id="rId72"/>
          <w:headerReference w:type="first" r:id="rId73"/>
          <w:footerReference w:type="first" r:id="rId74"/>
          <w:type w:val="continuous"/>
          <w:pgSz w:w="16838" w:h="11909" w:orient="landscape"/>
          <w:pgMar w:top="1246" w:right="1207" w:bottom="2163" w:left="1207" w:header="0" w:footer="3" w:gutter="0"/>
          <w:cols w:space="720"/>
          <w:noEndnote/>
          <w:titlePg/>
          <w:docGrid w:linePitch="360"/>
        </w:sectPr>
      </w:pPr>
    </w:p>
    <w:p w:rsidR="00D252BA" w:rsidRPr="00D252BA" w:rsidRDefault="00D252BA" w:rsidP="00D252BA">
      <w:pPr>
        <w:pStyle w:val="a0"/>
        <w:spacing w:after="308" w:line="260" w:lineRule="exact"/>
        <w:rPr>
          <w:rFonts w:ascii="Times New Roman" w:hAnsi="Times New Roman" w:cs="Times New Roman"/>
          <w:sz w:val="28"/>
          <w:szCs w:val="28"/>
        </w:rPr>
      </w:pPr>
      <w:r w:rsidRPr="00D252BA">
        <w:rPr>
          <w:rStyle w:val="a6"/>
          <w:color w:val="000000"/>
          <w:sz w:val="28"/>
          <w:szCs w:val="28"/>
        </w:rPr>
        <w:lastRenderedPageBreak/>
        <w:t>ПРАКТИЧЕСКАЯ РАБОТА</w:t>
      </w:r>
    </w:p>
    <w:p w:rsidR="00D252BA" w:rsidRPr="00D252BA" w:rsidRDefault="00BA7F12" w:rsidP="00D252BA">
      <w:pPr>
        <w:pStyle w:val="a0"/>
        <w:spacing w:after="184"/>
        <w:ind w:left="20" w:right="20" w:firstLine="400"/>
        <w:rPr>
          <w:rFonts w:ascii="Times New Roman" w:hAnsi="Times New Roman" w:cs="Times New Roman"/>
          <w:b/>
          <w:sz w:val="28"/>
          <w:szCs w:val="28"/>
        </w:rPr>
      </w:pPr>
      <w:r>
        <w:rPr>
          <w:rFonts w:ascii="Times New Roman" w:hAnsi="Times New Roman" w:cs="Times New Roman"/>
          <w:b/>
          <w:sz w:val="28"/>
          <w:szCs w:val="28"/>
        </w:rPr>
        <w:t>4.</w:t>
      </w:r>
      <w:r w:rsidR="00D252BA" w:rsidRPr="00D252BA">
        <w:rPr>
          <w:rFonts w:ascii="Times New Roman" w:hAnsi="Times New Roman" w:cs="Times New Roman"/>
          <w:b/>
          <w:sz w:val="28"/>
          <w:szCs w:val="28"/>
        </w:rPr>
        <w:t>Составление нескольких видов диет для различных заболеваний</w:t>
      </w:r>
    </w:p>
    <w:p w:rsidR="00D252BA" w:rsidRPr="00D252BA" w:rsidRDefault="00D252BA" w:rsidP="00D252BA">
      <w:pPr>
        <w:pStyle w:val="a0"/>
        <w:spacing w:line="317" w:lineRule="exact"/>
        <w:ind w:left="20" w:firstLine="400"/>
        <w:rPr>
          <w:rFonts w:ascii="Times New Roman" w:hAnsi="Times New Roman" w:cs="Times New Roman"/>
          <w:sz w:val="28"/>
          <w:szCs w:val="28"/>
        </w:rPr>
      </w:pPr>
      <w:r w:rsidRPr="00D252BA">
        <w:rPr>
          <w:rStyle w:val="a6"/>
          <w:color w:val="000000"/>
          <w:sz w:val="28"/>
          <w:szCs w:val="28"/>
        </w:rPr>
        <w:t>План</w:t>
      </w:r>
    </w:p>
    <w:p w:rsidR="00D252BA" w:rsidRPr="00D252BA" w:rsidRDefault="00D252BA" w:rsidP="00D252BA">
      <w:pPr>
        <w:pStyle w:val="a0"/>
        <w:widowControl w:val="0"/>
        <w:numPr>
          <w:ilvl w:val="0"/>
          <w:numId w:val="27"/>
        </w:numPr>
        <w:tabs>
          <w:tab w:val="clear" w:pos="1620"/>
        </w:tabs>
        <w:spacing w:after="0" w:line="317" w:lineRule="exact"/>
        <w:ind w:left="20" w:right="20" w:firstLine="400"/>
        <w:rPr>
          <w:rFonts w:ascii="Times New Roman" w:hAnsi="Times New Roman" w:cs="Times New Roman"/>
          <w:sz w:val="28"/>
          <w:szCs w:val="28"/>
        </w:rPr>
      </w:pPr>
      <w:r w:rsidRPr="00D252BA">
        <w:rPr>
          <w:rStyle w:val="a6"/>
          <w:color w:val="000000"/>
          <w:sz w:val="28"/>
          <w:szCs w:val="28"/>
        </w:rPr>
        <w:t xml:space="preserve"> Характеристика основных лечебных диет (цель назначения, принцип построения, запрещенные и рекомендуемые блюда).</w:t>
      </w:r>
    </w:p>
    <w:p w:rsidR="00D252BA" w:rsidRPr="00D252BA" w:rsidRDefault="00D252BA" w:rsidP="00D252BA">
      <w:pPr>
        <w:pStyle w:val="a0"/>
        <w:widowControl w:val="0"/>
        <w:numPr>
          <w:ilvl w:val="0"/>
          <w:numId w:val="27"/>
        </w:numPr>
        <w:tabs>
          <w:tab w:val="clear" w:pos="1620"/>
        </w:tabs>
        <w:spacing w:after="0" w:line="317" w:lineRule="exact"/>
        <w:ind w:left="20" w:firstLine="400"/>
        <w:rPr>
          <w:rFonts w:ascii="Times New Roman" w:hAnsi="Times New Roman" w:cs="Times New Roman"/>
          <w:sz w:val="28"/>
          <w:szCs w:val="28"/>
        </w:rPr>
      </w:pPr>
      <w:r w:rsidRPr="00D252BA">
        <w:rPr>
          <w:rStyle w:val="a6"/>
          <w:color w:val="000000"/>
          <w:sz w:val="28"/>
          <w:szCs w:val="28"/>
        </w:rPr>
        <w:t xml:space="preserve"> Решение ситуационных задач.</w:t>
      </w:r>
    </w:p>
    <w:p w:rsidR="00D252BA" w:rsidRPr="00D252BA" w:rsidRDefault="00D252BA" w:rsidP="00D252BA">
      <w:pPr>
        <w:pStyle w:val="a0"/>
        <w:widowControl w:val="0"/>
        <w:numPr>
          <w:ilvl w:val="0"/>
          <w:numId w:val="27"/>
        </w:numPr>
        <w:tabs>
          <w:tab w:val="clear" w:pos="1620"/>
        </w:tabs>
        <w:spacing w:after="226" w:line="317" w:lineRule="exact"/>
        <w:ind w:left="20" w:right="20" w:firstLine="400"/>
        <w:rPr>
          <w:rFonts w:ascii="Times New Roman" w:hAnsi="Times New Roman" w:cs="Times New Roman"/>
          <w:sz w:val="28"/>
          <w:szCs w:val="28"/>
        </w:rPr>
      </w:pPr>
      <w:r w:rsidRPr="00D252BA">
        <w:rPr>
          <w:rStyle w:val="a6"/>
          <w:color w:val="000000"/>
          <w:sz w:val="28"/>
          <w:szCs w:val="28"/>
        </w:rPr>
        <w:t xml:space="preserve"> Определение химического состава суточного рациона питания больных людей.</w:t>
      </w:r>
    </w:p>
    <w:p w:rsidR="00D252BA" w:rsidRPr="00D252BA" w:rsidRDefault="00D252BA" w:rsidP="00D252BA">
      <w:pPr>
        <w:pStyle w:val="a0"/>
        <w:spacing w:after="183" w:line="260" w:lineRule="exact"/>
        <w:ind w:left="20" w:firstLine="400"/>
        <w:rPr>
          <w:rFonts w:ascii="Times New Roman" w:hAnsi="Times New Roman" w:cs="Times New Roman"/>
          <w:sz w:val="28"/>
          <w:szCs w:val="28"/>
        </w:rPr>
      </w:pPr>
      <w:r w:rsidRPr="00D252BA">
        <w:rPr>
          <w:rStyle w:val="a6"/>
          <w:color w:val="000000"/>
          <w:sz w:val="28"/>
          <w:szCs w:val="28"/>
        </w:rPr>
        <w:t>Задание 1. Характеристика основных лечебных диет</w:t>
      </w:r>
    </w:p>
    <w:tbl>
      <w:tblPr>
        <w:tblpPr w:leftFromText="180" w:rightFromText="180" w:vertAnchor="text" w:horzAnchor="margin" w:tblpY="2173"/>
        <w:tblW w:w="10252" w:type="dxa"/>
        <w:tblLayout w:type="fixed"/>
        <w:tblCellMar>
          <w:left w:w="0" w:type="dxa"/>
          <w:right w:w="0" w:type="dxa"/>
        </w:tblCellMar>
        <w:tblLook w:val="0000"/>
      </w:tblPr>
      <w:tblGrid>
        <w:gridCol w:w="1174"/>
        <w:gridCol w:w="9078"/>
      </w:tblGrid>
      <w:tr w:rsidR="00D252BA" w:rsidRPr="00D252BA" w:rsidTr="009F50BA">
        <w:trPr>
          <w:trHeight w:hRule="exact" w:val="654"/>
        </w:trPr>
        <w:tc>
          <w:tcPr>
            <w:tcW w:w="1174"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Номера</w:t>
            </w:r>
          </w:p>
          <w:p w:rsidR="00D252BA" w:rsidRPr="00D252BA" w:rsidRDefault="00D252BA" w:rsidP="009F50BA">
            <w:pPr>
              <w:pStyle w:val="a0"/>
              <w:spacing w:before="120"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диет</w:t>
            </w:r>
          </w:p>
        </w:tc>
        <w:tc>
          <w:tcPr>
            <w:tcW w:w="9078" w:type="dxa"/>
            <w:tcBorders>
              <w:top w:val="single" w:sz="4" w:space="0" w:color="auto"/>
              <w:left w:val="single" w:sz="4" w:space="0" w:color="auto"/>
              <w:bottom w:val="nil"/>
              <w:right w:val="single" w:sz="4" w:space="0" w:color="auto"/>
            </w:tcBorders>
            <w:shd w:val="clear" w:color="auto" w:fill="FFFFFF"/>
            <w:vAlign w:val="center"/>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Заболевания, при которых рекомендуют данную диету</w:t>
            </w:r>
          </w:p>
        </w:tc>
      </w:tr>
      <w:tr w:rsidR="00D252BA" w:rsidRPr="00D252BA" w:rsidTr="009F50BA">
        <w:trPr>
          <w:trHeight w:hRule="exact" w:val="695"/>
        </w:trPr>
        <w:tc>
          <w:tcPr>
            <w:tcW w:w="117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w:t>
            </w:r>
          </w:p>
        </w:tc>
        <w:tc>
          <w:tcPr>
            <w:tcW w:w="9078"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ind w:left="140"/>
              <w:rPr>
                <w:rFonts w:ascii="Times New Roman" w:hAnsi="Times New Roman" w:cs="Times New Roman"/>
                <w:sz w:val="28"/>
                <w:szCs w:val="28"/>
              </w:rPr>
            </w:pPr>
            <w:r w:rsidRPr="00D252BA">
              <w:rPr>
                <w:rFonts w:ascii="Times New Roman" w:hAnsi="Times New Roman" w:cs="Times New Roman"/>
                <w:color w:val="000000"/>
                <w:sz w:val="28"/>
                <w:szCs w:val="28"/>
              </w:rPr>
              <w:t>Заболевания желудочно-кишечного тракта, при которых повышена секреция пищеварительных соков (язвенная болезнь, гастрит)</w:t>
            </w:r>
          </w:p>
        </w:tc>
      </w:tr>
      <w:tr w:rsidR="00D252BA" w:rsidRPr="00D252BA" w:rsidTr="009F50BA">
        <w:trPr>
          <w:trHeight w:hRule="exact" w:val="1044"/>
        </w:trPr>
        <w:tc>
          <w:tcPr>
            <w:tcW w:w="117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w:t>
            </w:r>
          </w:p>
        </w:tc>
        <w:tc>
          <w:tcPr>
            <w:tcW w:w="9078"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spacing w:line="317"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Заболевания пищеварительной системы, сопровождающиеся пониженной секреторной и двигательной активностью желудка (язвенная болезнь, колит, гастрит)</w:t>
            </w:r>
          </w:p>
        </w:tc>
      </w:tr>
      <w:tr w:rsidR="00D252BA" w:rsidRPr="00D252BA" w:rsidTr="009F50BA">
        <w:trPr>
          <w:trHeight w:hRule="exact" w:val="352"/>
        </w:trPr>
        <w:tc>
          <w:tcPr>
            <w:tcW w:w="11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3</w:t>
            </w:r>
          </w:p>
        </w:tc>
        <w:tc>
          <w:tcPr>
            <w:tcW w:w="9078"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Хронические заболевания кишечника с преобладанием запоров</w:t>
            </w:r>
          </w:p>
        </w:tc>
      </w:tr>
      <w:tr w:rsidR="00D252BA" w:rsidRPr="00D252BA" w:rsidTr="009F50BA">
        <w:trPr>
          <w:trHeight w:hRule="exact" w:val="695"/>
        </w:trPr>
        <w:tc>
          <w:tcPr>
            <w:tcW w:w="117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4</w:t>
            </w:r>
          </w:p>
        </w:tc>
        <w:tc>
          <w:tcPr>
            <w:tcW w:w="9078"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spacing w:line="326"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Острые и хронические колиты, энтероколиты, гастроэнтероколиты в период сильного обострения</w:t>
            </w:r>
          </w:p>
        </w:tc>
      </w:tr>
      <w:tr w:rsidR="00D252BA" w:rsidRPr="00D252BA" w:rsidTr="009F50BA">
        <w:trPr>
          <w:trHeight w:hRule="exact" w:val="352"/>
        </w:trPr>
        <w:tc>
          <w:tcPr>
            <w:tcW w:w="11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5</w:t>
            </w:r>
          </w:p>
        </w:tc>
        <w:tc>
          <w:tcPr>
            <w:tcW w:w="9078"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Заболевания печени и желчных путей</w:t>
            </w:r>
          </w:p>
        </w:tc>
      </w:tr>
      <w:tr w:rsidR="00D252BA" w:rsidRPr="00D252BA" w:rsidTr="009F50BA">
        <w:trPr>
          <w:trHeight w:hRule="exact" w:val="352"/>
        </w:trPr>
        <w:tc>
          <w:tcPr>
            <w:tcW w:w="11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6</w:t>
            </w:r>
          </w:p>
        </w:tc>
        <w:tc>
          <w:tcPr>
            <w:tcW w:w="9078"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Нарушение обмена мочевой кислоты</w:t>
            </w:r>
          </w:p>
        </w:tc>
      </w:tr>
      <w:tr w:rsidR="00D252BA" w:rsidRPr="00D252BA" w:rsidTr="009F50BA">
        <w:trPr>
          <w:trHeight w:hRule="exact" w:val="352"/>
        </w:trPr>
        <w:tc>
          <w:tcPr>
            <w:tcW w:w="11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7</w:t>
            </w:r>
          </w:p>
        </w:tc>
        <w:tc>
          <w:tcPr>
            <w:tcW w:w="9078"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Заболевание почек</w:t>
            </w:r>
          </w:p>
        </w:tc>
      </w:tr>
      <w:tr w:rsidR="00D252BA" w:rsidRPr="00D252BA" w:rsidTr="009F50BA">
        <w:trPr>
          <w:trHeight w:hRule="exact" w:val="358"/>
        </w:trPr>
        <w:tc>
          <w:tcPr>
            <w:tcW w:w="117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8</w:t>
            </w:r>
          </w:p>
        </w:tc>
        <w:tc>
          <w:tcPr>
            <w:tcW w:w="9078"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Ожирение</w:t>
            </w:r>
          </w:p>
        </w:tc>
      </w:tr>
      <w:tr w:rsidR="00D252BA" w:rsidRPr="00D252BA" w:rsidTr="009F50BA">
        <w:trPr>
          <w:trHeight w:hRule="exact" w:val="621"/>
        </w:trPr>
        <w:tc>
          <w:tcPr>
            <w:tcW w:w="1174"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9</w:t>
            </w:r>
          </w:p>
        </w:tc>
        <w:tc>
          <w:tcPr>
            <w:tcW w:w="9078"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pStyle w:val="a0"/>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Сахарный диабет</w:t>
            </w:r>
          </w:p>
        </w:tc>
      </w:tr>
      <w:tr w:rsidR="00D252BA" w:rsidRPr="00D252BA" w:rsidTr="009F50BA">
        <w:trPr>
          <w:trHeight w:hRule="exact" w:val="1449"/>
        </w:trPr>
        <w:tc>
          <w:tcPr>
            <w:tcW w:w="1174"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color w:val="000000"/>
                <w:sz w:val="28"/>
                <w:szCs w:val="28"/>
              </w:rPr>
            </w:pPr>
            <w:r w:rsidRPr="00D252BA">
              <w:rPr>
                <w:rFonts w:ascii="Times New Roman" w:hAnsi="Times New Roman" w:cs="Times New Roman"/>
                <w:color w:val="000000"/>
                <w:sz w:val="28"/>
                <w:szCs w:val="28"/>
              </w:rPr>
              <w:t>10</w:t>
            </w:r>
          </w:p>
        </w:tc>
        <w:tc>
          <w:tcPr>
            <w:tcW w:w="9078"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pStyle w:val="a0"/>
              <w:spacing w:line="260" w:lineRule="exact"/>
              <w:ind w:left="140"/>
              <w:jc w:val="both"/>
              <w:rPr>
                <w:rFonts w:ascii="Times New Roman" w:hAnsi="Times New Roman" w:cs="Times New Roman"/>
                <w:color w:val="000000"/>
                <w:sz w:val="28"/>
                <w:szCs w:val="28"/>
              </w:rPr>
            </w:pPr>
            <w:r w:rsidRPr="00D252BA">
              <w:rPr>
                <w:rStyle w:val="a6"/>
                <w:color w:val="000000"/>
                <w:sz w:val="28"/>
                <w:szCs w:val="28"/>
              </w:rPr>
              <w:t xml:space="preserve">Заболевания сердца в стадии компенсации или недостаточности кровообращения </w:t>
            </w:r>
            <w:r w:rsidRPr="00D252BA">
              <w:rPr>
                <w:rStyle w:val="a6"/>
                <w:color w:val="000000"/>
                <w:sz w:val="28"/>
                <w:szCs w:val="28"/>
                <w:lang w:val="en-US" w:eastAsia="en-US"/>
              </w:rPr>
              <w:t>I</w:t>
            </w:r>
            <w:r w:rsidRPr="00D252BA">
              <w:rPr>
                <w:rStyle w:val="a6"/>
                <w:color w:val="000000"/>
                <w:sz w:val="28"/>
                <w:szCs w:val="28"/>
                <w:lang w:eastAsia="en-US"/>
              </w:rPr>
              <w:t>-</w:t>
            </w:r>
            <w:r w:rsidRPr="00D252BA">
              <w:rPr>
                <w:rStyle w:val="a6"/>
                <w:color w:val="000000"/>
                <w:sz w:val="28"/>
                <w:szCs w:val="28"/>
                <w:lang w:val="en-US" w:eastAsia="en-US"/>
              </w:rPr>
              <w:t>II</w:t>
            </w:r>
            <w:r w:rsidRPr="00D252BA">
              <w:rPr>
                <w:rStyle w:val="a6"/>
                <w:color w:val="000000"/>
                <w:sz w:val="28"/>
                <w:szCs w:val="28"/>
                <w:lang w:eastAsia="en-US"/>
              </w:rPr>
              <w:t xml:space="preserve"> </w:t>
            </w:r>
            <w:r w:rsidRPr="00D252BA">
              <w:rPr>
                <w:rStyle w:val="a6"/>
                <w:color w:val="000000"/>
                <w:sz w:val="28"/>
                <w:szCs w:val="28"/>
              </w:rPr>
              <w:t xml:space="preserve">стадий; гипертоническая болезнь </w:t>
            </w:r>
            <w:r w:rsidRPr="00D252BA">
              <w:rPr>
                <w:rStyle w:val="a6"/>
                <w:color w:val="000000"/>
                <w:sz w:val="28"/>
                <w:szCs w:val="28"/>
                <w:lang w:val="en-US" w:eastAsia="en-US"/>
              </w:rPr>
              <w:t>I</w:t>
            </w:r>
            <w:r w:rsidRPr="00D252BA">
              <w:rPr>
                <w:rStyle w:val="a6"/>
                <w:color w:val="000000"/>
                <w:sz w:val="28"/>
                <w:szCs w:val="28"/>
                <w:lang w:eastAsia="en-US"/>
              </w:rPr>
              <w:t>-</w:t>
            </w:r>
            <w:r w:rsidRPr="00D252BA">
              <w:rPr>
                <w:rStyle w:val="a6"/>
                <w:color w:val="000000"/>
                <w:sz w:val="28"/>
                <w:szCs w:val="28"/>
                <w:lang w:val="en-US" w:eastAsia="en-US"/>
              </w:rPr>
              <w:t>II</w:t>
            </w:r>
            <w:r w:rsidRPr="00D252BA">
              <w:rPr>
                <w:rStyle w:val="a6"/>
                <w:color w:val="000000"/>
                <w:sz w:val="28"/>
                <w:szCs w:val="28"/>
                <w:lang w:eastAsia="en-US"/>
              </w:rPr>
              <w:t xml:space="preserve"> </w:t>
            </w:r>
            <w:r w:rsidRPr="00D252BA">
              <w:rPr>
                <w:rStyle w:val="a6"/>
                <w:color w:val="000000"/>
                <w:sz w:val="28"/>
                <w:szCs w:val="28"/>
              </w:rPr>
              <w:t>стадий, хронические нефриты и пиелонефриты без нарушений азотовыделительной функции почек, острые и хронические пиелоциститы, атеросклероз</w:t>
            </w:r>
          </w:p>
        </w:tc>
      </w:tr>
    </w:tbl>
    <w:p w:rsidR="00D252BA" w:rsidRPr="00D252BA" w:rsidRDefault="00D252BA" w:rsidP="00D252BA">
      <w:pPr>
        <w:pStyle w:val="a0"/>
        <w:spacing w:after="236"/>
        <w:ind w:left="20" w:right="20" w:firstLine="400"/>
        <w:rPr>
          <w:rFonts w:ascii="Times New Roman" w:hAnsi="Times New Roman" w:cs="Times New Roman"/>
          <w:sz w:val="28"/>
          <w:szCs w:val="28"/>
        </w:rPr>
      </w:pPr>
      <w:r w:rsidRPr="00D252BA">
        <w:rPr>
          <w:rStyle w:val="a6"/>
          <w:color w:val="000000"/>
          <w:sz w:val="28"/>
          <w:szCs w:val="28"/>
        </w:rPr>
        <w:t>Сущность работы. С целью обозначения диет принята следующая номерная система (табл. 7).</w:t>
      </w:r>
    </w:p>
    <w:p w:rsidR="00D252BA" w:rsidRPr="00D252BA" w:rsidRDefault="00D252BA" w:rsidP="00D252BA">
      <w:pPr>
        <w:pStyle w:val="a7"/>
        <w:framePr w:w="10111" w:h="8146" w:hRule="exact" w:wrap="notBeside" w:vAnchor="text" w:hAnchor="text" w:xAlign="center" w:y="2"/>
        <w:shd w:val="clear" w:color="auto" w:fill="auto"/>
        <w:spacing w:line="260" w:lineRule="exact"/>
        <w:ind w:firstLine="0"/>
        <w:rPr>
          <w:rStyle w:val="a6"/>
          <w:color w:val="000000"/>
          <w:sz w:val="28"/>
          <w:szCs w:val="28"/>
        </w:rPr>
      </w:pPr>
      <w:r w:rsidRPr="00D252BA">
        <w:rPr>
          <w:rStyle w:val="a6"/>
          <w:color w:val="000000"/>
          <w:sz w:val="28"/>
          <w:szCs w:val="28"/>
        </w:rPr>
        <w:t>Таблица 7</w:t>
      </w:r>
    </w:p>
    <w:p w:rsidR="00D252BA" w:rsidRPr="00D252BA" w:rsidRDefault="00D252BA" w:rsidP="00D252BA">
      <w:pPr>
        <w:pStyle w:val="a7"/>
        <w:framePr w:w="10111" w:h="8146" w:hRule="exact" w:wrap="notBeside" w:vAnchor="text" w:hAnchor="text" w:xAlign="center" w:y="2"/>
        <w:shd w:val="clear" w:color="auto" w:fill="auto"/>
        <w:spacing w:line="260" w:lineRule="exact"/>
        <w:ind w:firstLine="0"/>
        <w:rPr>
          <w:sz w:val="28"/>
          <w:szCs w:val="28"/>
        </w:rPr>
      </w:pPr>
    </w:p>
    <w:p w:rsidR="00D252BA" w:rsidRPr="00D252BA" w:rsidRDefault="00D252BA" w:rsidP="00D252BA">
      <w:pPr>
        <w:pStyle w:val="a7"/>
        <w:framePr w:w="10111" w:h="8146" w:hRule="exact" w:wrap="notBeside" w:vAnchor="text" w:hAnchor="text" w:xAlign="center" w:y="2"/>
        <w:shd w:val="clear" w:color="auto" w:fill="auto"/>
        <w:spacing w:line="260" w:lineRule="exact"/>
        <w:ind w:firstLine="0"/>
        <w:rPr>
          <w:rStyle w:val="a6"/>
          <w:color w:val="000000"/>
          <w:sz w:val="28"/>
          <w:szCs w:val="28"/>
        </w:rPr>
      </w:pPr>
      <w:r w:rsidRPr="00D252BA">
        <w:rPr>
          <w:rStyle w:val="a6"/>
          <w:color w:val="000000"/>
          <w:sz w:val="28"/>
          <w:szCs w:val="28"/>
        </w:rPr>
        <w:t>Система основных диет</w:t>
      </w:r>
    </w:p>
    <w:p w:rsidR="00D252BA" w:rsidRPr="00D252BA" w:rsidRDefault="00D252BA" w:rsidP="00D252BA">
      <w:pPr>
        <w:pStyle w:val="a7"/>
        <w:framePr w:w="10111" w:h="8146" w:hRule="exact" w:wrap="notBeside" w:vAnchor="text" w:hAnchor="text" w:xAlign="center" w:y="2"/>
        <w:shd w:val="clear" w:color="auto" w:fill="auto"/>
        <w:spacing w:line="260" w:lineRule="exact"/>
        <w:ind w:firstLine="0"/>
        <w:rPr>
          <w:sz w:val="28"/>
          <w:szCs w:val="28"/>
        </w:rPr>
      </w:pPr>
    </w:p>
    <w:p w:rsidR="00D252BA" w:rsidRPr="00D252BA" w:rsidRDefault="00D252BA" w:rsidP="00D252BA">
      <w:pPr>
        <w:rPr>
          <w:rFonts w:ascii="Times New Roman" w:hAnsi="Times New Roman" w:cs="Times New Roman"/>
          <w:sz w:val="28"/>
          <w:szCs w:val="28"/>
        </w:rPr>
      </w:pPr>
    </w:p>
    <w:tbl>
      <w:tblPr>
        <w:tblpPr w:leftFromText="180" w:rightFromText="180" w:vertAnchor="text" w:horzAnchor="margin" w:tblpY="-42"/>
        <w:tblW w:w="10211" w:type="dxa"/>
        <w:tblLayout w:type="fixed"/>
        <w:tblCellMar>
          <w:left w:w="0" w:type="dxa"/>
          <w:right w:w="0" w:type="dxa"/>
        </w:tblCellMar>
        <w:tblLook w:val="0000"/>
      </w:tblPr>
      <w:tblGrid>
        <w:gridCol w:w="1135"/>
        <w:gridCol w:w="9076"/>
      </w:tblGrid>
      <w:tr w:rsidR="00D252BA" w:rsidRPr="00D252BA" w:rsidTr="009F50BA">
        <w:trPr>
          <w:trHeight w:hRule="exact" w:val="582"/>
        </w:trPr>
        <w:tc>
          <w:tcPr>
            <w:tcW w:w="113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ind w:right="-4"/>
              <w:rPr>
                <w:rFonts w:ascii="Times New Roman" w:hAnsi="Times New Roman" w:cs="Times New Roman"/>
                <w:sz w:val="28"/>
                <w:szCs w:val="28"/>
              </w:rPr>
            </w:pPr>
            <w:r w:rsidRPr="00D252BA">
              <w:rPr>
                <w:rFonts w:ascii="Times New Roman" w:hAnsi="Times New Roman" w:cs="Times New Roman"/>
                <w:sz w:val="28"/>
                <w:szCs w:val="28"/>
              </w:rPr>
              <w:lastRenderedPageBreak/>
              <w:t>11</w:t>
            </w:r>
          </w:p>
        </w:tc>
        <w:tc>
          <w:tcPr>
            <w:tcW w:w="907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ind w:left="20" w:right="20" w:firstLine="400"/>
              <w:jc w:val="both"/>
              <w:rPr>
                <w:rFonts w:ascii="Times New Roman" w:hAnsi="Times New Roman" w:cs="Times New Roman"/>
                <w:sz w:val="28"/>
                <w:szCs w:val="28"/>
              </w:rPr>
            </w:pPr>
            <w:r w:rsidRPr="00D252BA">
              <w:rPr>
                <w:rStyle w:val="a6"/>
                <w:color w:val="000000"/>
                <w:sz w:val="28"/>
                <w:szCs w:val="28"/>
              </w:rPr>
              <w:t>Туберкулез легких, и костей; истощение после инфекционных болезней, травм, операций, анемия.</w:t>
            </w:r>
          </w:p>
          <w:p w:rsidR="00D252BA" w:rsidRPr="00D252BA" w:rsidRDefault="00D252BA" w:rsidP="009F50BA">
            <w:pPr>
              <w:pStyle w:val="a0"/>
              <w:spacing w:line="260" w:lineRule="exact"/>
              <w:ind w:left="140"/>
              <w:rPr>
                <w:rFonts w:ascii="Times New Roman" w:hAnsi="Times New Roman" w:cs="Times New Roman"/>
                <w:sz w:val="28"/>
                <w:szCs w:val="28"/>
              </w:rPr>
            </w:pPr>
          </w:p>
        </w:tc>
      </w:tr>
      <w:tr w:rsidR="00D252BA" w:rsidRPr="00D252BA" w:rsidTr="009F50BA">
        <w:trPr>
          <w:trHeight w:hRule="exact" w:val="385"/>
        </w:trPr>
        <w:tc>
          <w:tcPr>
            <w:tcW w:w="113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12</w:t>
            </w:r>
          </w:p>
        </w:tc>
        <w:tc>
          <w:tcPr>
            <w:tcW w:w="907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Заболевания центральной нервной системы</w:t>
            </w:r>
          </w:p>
        </w:tc>
      </w:tr>
      <w:tr w:rsidR="00D252BA" w:rsidRPr="00D252BA" w:rsidTr="009F50BA">
        <w:trPr>
          <w:trHeight w:hRule="exact" w:val="759"/>
        </w:trPr>
        <w:tc>
          <w:tcPr>
            <w:tcW w:w="1135"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13</w:t>
            </w:r>
          </w:p>
        </w:tc>
        <w:tc>
          <w:tcPr>
            <w:tcW w:w="907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ind w:left="140"/>
              <w:rPr>
                <w:rFonts w:ascii="Times New Roman" w:hAnsi="Times New Roman" w:cs="Times New Roman"/>
                <w:sz w:val="28"/>
                <w:szCs w:val="28"/>
              </w:rPr>
            </w:pPr>
            <w:r w:rsidRPr="00D252BA">
              <w:rPr>
                <w:rFonts w:ascii="Times New Roman" w:hAnsi="Times New Roman" w:cs="Times New Roman"/>
                <w:color w:val="000000"/>
                <w:sz w:val="28"/>
                <w:szCs w:val="28"/>
              </w:rPr>
              <w:t>Острые инфекционные заболевания, после операций на наружных органах, костях и мягких тканях</w:t>
            </w:r>
          </w:p>
        </w:tc>
      </w:tr>
      <w:tr w:rsidR="00D252BA" w:rsidRPr="00D252BA" w:rsidTr="009F50BA">
        <w:trPr>
          <w:trHeight w:hRule="exact" w:val="385"/>
        </w:trPr>
        <w:tc>
          <w:tcPr>
            <w:tcW w:w="1135"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14</w:t>
            </w:r>
          </w:p>
        </w:tc>
        <w:tc>
          <w:tcPr>
            <w:tcW w:w="9076"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pStyle w:val="a0"/>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Мочекаменная болезнь и пиелоциститы</w:t>
            </w:r>
          </w:p>
        </w:tc>
      </w:tr>
      <w:tr w:rsidR="00D252BA" w:rsidRPr="00D252BA" w:rsidTr="009F50BA">
        <w:trPr>
          <w:trHeight w:hRule="exact" w:val="775"/>
        </w:trPr>
        <w:tc>
          <w:tcPr>
            <w:tcW w:w="1135"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pStyle w:val="a0"/>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15</w:t>
            </w:r>
          </w:p>
        </w:tc>
        <w:tc>
          <w:tcPr>
            <w:tcW w:w="9076"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pStyle w:val="a0"/>
              <w:spacing w:line="317"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Заболевания, не требующие специальных лечебных диет, переходная диета к обычному питанию в период выздоровления</w:t>
            </w:r>
          </w:p>
        </w:tc>
      </w:tr>
    </w:tbl>
    <w:p w:rsidR="00D252BA" w:rsidRPr="00D252BA" w:rsidRDefault="00D252BA" w:rsidP="00D252BA">
      <w:pPr>
        <w:rPr>
          <w:rFonts w:ascii="Times New Roman" w:hAnsi="Times New Roman" w:cs="Times New Roman"/>
          <w:sz w:val="28"/>
          <w:szCs w:val="28"/>
        </w:rPr>
        <w:sectPr w:rsidR="00D252BA" w:rsidRPr="00D252BA">
          <w:type w:val="continuous"/>
          <w:pgSz w:w="11909" w:h="16838"/>
          <w:pgMar w:top="1026" w:right="979" w:bottom="1660" w:left="984" w:header="0" w:footer="3" w:gutter="0"/>
          <w:cols w:space="720"/>
          <w:noEndnote/>
          <w:docGrid w:linePitch="360"/>
        </w:sectPr>
      </w:pPr>
    </w:p>
    <w:p w:rsidR="00D252BA" w:rsidRPr="00D252BA" w:rsidRDefault="00D252BA" w:rsidP="00D252BA">
      <w:pPr>
        <w:pStyle w:val="a0"/>
        <w:spacing w:before="231" w:after="235" w:line="326" w:lineRule="exact"/>
        <w:ind w:left="20" w:right="40" w:firstLine="400"/>
        <w:jc w:val="both"/>
        <w:rPr>
          <w:rFonts w:ascii="Times New Roman" w:hAnsi="Times New Roman" w:cs="Times New Roman"/>
          <w:sz w:val="28"/>
          <w:szCs w:val="28"/>
        </w:rPr>
      </w:pPr>
      <w:r w:rsidRPr="00D252BA">
        <w:rPr>
          <w:rStyle w:val="a6"/>
          <w:color w:val="000000"/>
          <w:sz w:val="28"/>
          <w:szCs w:val="28"/>
        </w:rPr>
        <w:lastRenderedPageBreak/>
        <w:t>Ход работы. Используя прил. 4, зап</w:t>
      </w:r>
      <w:r w:rsidRPr="00D252BA">
        <w:rPr>
          <w:rFonts w:ascii="Times New Roman" w:hAnsi="Times New Roman" w:cs="Times New Roman"/>
          <w:color w:val="000000"/>
          <w:sz w:val="28"/>
          <w:szCs w:val="28"/>
        </w:rPr>
        <w:t>иши</w:t>
      </w:r>
      <w:r w:rsidRPr="00D252BA">
        <w:rPr>
          <w:rStyle w:val="a6"/>
          <w:color w:val="000000"/>
          <w:sz w:val="28"/>
          <w:szCs w:val="28"/>
        </w:rPr>
        <w:t>те характеристику основных лечебных диет (целевое назначение, запрещенные и рекомендуемые блюда) в виде табл.8.</w:t>
      </w:r>
    </w:p>
    <w:p w:rsidR="00D252BA" w:rsidRPr="00D252BA" w:rsidRDefault="00D252BA" w:rsidP="00D252BA">
      <w:pPr>
        <w:pStyle w:val="a7"/>
        <w:framePr w:w="9965" w:wrap="notBeside" w:vAnchor="text" w:hAnchor="text" w:xAlign="center" w:y="1"/>
        <w:shd w:val="clear" w:color="auto" w:fill="auto"/>
        <w:spacing w:line="260" w:lineRule="exact"/>
        <w:ind w:firstLine="0"/>
        <w:rPr>
          <w:sz w:val="28"/>
          <w:szCs w:val="28"/>
        </w:rPr>
      </w:pPr>
      <w:r w:rsidRPr="00D252BA">
        <w:rPr>
          <w:rStyle w:val="a6"/>
          <w:color w:val="000000"/>
          <w:sz w:val="28"/>
          <w:szCs w:val="28"/>
        </w:rPr>
        <w:t>Таблица 8</w:t>
      </w:r>
    </w:p>
    <w:p w:rsidR="00D252BA" w:rsidRPr="00D252BA" w:rsidRDefault="00D252BA" w:rsidP="00D252BA">
      <w:pPr>
        <w:pStyle w:val="a7"/>
        <w:framePr w:w="9965" w:wrap="notBeside" w:vAnchor="text" w:hAnchor="text" w:xAlign="center" w:y="1"/>
        <w:shd w:val="clear" w:color="auto" w:fill="auto"/>
        <w:spacing w:line="260" w:lineRule="exact"/>
        <w:ind w:firstLine="0"/>
        <w:rPr>
          <w:sz w:val="28"/>
          <w:szCs w:val="28"/>
        </w:rPr>
      </w:pPr>
      <w:r w:rsidRPr="00D252BA">
        <w:rPr>
          <w:rStyle w:val="a6"/>
          <w:color w:val="000000"/>
          <w:sz w:val="28"/>
          <w:szCs w:val="28"/>
        </w:rPr>
        <w:t>Характеристика основных лечебных диет</w:t>
      </w:r>
    </w:p>
    <w:tbl>
      <w:tblPr>
        <w:tblW w:w="0" w:type="auto"/>
        <w:jc w:val="center"/>
        <w:tblLayout w:type="fixed"/>
        <w:tblCellMar>
          <w:left w:w="0" w:type="dxa"/>
          <w:right w:w="0" w:type="dxa"/>
        </w:tblCellMar>
        <w:tblLook w:val="0000"/>
      </w:tblPr>
      <w:tblGrid>
        <w:gridCol w:w="1954"/>
        <w:gridCol w:w="1978"/>
        <w:gridCol w:w="2011"/>
        <w:gridCol w:w="1997"/>
        <w:gridCol w:w="2026"/>
      </w:tblGrid>
      <w:tr w:rsidR="00D252BA" w:rsidRPr="00D252BA" w:rsidTr="009F50BA">
        <w:trPr>
          <w:trHeight w:hRule="exact" w:val="614"/>
          <w:jc w:val="center"/>
        </w:trPr>
        <w:tc>
          <w:tcPr>
            <w:tcW w:w="195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65"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Номера диет</w:t>
            </w:r>
          </w:p>
        </w:tc>
        <w:tc>
          <w:tcPr>
            <w:tcW w:w="1978"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65"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Целевое</w:t>
            </w:r>
          </w:p>
          <w:p w:rsidR="00D252BA" w:rsidRPr="00D252BA" w:rsidRDefault="00D252BA" w:rsidP="009F50BA">
            <w:pPr>
              <w:pStyle w:val="a0"/>
              <w:framePr w:w="9965" w:wrap="notBeside" w:vAnchor="text" w:hAnchor="text" w:xAlign="center" w:y="1"/>
              <w:spacing w:before="120"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назначение</w:t>
            </w:r>
          </w:p>
        </w:tc>
        <w:tc>
          <w:tcPr>
            <w:tcW w:w="2011"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65"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Характеристика</w:t>
            </w:r>
          </w:p>
        </w:tc>
        <w:tc>
          <w:tcPr>
            <w:tcW w:w="199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65" w:wrap="notBeside" w:vAnchor="text" w:hAnchor="text" w:xAlign="center" w:y="1"/>
              <w:spacing w:after="60"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Запрещенные</w:t>
            </w:r>
          </w:p>
          <w:p w:rsidR="00D252BA" w:rsidRPr="00D252BA" w:rsidRDefault="00D252BA" w:rsidP="009F50BA">
            <w:pPr>
              <w:pStyle w:val="a0"/>
              <w:framePr w:w="9965" w:wrap="notBeside" w:vAnchor="text" w:hAnchor="text" w:xAlign="center" w:y="1"/>
              <w:spacing w:before="60"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блюда</w:t>
            </w:r>
          </w:p>
        </w:tc>
        <w:tc>
          <w:tcPr>
            <w:tcW w:w="202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65" w:wrap="notBeside" w:vAnchor="text" w:hAnchor="text" w:xAlign="center" w:y="1"/>
              <w:spacing w:after="60"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Рекомендуемые</w:t>
            </w:r>
          </w:p>
          <w:p w:rsidR="00D252BA" w:rsidRPr="00D252BA" w:rsidRDefault="00D252BA" w:rsidP="009F50BA">
            <w:pPr>
              <w:pStyle w:val="a0"/>
              <w:framePr w:w="9965" w:wrap="notBeside" w:vAnchor="text" w:hAnchor="text" w:xAlign="center" w:y="1"/>
              <w:spacing w:before="60"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блюда</w:t>
            </w:r>
          </w:p>
        </w:tc>
      </w:tr>
      <w:tr w:rsidR="00D252BA" w:rsidRPr="00D252BA" w:rsidTr="009F50BA">
        <w:trPr>
          <w:trHeight w:hRule="exact" w:val="331"/>
          <w:jc w:val="center"/>
        </w:trPr>
        <w:tc>
          <w:tcPr>
            <w:tcW w:w="195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65"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w:t>
            </w:r>
          </w:p>
        </w:tc>
        <w:tc>
          <w:tcPr>
            <w:tcW w:w="1978" w:type="dxa"/>
            <w:tcBorders>
              <w:top w:val="single" w:sz="4" w:space="0" w:color="auto"/>
              <w:left w:val="single" w:sz="4" w:space="0" w:color="auto"/>
              <w:bottom w:val="nil"/>
              <w:right w:val="nil"/>
            </w:tcBorders>
            <w:shd w:val="clear" w:color="auto" w:fill="FFFFFF"/>
          </w:tcPr>
          <w:p w:rsidR="00D252BA" w:rsidRPr="00D252BA" w:rsidRDefault="00D252BA" w:rsidP="009F50BA">
            <w:pPr>
              <w:framePr w:w="9965" w:wrap="notBeside" w:vAnchor="text" w:hAnchor="text" w:xAlign="center" w:y="1"/>
              <w:rPr>
                <w:rFonts w:ascii="Times New Roman" w:hAnsi="Times New Roman" w:cs="Times New Roman"/>
                <w:sz w:val="28"/>
                <w:szCs w:val="28"/>
              </w:rPr>
            </w:pPr>
          </w:p>
        </w:tc>
        <w:tc>
          <w:tcPr>
            <w:tcW w:w="2011" w:type="dxa"/>
            <w:tcBorders>
              <w:top w:val="single" w:sz="4" w:space="0" w:color="auto"/>
              <w:left w:val="single" w:sz="4" w:space="0" w:color="auto"/>
              <w:bottom w:val="nil"/>
              <w:right w:val="nil"/>
            </w:tcBorders>
            <w:shd w:val="clear" w:color="auto" w:fill="FFFFFF"/>
          </w:tcPr>
          <w:p w:rsidR="00D252BA" w:rsidRPr="00D252BA" w:rsidRDefault="00D252BA" w:rsidP="009F50BA">
            <w:pPr>
              <w:framePr w:w="9965" w:wrap="notBeside" w:vAnchor="text" w:hAnchor="text" w:xAlign="center" w:y="1"/>
              <w:rPr>
                <w:rFonts w:ascii="Times New Roman" w:hAnsi="Times New Roman" w:cs="Times New Roman"/>
                <w:sz w:val="28"/>
                <w:szCs w:val="28"/>
              </w:rPr>
            </w:pPr>
          </w:p>
        </w:tc>
        <w:tc>
          <w:tcPr>
            <w:tcW w:w="1997" w:type="dxa"/>
            <w:tcBorders>
              <w:top w:val="single" w:sz="4" w:space="0" w:color="auto"/>
              <w:left w:val="single" w:sz="4" w:space="0" w:color="auto"/>
              <w:bottom w:val="nil"/>
              <w:right w:val="nil"/>
            </w:tcBorders>
            <w:shd w:val="clear" w:color="auto" w:fill="FFFFFF"/>
          </w:tcPr>
          <w:p w:rsidR="00D252BA" w:rsidRPr="00D252BA" w:rsidRDefault="00D252BA" w:rsidP="009F50BA">
            <w:pPr>
              <w:framePr w:w="9965" w:wrap="notBeside" w:vAnchor="text" w:hAnchor="text" w:xAlign="center" w:y="1"/>
              <w:rPr>
                <w:rFonts w:ascii="Times New Roman" w:hAnsi="Times New Roman" w:cs="Times New Roman"/>
                <w:sz w:val="28"/>
                <w:szCs w:val="28"/>
              </w:rPr>
            </w:pPr>
          </w:p>
        </w:tc>
        <w:tc>
          <w:tcPr>
            <w:tcW w:w="2026"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framePr w:w="9965" w:wrap="notBeside" w:vAnchor="text" w:hAnchor="text" w:xAlign="center" w:y="1"/>
              <w:rPr>
                <w:rFonts w:ascii="Times New Roman" w:hAnsi="Times New Roman" w:cs="Times New Roman"/>
                <w:sz w:val="28"/>
                <w:szCs w:val="28"/>
              </w:rPr>
            </w:pPr>
          </w:p>
        </w:tc>
      </w:tr>
      <w:tr w:rsidR="00D252BA" w:rsidRPr="00D252BA" w:rsidTr="009F50BA">
        <w:trPr>
          <w:trHeight w:hRule="exact" w:val="331"/>
          <w:jc w:val="center"/>
        </w:trPr>
        <w:tc>
          <w:tcPr>
            <w:tcW w:w="195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65"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w:t>
            </w:r>
          </w:p>
        </w:tc>
        <w:tc>
          <w:tcPr>
            <w:tcW w:w="1978" w:type="dxa"/>
            <w:tcBorders>
              <w:top w:val="single" w:sz="4" w:space="0" w:color="auto"/>
              <w:left w:val="single" w:sz="4" w:space="0" w:color="auto"/>
              <w:bottom w:val="nil"/>
              <w:right w:val="nil"/>
            </w:tcBorders>
            <w:shd w:val="clear" w:color="auto" w:fill="FFFFFF"/>
          </w:tcPr>
          <w:p w:rsidR="00D252BA" w:rsidRPr="00D252BA" w:rsidRDefault="00D252BA" w:rsidP="009F50BA">
            <w:pPr>
              <w:framePr w:w="9965" w:wrap="notBeside" w:vAnchor="text" w:hAnchor="text" w:xAlign="center" w:y="1"/>
              <w:rPr>
                <w:rFonts w:ascii="Times New Roman" w:hAnsi="Times New Roman" w:cs="Times New Roman"/>
                <w:sz w:val="28"/>
                <w:szCs w:val="28"/>
              </w:rPr>
            </w:pPr>
          </w:p>
        </w:tc>
        <w:tc>
          <w:tcPr>
            <w:tcW w:w="2011" w:type="dxa"/>
            <w:tcBorders>
              <w:top w:val="single" w:sz="4" w:space="0" w:color="auto"/>
              <w:left w:val="single" w:sz="4" w:space="0" w:color="auto"/>
              <w:bottom w:val="nil"/>
              <w:right w:val="nil"/>
            </w:tcBorders>
            <w:shd w:val="clear" w:color="auto" w:fill="FFFFFF"/>
          </w:tcPr>
          <w:p w:rsidR="00D252BA" w:rsidRPr="00D252BA" w:rsidRDefault="00D252BA" w:rsidP="009F50BA">
            <w:pPr>
              <w:framePr w:w="9965" w:wrap="notBeside" w:vAnchor="text" w:hAnchor="text" w:xAlign="center" w:y="1"/>
              <w:rPr>
                <w:rFonts w:ascii="Times New Roman" w:hAnsi="Times New Roman" w:cs="Times New Roman"/>
                <w:sz w:val="28"/>
                <w:szCs w:val="28"/>
              </w:rPr>
            </w:pPr>
          </w:p>
        </w:tc>
        <w:tc>
          <w:tcPr>
            <w:tcW w:w="1997" w:type="dxa"/>
            <w:tcBorders>
              <w:top w:val="single" w:sz="4" w:space="0" w:color="auto"/>
              <w:left w:val="single" w:sz="4" w:space="0" w:color="auto"/>
              <w:bottom w:val="nil"/>
              <w:right w:val="nil"/>
            </w:tcBorders>
            <w:shd w:val="clear" w:color="auto" w:fill="FFFFFF"/>
          </w:tcPr>
          <w:p w:rsidR="00D252BA" w:rsidRPr="00D252BA" w:rsidRDefault="00D252BA" w:rsidP="009F50BA">
            <w:pPr>
              <w:framePr w:w="9965" w:wrap="notBeside" w:vAnchor="text" w:hAnchor="text" w:xAlign="center" w:y="1"/>
              <w:rPr>
                <w:rFonts w:ascii="Times New Roman" w:hAnsi="Times New Roman" w:cs="Times New Roman"/>
                <w:sz w:val="28"/>
                <w:szCs w:val="28"/>
              </w:rPr>
            </w:pPr>
          </w:p>
        </w:tc>
        <w:tc>
          <w:tcPr>
            <w:tcW w:w="2026"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framePr w:w="9965" w:wrap="notBeside" w:vAnchor="text" w:hAnchor="text" w:xAlign="center" w:y="1"/>
              <w:rPr>
                <w:rFonts w:ascii="Times New Roman" w:hAnsi="Times New Roman" w:cs="Times New Roman"/>
                <w:sz w:val="28"/>
                <w:szCs w:val="28"/>
              </w:rPr>
            </w:pPr>
          </w:p>
        </w:tc>
      </w:tr>
      <w:tr w:rsidR="00D252BA" w:rsidRPr="00D252BA" w:rsidTr="009F50BA">
        <w:trPr>
          <w:trHeight w:hRule="exact" w:val="331"/>
          <w:jc w:val="center"/>
        </w:trPr>
        <w:tc>
          <w:tcPr>
            <w:tcW w:w="195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65"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3</w:t>
            </w:r>
          </w:p>
        </w:tc>
        <w:tc>
          <w:tcPr>
            <w:tcW w:w="1978" w:type="dxa"/>
            <w:tcBorders>
              <w:top w:val="single" w:sz="4" w:space="0" w:color="auto"/>
              <w:left w:val="single" w:sz="4" w:space="0" w:color="auto"/>
              <w:bottom w:val="nil"/>
              <w:right w:val="nil"/>
            </w:tcBorders>
            <w:shd w:val="clear" w:color="auto" w:fill="FFFFFF"/>
          </w:tcPr>
          <w:p w:rsidR="00D252BA" w:rsidRPr="00D252BA" w:rsidRDefault="00D252BA" w:rsidP="009F50BA">
            <w:pPr>
              <w:framePr w:w="9965" w:wrap="notBeside" w:vAnchor="text" w:hAnchor="text" w:xAlign="center" w:y="1"/>
              <w:rPr>
                <w:rFonts w:ascii="Times New Roman" w:hAnsi="Times New Roman" w:cs="Times New Roman"/>
                <w:sz w:val="28"/>
                <w:szCs w:val="28"/>
              </w:rPr>
            </w:pPr>
          </w:p>
        </w:tc>
        <w:tc>
          <w:tcPr>
            <w:tcW w:w="2011" w:type="dxa"/>
            <w:tcBorders>
              <w:top w:val="single" w:sz="4" w:space="0" w:color="auto"/>
              <w:left w:val="single" w:sz="4" w:space="0" w:color="auto"/>
              <w:bottom w:val="nil"/>
              <w:right w:val="nil"/>
            </w:tcBorders>
            <w:shd w:val="clear" w:color="auto" w:fill="FFFFFF"/>
          </w:tcPr>
          <w:p w:rsidR="00D252BA" w:rsidRPr="00D252BA" w:rsidRDefault="00D252BA" w:rsidP="009F50BA">
            <w:pPr>
              <w:framePr w:w="9965" w:wrap="notBeside" w:vAnchor="text" w:hAnchor="text" w:xAlign="center" w:y="1"/>
              <w:rPr>
                <w:rFonts w:ascii="Times New Roman" w:hAnsi="Times New Roman" w:cs="Times New Roman"/>
                <w:sz w:val="28"/>
                <w:szCs w:val="28"/>
              </w:rPr>
            </w:pPr>
          </w:p>
        </w:tc>
        <w:tc>
          <w:tcPr>
            <w:tcW w:w="1997" w:type="dxa"/>
            <w:tcBorders>
              <w:top w:val="single" w:sz="4" w:space="0" w:color="auto"/>
              <w:left w:val="single" w:sz="4" w:space="0" w:color="auto"/>
              <w:bottom w:val="nil"/>
              <w:right w:val="nil"/>
            </w:tcBorders>
            <w:shd w:val="clear" w:color="auto" w:fill="FFFFFF"/>
          </w:tcPr>
          <w:p w:rsidR="00D252BA" w:rsidRPr="00D252BA" w:rsidRDefault="00D252BA" w:rsidP="009F50BA">
            <w:pPr>
              <w:framePr w:w="9965" w:wrap="notBeside" w:vAnchor="text" w:hAnchor="text" w:xAlign="center" w:y="1"/>
              <w:rPr>
                <w:rFonts w:ascii="Times New Roman" w:hAnsi="Times New Roman" w:cs="Times New Roman"/>
                <w:sz w:val="28"/>
                <w:szCs w:val="28"/>
              </w:rPr>
            </w:pPr>
          </w:p>
        </w:tc>
        <w:tc>
          <w:tcPr>
            <w:tcW w:w="2026"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framePr w:w="9965" w:wrap="notBeside" w:vAnchor="text" w:hAnchor="text" w:xAlign="center" w:y="1"/>
              <w:rPr>
                <w:rFonts w:ascii="Times New Roman" w:hAnsi="Times New Roman" w:cs="Times New Roman"/>
                <w:sz w:val="28"/>
                <w:szCs w:val="28"/>
              </w:rPr>
            </w:pPr>
          </w:p>
        </w:tc>
      </w:tr>
      <w:tr w:rsidR="00D252BA" w:rsidRPr="00D252BA" w:rsidTr="009F50BA">
        <w:trPr>
          <w:trHeight w:hRule="exact" w:val="331"/>
          <w:jc w:val="center"/>
        </w:trPr>
        <w:tc>
          <w:tcPr>
            <w:tcW w:w="195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65"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4</w:t>
            </w:r>
          </w:p>
        </w:tc>
        <w:tc>
          <w:tcPr>
            <w:tcW w:w="1978" w:type="dxa"/>
            <w:tcBorders>
              <w:top w:val="single" w:sz="4" w:space="0" w:color="auto"/>
              <w:left w:val="single" w:sz="4" w:space="0" w:color="auto"/>
              <w:bottom w:val="nil"/>
              <w:right w:val="nil"/>
            </w:tcBorders>
            <w:shd w:val="clear" w:color="auto" w:fill="FFFFFF"/>
          </w:tcPr>
          <w:p w:rsidR="00D252BA" w:rsidRPr="00D252BA" w:rsidRDefault="00D252BA" w:rsidP="009F50BA">
            <w:pPr>
              <w:framePr w:w="9965" w:wrap="notBeside" w:vAnchor="text" w:hAnchor="text" w:xAlign="center" w:y="1"/>
              <w:rPr>
                <w:rFonts w:ascii="Times New Roman" w:hAnsi="Times New Roman" w:cs="Times New Roman"/>
                <w:sz w:val="28"/>
                <w:szCs w:val="28"/>
              </w:rPr>
            </w:pPr>
          </w:p>
        </w:tc>
        <w:tc>
          <w:tcPr>
            <w:tcW w:w="2011" w:type="dxa"/>
            <w:tcBorders>
              <w:top w:val="single" w:sz="4" w:space="0" w:color="auto"/>
              <w:left w:val="single" w:sz="4" w:space="0" w:color="auto"/>
              <w:bottom w:val="nil"/>
              <w:right w:val="nil"/>
            </w:tcBorders>
            <w:shd w:val="clear" w:color="auto" w:fill="FFFFFF"/>
          </w:tcPr>
          <w:p w:rsidR="00D252BA" w:rsidRPr="00D252BA" w:rsidRDefault="00D252BA" w:rsidP="009F50BA">
            <w:pPr>
              <w:framePr w:w="9965" w:wrap="notBeside" w:vAnchor="text" w:hAnchor="text" w:xAlign="center" w:y="1"/>
              <w:rPr>
                <w:rFonts w:ascii="Times New Roman" w:hAnsi="Times New Roman" w:cs="Times New Roman"/>
                <w:sz w:val="28"/>
                <w:szCs w:val="28"/>
              </w:rPr>
            </w:pPr>
          </w:p>
        </w:tc>
        <w:tc>
          <w:tcPr>
            <w:tcW w:w="1997" w:type="dxa"/>
            <w:tcBorders>
              <w:top w:val="single" w:sz="4" w:space="0" w:color="auto"/>
              <w:left w:val="single" w:sz="4" w:space="0" w:color="auto"/>
              <w:bottom w:val="nil"/>
              <w:right w:val="nil"/>
            </w:tcBorders>
            <w:shd w:val="clear" w:color="auto" w:fill="FFFFFF"/>
          </w:tcPr>
          <w:p w:rsidR="00D252BA" w:rsidRPr="00D252BA" w:rsidRDefault="00D252BA" w:rsidP="009F50BA">
            <w:pPr>
              <w:framePr w:w="9965" w:wrap="notBeside" w:vAnchor="text" w:hAnchor="text" w:xAlign="center" w:y="1"/>
              <w:rPr>
                <w:rFonts w:ascii="Times New Roman" w:hAnsi="Times New Roman" w:cs="Times New Roman"/>
                <w:sz w:val="28"/>
                <w:szCs w:val="28"/>
              </w:rPr>
            </w:pPr>
          </w:p>
        </w:tc>
        <w:tc>
          <w:tcPr>
            <w:tcW w:w="2026"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framePr w:w="9965" w:wrap="notBeside" w:vAnchor="text" w:hAnchor="text" w:xAlign="center" w:y="1"/>
              <w:rPr>
                <w:rFonts w:ascii="Times New Roman" w:hAnsi="Times New Roman" w:cs="Times New Roman"/>
                <w:sz w:val="28"/>
                <w:szCs w:val="28"/>
              </w:rPr>
            </w:pPr>
          </w:p>
        </w:tc>
      </w:tr>
      <w:tr w:rsidR="00D252BA" w:rsidRPr="00D252BA" w:rsidTr="009F50BA">
        <w:trPr>
          <w:trHeight w:hRule="exact" w:val="331"/>
          <w:jc w:val="center"/>
        </w:trPr>
        <w:tc>
          <w:tcPr>
            <w:tcW w:w="195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65"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5</w:t>
            </w:r>
          </w:p>
        </w:tc>
        <w:tc>
          <w:tcPr>
            <w:tcW w:w="1978" w:type="dxa"/>
            <w:tcBorders>
              <w:top w:val="single" w:sz="4" w:space="0" w:color="auto"/>
              <w:left w:val="single" w:sz="4" w:space="0" w:color="auto"/>
              <w:bottom w:val="nil"/>
              <w:right w:val="nil"/>
            </w:tcBorders>
            <w:shd w:val="clear" w:color="auto" w:fill="FFFFFF"/>
          </w:tcPr>
          <w:p w:rsidR="00D252BA" w:rsidRPr="00D252BA" w:rsidRDefault="00D252BA" w:rsidP="009F50BA">
            <w:pPr>
              <w:framePr w:w="9965" w:wrap="notBeside" w:vAnchor="text" w:hAnchor="text" w:xAlign="center" w:y="1"/>
              <w:rPr>
                <w:rFonts w:ascii="Times New Roman" w:hAnsi="Times New Roman" w:cs="Times New Roman"/>
                <w:sz w:val="28"/>
                <w:szCs w:val="28"/>
              </w:rPr>
            </w:pPr>
          </w:p>
        </w:tc>
        <w:tc>
          <w:tcPr>
            <w:tcW w:w="2011" w:type="dxa"/>
            <w:tcBorders>
              <w:top w:val="single" w:sz="4" w:space="0" w:color="auto"/>
              <w:left w:val="single" w:sz="4" w:space="0" w:color="auto"/>
              <w:bottom w:val="nil"/>
              <w:right w:val="nil"/>
            </w:tcBorders>
            <w:shd w:val="clear" w:color="auto" w:fill="FFFFFF"/>
          </w:tcPr>
          <w:p w:rsidR="00D252BA" w:rsidRPr="00D252BA" w:rsidRDefault="00D252BA" w:rsidP="009F50BA">
            <w:pPr>
              <w:framePr w:w="9965" w:wrap="notBeside" w:vAnchor="text" w:hAnchor="text" w:xAlign="center" w:y="1"/>
              <w:rPr>
                <w:rFonts w:ascii="Times New Roman" w:hAnsi="Times New Roman" w:cs="Times New Roman"/>
                <w:sz w:val="28"/>
                <w:szCs w:val="28"/>
              </w:rPr>
            </w:pPr>
          </w:p>
        </w:tc>
        <w:tc>
          <w:tcPr>
            <w:tcW w:w="1997" w:type="dxa"/>
            <w:tcBorders>
              <w:top w:val="single" w:sz="4" w:space="0" w:color="auto"/>
              <w:left w:val="single" w:sz="4" w:space="0" w:color="auto"/>
              <w:bottom w:val="nil"/>
              <w:right w:val="nil"/>
            </w:tcBorders>
            <w:shd w:val="clear" w:color="auto" w:fill="FFFFFF"/>
          </w:tcPr>
          <w:p w:rsidR="00D252BA" w:rsidRPr="00D252BA" w:rsidRDefault="00D252BA" w:rsidP="009F50BA">
            <w:pPr>
              <w:framePr w:w="9965" w:wrap="notBeside" w:vAnchor="text" w:hAnchor="text" w:xAlign="center" w:y="1"/>
              <w:rPr>
                <w:rFonts w:ascii="Times New Roman" w:hAnsi="Times New Roman" w:cs="Times New Roman"/>
                <w:sz w:val="28"/>
                <w:szCs w:val="28"/>
              </w:rPr>
            </w:pPr>
          </w:p>
        </w:tc>
        <w:tc>
          <w:tcPr>
            <w:tcW w:w="2026"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framePr w:w="9965" w:wrap="notBeside" w:vAnchor="text" w:hAnchor="text" w:xAlign="center" w:y="1"/>
              <w:rPr>
                <w:rFonts w:ascii="Times New Roman" w:hAnsi="Times New Roman" w:cs="Times New Roman"/>
                <w:sz w:val="28"/>
                <w:szCs w:val="28"/>
              </w:rPr>
            </w:pPr>
          </w:p>
        </w:tc>
      </w:tr>
      <w:tr w:rsidR="00D252BA" w:rsidRPr="00D252BA" w:rsidTr="009F50BA">
        <w:trPr>
          <w:trHeight w:hRule="exact" w:val="336"/>
          <w:jc w:val="center"/>
        </w:trPr>
        <w:tc>
          <w:tcPr>
            <w:tcW w:w="195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65"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6</w:t>
            </w:r>
          </w:p>
        </w:tc>
        <w:tc>
          <w:tcPr>
            <w:tcW w:w="1978" w:type="dxa"/>
            <w:tcBorders>
              <w:top w:val="single" w:sz="4" w:space="0" w:color="auto"/>
              <w:left w:val="single" w:sz="4" w:space="0" w:color="auto"/>
              <w:bottom w:val="nil"/>
              <w:right w:val="nil"/>
            </w:tcBorders>
            <w:shd w:val="clear" w:color="auto" w:fill="FFFFFF"/>
          </w:tcPr>
          <w:p w:rsidR="00D252BA" w:rsidRPr="00D252BA" w:rsidRDefault="00D252BA" w:rsidP="009F50BA">
            <w:pPr>
              <w:framePr w:w="9965" w:wrap="notBeside" w:vAnchor="text" w:hAnchor="text" w:xAlign="center" w:y="1"/>
              <w:rPr>
                <w:rFonts w:ascii="Times New Roman" w:hAnsi="Times New Roman" w:cs="Times New Roman"/>
                <w:sz w:val="28"/>
                <w:szCs w:val="28"/>
              </w:rPr>
            </w:pPr>
          </w:p>
        </w:tc>
        <w:tc>
          <w:tcPr>
            <w:tcW w:w="2011" w:type="dxa"/>
            <w:tcBorders>
              <w:top w:val="single" w:sz="4" w:space="0" w:color="auto"/>
              <w:left w:val="single" w:sz="4" w:space="0" w:color="auto"/>
              <w:bottom w:val="nil"/>
              <w:right w:val="nil"/>
            </w:tcBorders>
            <w:shd w:val="clear" w:color="auto" w:fill="FFFFFF"/>
          </w:tcPr>
          <w:p w:rsidR="00D252BA" w:rsidRPr="00D252BA" w:rsidRDefault="00D252BA" w:rsidP="009F50BA">
            <w:pPr>
              <w:framePr w:w="9965" w:wrap="notBeside" w:vAnchor="text" w:hAnchor="text" w:xAlign="center" w:y="1"/>
              <w:rPr>
                <w:rFonts w:ascii="Times New Roman" w:hAnsi="Times New Roman" w:cs="Times New Roman"/>
                <w:sz w:val="28"/>
                <w:szCs w:val="28"/>
              </w:rPr>
            </w:pPr>
          </w:p>
        </w:tc>
        <w:tc>
          <w:tcPr>
            <w:tcW w:w="1997" w:type="dxa"/>
            <w:tcBorders>
              <w:top w:val="single" w:sz="4" w:space="0" w:color="auto"/>
              <w:left w:val="single" w:sz="4" w:space="0" w:color="auto"/>
              <w:bottom w:val="nil"/>
              <w:right w:val="nil"/>
            </w:tcBorders>
            <w:shd w:val="clear" w:color="auto" w:fill="FFFFFF"/>
          </w:tcPr>
          <w:p w:rsidR="00D252BA" w:rsidRPr="00D252BA" w:rsidRDefault="00D252BA" w:rsidP="009F50BA">
            <w:pPr>
              <w:framePr w:w="9965" w:wrap="notBeside" w:vAnchor="text" w:hAnchor="text" w:xAlign="center" w:y="1"/>
              <w:rPr>
                <w:rFonts w:ascii="Times New Roman" w:hAnsi="Times New Roman" w:cs="Times New Roman"/>
                <w:sz w:val="28"/>
                <w:szCs w:val="28"/>
              </w:rPr>
            </w:pPr>
          </w:p>
        </w:tc>
        <w:tc>
          <w:tcPr>
            <w:tcW w:w="2026"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framePr w:w="9965" w:wrap="notBeside" w:vAnchor="text" w:hAnchor="text" w:xAlign="center" w:y="1"/>
              <w:rPr>
                <w:rFonts w:ascii="Times New Roman" w:hAnsi="Times New Roman" w:cs="Times New Roman"/>
                <w:sz w:val="28"/>
                <w:szCs w:val="28"/>
              </w:rPr>
            </w:pPr>
          </w:p>
        </w:tc>
      </w:tr>
      <w:tr w:rsidR="00D252BA" w:rsidRPr="00D252BA" w:rsidTr="009F50BA">
        <w:trPr>
          <w:trHeight w:hRule="exact" w:val="331"/>
          <w:jc w:val="center"/>
        </w:trPr>
        <w:tc>
          <w:tcPr>
            <w:tcW w:w="195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65"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7</w:t>
            </w:r>
          </w:p>
        </w:tc>
        <w:tc>
          <w:tcPr>
            <w:tcW w:w="1978" w:type="dxa"/>
            <w:tcBorders>
              <w:top w:val="single" w:sz="4" w:space="0" w:color="auto"/>
              <w:left w:val="single" w:sz="4" w:space="0" w:color="auto"/>
              <w:bottom w:val="nil"/>
              <w:right w:val="nil"/>
            </w:tcBorders>
            <w:shd w:val="clear" w:color="auto" w:fill="FFFFFF"/>
          </w:tcPr>
          <w:p w:rsidR="00D252BA" w:rsidRPr="00D252BA" w:rsidRDefault="00D252BA" w:rsidP="009F50BA">
            <w:pPr>
              <w:framePr w:w="9965" w:wrap="notBeside" w:vAnchor="text" w:hAnchor="text" w:xAlign="center" w:y="1"/>
              <w:rPr>
                <w:rFonts w:ascii="Times New Roman" w:hAnsi="Times New Roman" w:cs="Times New Roman"/>
                <w:sz w:val="28"/>
                <w:szCs w:val="28"/>
              </w:rPr>
            </w:pPr>
          </w:p>
        </w:tc>
        <w:tc>
          <w:tcPr>
            <w:tcW w:w="2011" w:type="dxa"/>
            <w:tcBorders>
              <w:top w:val="single" w:sz="4" w:space="0" w:color="auto"/>
              <w:left w:val="single" w:sz="4" w:space="0" w:color="auto"/>
              <w:bottom w:val="nil"/>
              <w:right w:val="nil"/>
            </w:tcBorders>
            <w:shd w:val="clear" w:color="auto" w:fill="FFFFFF"/>
          </w:tcPr>
          <w:p w:rsidR="00D252BA" w:rsidRPr="00D252BA" w:rsidRDefault="00D252BA" w:rsidP="009F50BA">
            <w:pPr>
              <w:framePr w:w="9965" w:wrap="notBeside" w:vAnchor="text" w:hAnchor="text" w:xAlign="center" w:y="1"/>
              <w:rPr>
                <w:rFonts w:ascii="Times New Roman" w:hAnsi="Times New Roman" w:cs="Times New Roman"/>
                <w:sz w:val="28"/>
                <w:szCs w:val="28"/>
              </w:rPr>
            </w:pPr>
          </w:p>
        </w:tc>
        <w:tc>
          <w:tcPr>
            <w:tcW w:w="1997" w:type="dxa"/>
            <w:tcBorders>
              <w:top w:val="single" w:sz="4" w:space="0" w:color="auto"/>
              <w:left w:val="single" w:sz="4" w:space="0" w:color="auto"/>
              <w:bottom w:val="nil"/>
              <w:right w:val="nil"/>
            </w:tcBorders>
            <w:shd w:val="clear" w:color="auto" w:fill="FFFFFF"/>
          </w:tcPr>
          <w:p w:rsidR="00D252BA" w:rsidRPr="00D252BA" w:rsidRDefault="00D252BA" w:rsidP="009F50BA">
            <w:pPr>
              <w:framePr w:w="9965" w:wrap="notBeside" w:vAnchor="text" w:hAnchor="text" w:xAlign="center" w:y="1"/>
              <w:rPr>
                <w:rFonts w:ascii="Times New Roman" w:hAnsi="Times New Roman" w:cs="Times New Roman"/>
                <w:sz w:val="28"/>
                <w:szCs w:val="28"/>
              </w:rPr>
            </w:pPr>
          </w:p>
        </w:tc>
        <w:tc>
          <w:tcPr>
            <w:tcW w:w="2026"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framePr w:w="9965" w:wrap="notBeside" w:vAnchor="text" w:hAnchor="text" w:xAlign="center" w:y="1"/>
              <w:rPr>
                <w:rFonts w:ascii="Times New Roman" w:hAnsi="Times New Roman" w:cs="Times New Roman"/>
                <w:sz w:val="28"/>
                <w:szCs w:val="28"/>
              </w:rPr>
            </w:pPr>
          </w:p>
        </w:tc>
      </w:tr>
      <w:tr w:rsidR="00D252BA" w:rsidRPr="00D252BA" w:rsidTr="009F50BA">
        <w:trPr>
          <w:trHeight w:hRule="exact" w:val="341"/>
          <w:jc w:val="center"/>
        </w:trPr>
        <w:tc>
          <w:tcPr>
            <w:tcW w:w="1954"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pStyle w:val="a0"/>
              <w:framePr w:w="9965"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8</w:t>
            </w:r>
          </w:p>
        </w:tc>
        <w:tc>
          <w:tcPr>
            <w:tcW w:w="1978"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9965" w:wrap="notBeside" w:vAnchor="text" w:hAnchor="text" w:xAlign="center" w:y="1"/>
              <w:rPr>
                <w:rFonts w:ascii="Times New Roman" w:hAnsi="Times New Roman" w:cs="Times New Roman"/>
                <w:sz w:val="28"/>
                <w:szCs w:val="28"/>
              </w:rPr>
            </w:pPr>
          </w:p>
        </w:tc>
        <w:tc>
          <w:tcPr>
            <w:tcW w:w="2011"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9965" w:wrap="notBeside" w:vAnchor="text" w:hAnchor="text" w:xAlign="center" w:y="1"/>
              <w:rPr>
                <w:rFonts w:ascii="Times New Roman" w:hAnsi="Times New Roman" w:cs="Times New Roman"/>
                <w:sz w:val="28"/>
                <w:szCs w:val="28"/>
              </w:rPr>
            </w:pPr>
          </w:p>
        </w:tc>
        <w:tc>
          <w:tcPr>
            <w:tcW w:w="1997"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9965" w:wrap="notBeside" w:vAnchor="text" w:hAnchor="text" w:xAlign="center" w:y="1"/>
              <w:rPr>
                <w:rFonts w:ascii="Times New Roman" w:hAnsi="Times New Roman" w:cs="Times New Roman"/>
                <w:sz w:val="28"/>
                <w:szCs w:val="28"/>
              </w:rPr>
            </w:pPr>
          </w:p>
        </w:tc>
        <w:tc>
          <w:tcPr>
            <w:tcW w:w="2026" w:type="dxa"/>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framePr w:w="9965" w:wrap="notBeside" w:vAnchor="text" w:hAnchor="text" w:xAlign="center" w:y="1"/>
              <w:rPr>
                <w:rFonts w:ascii="Times New Roman" w:hAnsi="Times New Roman" w:cs="Times New Roman"/>
                <w:sz w:val="28"/>
                <w:szCs w:val="28"/>
              </w:rPr>
            </w:pPr>
          </w:p>
        </w:tc>
      </w:tr>
    </w:tbl>
    <w:p w:rsidR="00D252BA" w:rsidRPr="00D252BA" w:rsidRDefault="00D252BA" w:rsidP="00D252BA">
      <w:pPr>
        <w:rPr>
          <w:rFonts w:ascii="Times New Roman" w:hAnsi="Times New Roman" w:cs="Times New Roman"/>
          <w:sz w:val="28"/>
          <w:szCs w:val="28"/>
        </w:rPr>
      </w:pPr>
    </w:p>
    <w:p w:rsidR="00D252BA" w:rsidRPr="00D252BA" w:rsidRDefault="00D252BA" w:rsidP="00D252BA">
      <w:pPr>
        <w:pStyle w:val="a0"/>
        <w:spacing w:before="584" w:after="232" w:line="260" w:lineRule="exact"/>
        <w:ind w:left="20" w:firstLine="400"/>
        <w:jc w:val="both"/>
        <w:rPr>
          <w:rFonts w:ascii="Times New Roman" w:hAnsi="Times New Roman" w:cs="Times New Roman"/>
          <w:sz w:val="28"/>
          <w:szCs w:val="28"/>
        </w:rPr>
      </w:pPr>
      <w:r w:rsidRPr="00D252BA">
        <w:rPr>
          <w:rStyle w:val="a6"/>
          <w:color w:val="000000"/>
          <w:sz w:val="28"/>
          <w:szCs w:val="28"/>
        </w:rPr>
        <w:t>Задание 2. Решение ситуационных задач</w:t>
      </w:r>
    </w:p>
    <w:p w:rsidR="00D252BA" w:rsidRPr="00D252BA" w:rsidRDefault="00D252BA" w:rsidP="00D252BA">
      <w:pPr>
        <w:pStyle w:val="a0"/>
        <w:spacing w:line="260" w:lineRule="exact"/>
        <w:ind w:left="20" w:firstLine="400"/>
        <w:jc w:val="both"/>
        <w:rPr>
          <w:rFonts w:ascii="Times New Roman" w:hAnsi="Times New Roman" w:cs="Times New Roman"/>
          <w:sz w:val="28"/>
          <w:szCs w:val="28"/>
        </w:rPr>
      </w:pPr>
      <w:r w:rsidRPr="00D252BA">
        <w:rPr>
          <w:rStyle w:val="a6"/>
          <w:color w:val="000000"/>
          <w:sz w:val="28"/>
          <w:szCs w:val="28"/>
        </w:rPr>
        <w:t>Сущность работы. Решите ситуационные задачи, используя прил. 4.</w:t>
      </w:r>
    </w:p>
    <w:p w:rsidR="00D252BA" w:rsidRPr="00D252BA" w:rsidRDefault="00D252BA" w:rsidP="00D252BA">
      <w:pPr>
        <w:pStyle w:val="a0"/>
        <w:ind w:left="20" w:right="40" w:firstLine="400"/>
        <w:jc w:val="both"/>
        <w:rPr>
          <w:rFonts w:ascii="Times New Roman" w:hAnsi="Times New Roman" w:cs="Times New Roman"/>
          <w:sz w:val="28"/>
          <w:szCs w:val="28"/>
        </w:rPr>
      </w:pPr>
      <w:r w:rsidRPr="00D252BA">
        <w:rPr>
          <w:rStyle w:val="a6"/>
          <w:color w:val="000000"/>
          <w:sz w:val="28"/>
          <w:szCs w:val="28"/>
        </w:rPr>
        <w:t>Задача 1. У больного с заболеванием печени после съеденного обеда возникло обострение. Что в меню обеда могло вызвать такое явление и почему?</w:t>
      </w:r>
    </w:p>
    <w:p w:rsidR="00D252BA" w:rsidRPr="00D252BA" w:rsidRDefault="00D252BA" w:rsidP="00D252BA">
      <w:pPr>
        <w:pStyle w:val="a0"/>
        <w:spacing w:after="300"/>
        <w:ind w:left="20" w:right="40" w:firstLine="400"/>
        <w:jc w:val="both"/>
        <w:rPr>
          <w:rFonts w:ascii="Times New Roman" w:hAnsi="Times New Roman" w:cs="Times New Roman"/>
          <w:sz w:val="28"/>
          <w:szCs w:val="28"/>
        </w:rPr>
      </w:pPr>
      <w:r w:rsidRPr="00D252BA">
        <w:rPr>
          <w:rStyle w:val="a6"/>
          <w:color w:val="000000"/>
          <w:sz w:val="28"/>
          <w:szCs w:val="28"/>
        </w:rPr>
        <w:t>Меню: морковь с медом, овощной суп с перловой крупой, котлеты паровые с картофельным пюре, мороженое.</w:t>
      </w:r>
    </w:p>
    <w:p w:rsidR="00D252BA" w:rsidRPr="00D252BA" w:rsidRDefault="00D252BA" w:rsidP="00D252BA">
      <w:pPr>
        <w:pStyle w:val="a0"/>
        <w:ind w:left="20" w:right="40" w:firstLine="400"/>
        <w:jc w:val="both"/>
        <w:rPr>
          <w:rStyle w:val="a6"/>
          <w:color w:val="000000"/>
          <w:sz w:val="28"/>
          <w:szCs w:val="28"/>
        </w:rPr>
      </w:pPr>
      <w:r w:rsidRPr="00D252BA">
        <w:rPr>
          <w:rStyle w:val="a6"/>
          <w:color w:val="000000"/>
          <w:sz w:val="28"/>
          <w:szCs w:val="28"/>
        </w:rPr>
        <w:t>Задача 2. В диетическую столовую завезли следующие субпродукты: мозги, печень, сердце, почки, вымя. Какие из них целесообразно использовать для питания людей с заболеваниями сердечно-сосудистой системы; обосновать выбор.</w:t>
      </w:r>
    </w:p>
    <w:p w:rsidR="00D252BA" w:rsidRPr="00D252BA" w:rsidRDefault="00D252BA" w:rsidP="00D252BA">
      <w:pPr>
        <w:pStyle w:val="a0"/>
        <w:ind w:left="20" w:right="40" w:firstLine="400"/>
        <w:jc w:val="both"/>
        <w:rPr>
          <w:rFonts w:ascii="Times New Roman" w:hAnsi="Times New Roman" w:cs="Times New Roman"/>
          <w:sz w:val="28"/>
          <w:szCs w:val="28"/>
        </w:rPr>
      </w:pPr>
      <w:r w:rsidRPr="00D252BA">
        <w:rPr>
          <w:rStyle w:val="a6"/>
          <w:color w:val="000000"/>
          <w:sz w:val="28"/>
          <w:szCs w:val="28"/>
        </w:rPr>
        <w:t>Задача 3. Определить погрешность в меню обеда для больного гастритом при пониженной кислотности.</w:t>
      </w:r>
    </w:p>
    <w:p w:rsidR="00D252BA" w:rsidRPr="00D252BA" w:rsidRDefault="00D252BA" w:rsidP="00D252BA">
      <w:pPr>
        <w:pStyle w:val="a0"/>
        <w:spacing w:after="300"/>
        <w:ind w:left="20" w:right="20" w:firstLine="400"/>
        <w:jc w:val="both"/>
        <w:rPr>
          <w:rFonts w:ascii="Times New Roman" w:hAnsi="Times New Roman" w:cs="Times New Roman"/>
          <w:sz w:val="28"/>
          <w:szCs w:val="28"/>
        </w:rPr>
      </w:pPr>
      <w:r w:rsidRPr="00D252BA">
        <w:rPr>
          <w:rStyle w:val="a6"/>
          <w:color w:val="000000"/>
          <w:sz w:val="28"/>
          <w:szCs w:val="28"/>
        </w:rPr>
        <w:lastRenderedPageBreak/>
        <w:t>Меню: салат из моркови со сметаной, суп манный молочный, шницель мясной рубленный паровой с макаронами, кисель яблочный.</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Задача 4. Определить рациональность меню завтрака для больного сахарным диабетом, не получающего инсулин (начальная стадия заболевания).</w:t>
      </w:r>
    </w:p>
    <w:p w:rsidR="00D252BA" w:rsidRPr="00D252BA" w:rsidRDefault="00D252BA" w:rsidP="00D252BA">
      <w:pPr>
        <w:pStyle w:val="a0"/>
        <w:spacing w:after="299" w:line="260" w:lineRule="exact"/>
        <w:ind w:left="20" w:firstLine="400"/>
        <w:jc w:val="both"/>
        <w:rPr>
          <w:rFonts w:ascii="Times New Roman" w:hAnsi="Times New Roman" w:cs="Times New Roman"/>
          <w:sz w:val="28"/>
          <w:szCs w:val="28"/>
        </w:rPr>
      </w:pPr>
      <w:r w:rsidRPr="00D252BA">
        <w:rPr>
          <w:rStyle w:val="a6"/>
          <w:color w:val="000000"/>
          <w:sz w:val="28"/>
          <w:szCs w:val="28"/>
        </w:rPr>
        <w:t>Меню: творог с молоком, макароны отварные с маслом, кофе с молоком.</w:t>
      </w:r>
    </w:p>
    <w:p w:rsidR="00D252BA" w:rsidRPr="00D252BA" w:rsidRDefault="00D252BA" w:rsidP="00D252BA">
      <w:pPr>
        <w:pStyle w:val="a0"/>
        <w:spacing w:line="326" w:lineRule="exact"/>
        <w:ind w:left="20" w:right="20" w:firstLine="400"/>
        <w:jc w:val="both"/>
        <w:rPr>
          <w:rFonts w:ascii="Times New Roman" w:hAnsi="Times New Roman" w:cs="Times New Roman"/>
          <w:sz w:val="28"/>
          <w:szCs w:val="28"/>
        </w:rPr>
      </w:pPr>
      <w:r w:rsidRPr="00D252BA">
        <w:rPr>
          <w:rStyle w:val="a6"/>
          <w:color w:val="000000"/>
          <w:sz w:val="28"/>
          <w:szCs w:val="28"/>
        </w:rPr>
        <w:t>Задача 5. Оценить соответствие меню обеда требованиям, предъявляемым к диетическому столу рациона № 1.</w:t>
      </w:r>
    </w:p>
    <w:p w:rsidR="00D252BA" w:rsidRPr="00D252BA" w:rsidRDefault="00D252BA" w:rsidP="00D252BA">
      <w:pPr>
        <w:pStyle w:val="a0"/>
        <w:spacing w:after="296"/>
        <w:ind w:left="20" w:right="20" w:firstLine="400"/>
        <w:jc w:val="both"/>
        <w:rPr>
          <w:rFonts w:ascii="Times New Roman" w:hAnsi="Times New Roman" w:cs="Times New Roman"/>
          <w:sz w:val="28"/>
          <w:szCs w:val="28"/>
        </w:rPr>
      </w:pPr>
      <w:r w:rsidRPr="00D252BA">
        <w:rPr>
          <w:rStyle w:val="a6"/>
          <w:color w:val="000000"/>
          <w:sz w:val="28"/>
          <w:szCs w:val="28"/>
        </w:rPr>
        <w:t>Меню: морковь с медом, суп рисовый на мясном бульоне, рулет картофельный с мясом, кисель клюквенный.</w:t>
      </w:r>
    </w:p>
    <w:p w:rsidR="00D252BA" w:rsidRPr="00D252BA" w:rsidRDefault="00D252BA" w:rsidP="00D252BA">
      <w:pPr>
        <w:pStyle w:val="a0"/>
        <w:spacing w:line="326" w:lineRule="exact"/>
        <w:ind w:left="20" w:right="20" w:firstLine="400"/>
        <w:jc w:val="both"/>
        <w:rPr>
          <w:rFonts w:ascii="Times New Roman" w:hAnsi="Times New Roman" w:cs="Times New Roman"/>
          <w:sz w:val="28"/>
          <w:szCs w:val="28"/>
        </w:rPr>
      </w:pPr>
      <w:r w:rsidRPr="00D252BA">
        <w:rPr>
          <w:rStyle w:val="a6"/>
          <w:color w:val="000000"/>
          <w:sz w:val="28"/>
          <w:szCs w:val="28"/>
        </w:rPr>
        <w:t>Задача 6. Оценить соответствие меню завтрака требованиям, предъявляемым к диетическому столу № 6.</w:t>
      </w:r>
    </w:p>
    <w:p w:rsidR="00D252BA" w:rsidRPr="00D252BA" w:rsidRDefault="00D252BA" w:rsidP="00D252BA">
      <w:pPr>
        <w:pStyle w:val="a0"/>
        <w:spacing w:after="312" w:line="260" w:lineRule="exact"/>
        <w:ind w:left="20" w:firstLine="400"/>
        <w:jc w:val="both"/>
        <w:rPr>
          <w:rFonts w:ascii="Times New Roman" w:hAnsi="Times New Roman" w:cs="Times New Roman"/>
          <w:sz w:val="28"/>
          <w:szCs w:val="28"/>
        </w:rPr>
      </w:pPr>
      <w:r w:rsidRPr="00D252BA">
        <w:rPr>
          <w:rStyle w:val="a6"/>
          <w:color w:val="000000"/>
          <w:sz w:val="28"/>
          <w:szCs w:val="28"/>
        </w:rPr>
        <w:t>Меню: яичница с сыром, какао, хлеб, масло.</w:t>
      </w:r>
    </w:p>
    <w:p w:rsidR="00D252BA" w:rsidRPr="00D252BA" w:rsidRDefault="00D252BA" w:rsidP="00D252BA">
      <w:pPr>
        <w:pStyle w:val="a0"/>
        <w:spacing w:line="317" w:lineRule="exact"/>
        <w:ind w:left="20" w:right="20" w:firstLine="400"/>
        <w:jc w:val="both"/>
        <w:rPr>
          <w:rFonts w:ascii="Times New Roman" w:hAnsi="Times New Roman" w:cs="Times New Roman"/>
          <w:sz w:val="28"/>
          <w:szCs w:val="28"/>
        </w:rPr>
      </w:pPr>
      <w:r w:rsidRPr="00D252BA">
        <w:rPr>
          <w:rStyle w:val="a6"/>
          <w:color w:val="000000"/>
          <w:sz w:val="28"/>
          <w:szCs w:val="28"/>
        </w:rPr>
        <w:t>Задача 7. Определить погрешность в меню обеда, предназначенного для больного с нарушением солевого/обмена (отложение щавелевокислых солей в мочевых путях).</w:t>
      </w:r>
    </w:p>
    <w:p w:rsidR="00D252BA" w:rsidRPr="00D252BA" w:rsidRDefault="00D252BA" w:rsidP="00D252BA">
      <w:pPr>
        <w:pStyle w:val="a0"/>
        <w:spacing w:after="304"/>
        <w:ind w:left="20" w:right="20" w:firstLine="400"/>
        <w:jc w:val="both"/>
        <w:rPr>
          <w:rFonts w:ascii="Times New Roman" w:hAnsi="Times New Roman" w:cs="Times New Roman"/>
          <w:sz w:val="28"/>
          <w:szCs w:val="28"/>
        </w:rPr>
      </w:pPr>
      <w:r w:rsidRPr="00D252BA">
        <w:rPr>
          <w:rStyle w:val="a6"/>
          <w:color w:val="000000"/>
          <w:sz w:val="28"/>
          <w:szCs w:val="28"/>
        </w:rPr>
        <w:t>Меню: картофель с морковью (холодное блюдо), суп с манной крупой, сырники залеченные (со сметаной), кисель из ревеня.</w:t>
      </w:r>
    </w:p>
    <w:p w:rsidR="00D252BA" w:rsidRPr="00D252BA" w:rsidRDefault="00D252BA" w:rsidP="00D252BA">
      <w:pPr>
        <w:pStyle w:val="a0"/>
        <w:spacing w:after="296" w:line="317" w:lineRule="exact"/>
        <w:ind w:left="20" w:right="20" w:firstLine="400"/>
        <w:jc w:val="both"/>
        <w:rPr>
          <w:rFonts w:ascii="Times New Roman" w:hAnsi="Times New Roman" w:cs="Times New Roman"/>
          <w:sz w:val="28"/>
          <w:szCs w:val="28"/>
        </w:rPr>
      </w:pPr>
      <w:r w:rsidRPr="00D252BA">
        <w:rPr>
          <w:rStyle w:val="a6"/>
          <w:color w:val="000000"/>
          <w:sz w:val="28"/>
          <w:szCs w:val="28"/>
        </w:rPr>
        <w:t>Задача 8. У больного с заболеванием сердечно-сосудистой системы после съеденного ужина наутро появились отеки. Какой продукт мог вызвать такое явление?</w:t>
      </w:r>
    </w:p>
    <w:p w:rsidR="00D252BA" w:rsidRPr="00D252BA" w:rsidRDefault="00D252BA" w:rsidP="00D252BA">
      <w:pPr>
        <w:pStyle w:val="a0"/>
        <w:spacing w:after="469"/>
        <w:ind w:left="20" w:right="20" w:firstLine="400"/>
        <w:jc w:val="both"/>
        <w:rPr>
          <w:rFonts w:ascii="Times New Roman" w:hAnsi="Times New Roman" w:cs="Times New Roman"/>
          <w:sz w:val="28"/>
          <w:szCs w:val="28"/>
        </w:rPr>
      </w:pPr>
      <w:r w:rsidRPr="00D252BA">
        <w:rPr>
          <w:rStyle w:val="a6"/>
          <w:color w:val="000000"/>
          <w:sz w:val="28"/>
          <w:szCs w:val="28"/>
        </w:rPr>
        <w:t>Задание 3. Определение химического состава суточного рациона питания больных людей.</w:t>
      </w:r>
    </w:p>
    <w:p w:rsidR="00D252BA" w:rsidRPr="00D252BA" w:rsidRDefault="00D252BA" w:rsidP="00D252BA">
      <w:pPr>
        <w:pStyle w:val="a0"/>
        <w:spacing w:line="260" w:lineRule="exact"/>
        <w:ind w:left="20" w:firstLine="400"/>
        <w:jc w:val="both"/>
        <w:rPr>
          <w:rStyle w:val="a6"/>
          <w:color w:val="000000"/>
          <w:sz w:val="28"/>
          <w:szCs w:val="28"/>
        </w:rPr>
      </w:pPr>
      <w:r w:rsidRPr="00D252BA">
        <w:rPr>
          <w:rStyle w:val="a6"/>
          <w:color w:val="000000"/>
          <w:sz w:val="28"/>
          <w:szCs w:val="28"/>
        </w:rPr>
        <w:t>Вывод. Дайте ответы на поставленные вопросы.</w:t>
      </w:r>
    </w:p>
    <w:p w:rsidR="00D252BA" w:rsidRPr="00D252BA" w:rsidRDefault="00D252BA" w:rsidP="00D252BA">
      <w:pPr>
        <w:rPr>
          <w:rStyle w:val="a6"/>
          <w:sz w:val="28"/>
          <w:szCs w:val="28"/>
        </w:rPr>
      </w:pPr>
    </w:p>
    <w:p w:rsidR="00D252BA" w:rsidRPr="00D252BA" w:rsidRDefault="00D252BA" w:rsidP="00D252BA">
      <w:pPr>
        <w:pStyle w:val="a0"/>
        <w:spacing w:after="308" w:line="260" w:lineRule="exact"/>
        <w:ind w:left="4100"/>
        <w:rPr>
          <w:rStyle w:val="a6"/>
          <w:color w:val="000000"/>
          <w:sz w:val="28"/>
          <w:szCs w:val="28"/>
        </w:rPr>
      </w:pPr>
    </w:p>
    <w:p w:rsidR="00D252BA" w:rsidRPr="00D252BA" w:rsidRDefault="00D252BA" w:rsidP="00D252BA">
      <w:pPr>
        <w:pStyle w:val="a0"/>
        <w:spacing w:after="308" w:line="260" w:lineRule="exact"/>
        <w:ind w:left="4100"/>
        <w:rPr>
          <w:rStyle w:val="a6"/>
          <w:color w:val="000000"/>
          <w:sz w:val="28"/>
          <w:szCs w:val="28"/>
        </w:rPr>
      </w:pPr>
    </w:p>
    <w:p w:rsidR="00D252BA" w:rsidRPr="00D252BA" w:rsidRDefault="00D252BA" w:rsidP="00D252BA">
      <w:pPr>
        <w:pStyle w:val="a0"/>
        <w:spacing w:after="308" w:line="260" w:lineRule="exact"/>
        <w:ind w:left="4100"/>
        <w:rPr>
          <w:rStyle w:val="a6"/>
          <w:color w:val="000000"/>
          <w:sz w:val="28"/>
          <w:szCs w:val="28"/>
        </w:rPr>
      </w:pPr>
    </w:p>
    <w:p w:rsidR="00D252BA" w:rsidRPr="00D252BA" w:rsidRDefault="00D252BA" w:rsidP="00D252BA">
      <w:pPr>
        <w:pStyle w:val="a0"/>
        <w:spacing w:after="308" w:line="260" w:lineRule="exact"/>
        <w:ind w:left="4100"/>
        <w:rPr>
          <w:rStyle w:val="a6"/>
          <w:color w:val="000000"/>
          <w:sz w:val="28"/>
          <w:szCs w:val="28"/>
        </w:rPr>
      </w:pPr>
    </w:p>
    <w:p w:rsidR="00D252BA" w:rsidRPr="00D252BA" w:rsidRDefault="00D252BA" w:rsidP="00D252BA">
      <w:pPr>
        <w:pStyle w:val="a0"/>
        <w:spacing w:after="308" w:line="260" w:lineRule="exact"/>
        <w:ind w:left="4100"/>
        <w:rPr>
          <w:rStyle w:val="a6"/>
          <w:color w:val="000000"/>
          <w:sz w:val="28"/>
          <w:szCs w:val="28"/>
        </w:rPr>
      </w:pPr>
    </w:p>
    <w:p w:rsidR="00D252BA" w:rsidRPr="00D252BA" w:rsidRDefault="00D252BA" w:rsidP="00D252BA">
      <w:pPr>
        <w:pStyle w:val="a0"/>
        <w:spacing w:after="308" w:line="260" w:lineRule="exact"/>
        <w:ind w:left="4100"/>
        <w:rPr>
          <w:rStyle w:val="a6"/>
          <w:color w:val="000000"/>
          <w:sz w:val="28"/>
          <w:szCs w:val="28"/>
        </w:rPr>
      </w:pPr>
    </w:p>
    <w:p w:rsidR="00D252BA" w:rsidRDefault="009F50BA" w:rsidP="009F50BA">
      <w:pPr>
        <w:pStyle w:val="a0"/>
        <w:numPr>
          <w:ilvl w:val="0"/>
          <w:numId w:val="22"/>
        </w:numPr>
        <w:spacing w:after="308" w:line="260" w:lineRule="exact"/>
        <w:jc w:val="center"/>
        <w:rPr>
          <w:rStyle w:val="a6"/>
          <w:b/>
          <w:color w:val="000000"/>
          <w:sz w:val="28"/>
          <w:szCs w:val="28"/>
        </w:rPr>
      </w:pPr>
      <w:r w:rsidRPr="009F50BA">
        <w:rPr>
          <w:rStyle w:val="a6"/>
          <w:b/>
          <w:color w:val="000000"/>
          <w:sz w:val="28"/>
          <w:szCs w:val="28"/>
        </w:rPr>
        <w:t>Дополнительный материал для подготовки к практическим занятиям</w:t>
      </w:r>
    </w:p>
    <w:p w:rsidR="009F50BA" w:rsidRDefault="009F50BA" w:rsidP="009F50BA">
      <w:pPr>
        <w:pStyle w:val="a0"/>
        <w:spacing w:after="308" w:line="260" w:lineRule="exact"/>
        <w:jc w:val="right"/>
        <w:rPr>
          <w:rStyle w:val="a6"/>
          <w:b/>
          <w:color w:val="000000"/>
          <w:sz w:val="28"/>
          <w:szCs w:val="28"/>
        </w:rPr>
      </w:pPr>
      <w:r>
        <w:rPr>
          <w:rStyle w:val="a6"/>
          <w:b/>
          <w:color w:val="000000"/>
          <w:sz w:val="28"/>
          <w:szCs w:val="28"/>
        </w:rPr>
        <w:t>Приложение 1</w:t>
      </w:r>
    </w:p>
    <w:p w:rsidR="00D252BA" w:rsidRPr="00D252BA" w:rsidRDefault="00D252BA" w:rsidP="00D252BA">
      <w:pPr>
        <w:pStyle w:val="a7"/>
        <w:framePr w:w="9912" w:wrap="notBeside" w:vAnchor="text" w:hAnchor="text" w:xAlign="center" w:y="1"/>
        <w:shd w:val="clear" w:color="auto" w:fill="auto"/>
        <w:spacing w:line="302" w:lineRule="exact"/>
        <w:ind w:firstLine="0"/>
        <w:rPr>
          <w:color w:val="000000"/>
          <w:sz w:val="28"/>
          <w:szCs w:val="28"/>
        </w:rPr>
      </w:pPr>
      <w:r w:rsidRPr="00D252BA">
        <w:rPr>
          <w:rStyle w:val="a6"/>
          <w:color w:val="000000"/>
          <w:sz w:val="28"/>
          <w:szCs w:val="28"/>
        </w:rPr>
        <w:lastRenderedPageBreak/>
        <w:t>Энергетические затраты организма человека при различных видах деятельности в час на 1 кг массы, ккал</w:t>
      </w:r>
    </w:p>
    <w:tbl>
      <w:tblPr>
        <w:tblW w:w="0" w:type="auto"/>
        <w:jc w:val="center"/>
        <w:tblLayout w:type="fixed"/>
        <w:tblCellMar>
          <w:left w:w="0" w:type="dxa"/>
          <w:right w:w="0" w:type="dxa"/>
        </w:tblCellMar>
        <w:tblLook w:val="0000"/>
      </w:tblPr>
      <w:tblGrid>
        <w:gridCol w:w="6806"/>
        <w:gridCol w:w="3106"/>
      </w:tblGrid>
      <w:tr w:rsidR="00D252BA" w:rsidRPr="00D252BA" w:rsidTr="009F50BA">
        <w:trPr>
          <w:trHeight w:hRule="exact" w:val="614"/>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Вид деятельности</w:t>
            </w:r>
          </w:p>
        </w:tc>
        <w:tc>
          <w:tcPr>
            <w:tcW w:w="3106"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pStyle w:val="a0"/>
              <w:framePr w:w="9912" w:wrap="notBeside" w:vAnchor="text" w:hAnchor="text" w:xAlign="center" w:y="1"/>
              <w:spacing w:line="298" w:lineRule="exact"/>
              <w:rPr>
                <w:rFonts w:ascii="Times New Roman" w:hAnsi="Times New Roman" w:cs="Times New Roman"/>
                <w:sz w:val="28"/>
                <w:szCs w:val="28"/>
              </w:rPr>
            </w:pPr>
            <w:r w:rsidRPr="00D252BA">
              <w:rPr>
                <w:rFonts w:ascii="Times New Roman" w:hAnsi="Times New Roman" w:cs="Times New Roman"/>
                <w:color w:val="000000"/>
                <w:sz w:val="28"/>
                <w:szCs w:val="28"/>
              </w:rPr>
              <w:t>Энергозатраты, ккал/мин на 1 кг массы</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Сон</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0,0155</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Лежание без сна</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0,0183</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Личная гигиена (умывание)</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0,0329</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Одевание, раздевание (обуви, одежды)</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0,0281</w:t>
            </w:r>
          </w:p>
        </w:tc>
      </w:tr>
      <w:tr w:rsidR="00D252BA" w:rsidRPr="00D252BA" w:rsidTr="009F50BA">
        <w:trPr>
          <w:trHeight w:hRule="exact" w:val="355"/>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Уборка постели</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0,0329</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Вытирание пыли</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0,0411</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Прием пищи сидя</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0,0236</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Мытье посуды</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0,0343</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Подметание полов</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0,0402</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Мытье полов</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0,0548</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Домашняя работа</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0,0530</w:t>
            </w:r>
          </w:p>
        </w:tc>
      </w:tr>
      <w:tr w:rsidR="00D252BA" w:rsidRPr="00D252BA" w:rsidTr="009F50BA">
        <w:trPr>
          <w:trHeight w:hRule="exact" w:val="336"/>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Глажение белья</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0,0323</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Стирка вручную</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0,0511</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Шитье ручное</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0,0265</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Хозяйственная работа</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0,0573</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Ходьба по ровной дороге со скоростью 4,2 км/час</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0,0533</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Ходьба по ровной дороге со скоростью 6 км/час</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0,0750</w:t>
            </w:r>
          </w:p>
        </w:tc>
      </w:tr>
      <w:tr w:rsidR="00D252BA" w:rsidRPr="00D252BA" w:rsidTr="009F50BA">
        <w:trPr>
          <w:trHeight w:hRule="exact" w:val="336"/>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Ходьба по ровной дороге со скоростью 8 км/час</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0,1667</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Ходьба в гору при подъеме 15 со скоростью 2 км/час</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0,2850</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Спокойный бег по ровной дороге</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0,1000</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Ходьба по снежной дороге</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0,0914</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Ходьба по комнате (медленно)</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0,0403</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Ходьба по комнате (энергично)</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0,0446</w:t>
            </w:r>
          </w:p>
        </w:tc>
      </w:tr>
      <w:tr w:rsidR="00D252BA" w:rsidRPr="00D252BA" w:rsidTr="009F50BA">
        <w:trPr>
          <w:trHeight w:hRule="exact" w:val="336"/>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Прогулка медленным шагом</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0,0446</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Езда в автобусе стоя</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0,0267</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Езда на велосипеде</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0,0583-0,1500</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Езда на автомашине</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0,0267</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Езда на мотоцикле</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0,0363</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Умственная работа</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0,0200</w:t>
            </w:r>
          </w:p>
        </w:tc>
      </w:tr>
      <w:tr w:rsidR="00D252BA" w:rsidRPr="00D252BA" w:rsidTr="009F50BA">
        <w:trPr>
          <w:trHeight w:hRule="exact" w:val="336"/>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Отдых стоя</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0,0264</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Отдых сидя</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0,0229</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Отдых лежа без сна</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0,0183</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Физические упражнения (физзарядка)</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0,0648</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Бег со скоростью 9 км/час</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0,1800</w:t>
            </w:r>
          </w:p>
        </w:tc>
      </w:tr>
      <w:tr w:rsidR="00D252BA" w:rsidRPr="00D252BA" w:rsidTr="009F50BA">
        <w:trPr>
          <w:trHeight w:hRule="exact" w:val="341"/>
          <w:jc w:val="center"/>
        </w:trPr>
        <w:tc>
          <w:tcPr>
            <w:tcW w:w="6806"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Бег со скоростью 12 км/час</w:t>
            </w:r>
          </w:p>
        </w:tc>
        <w:tc>
          <w:tcPr>
            <w:tcW w:w="3106"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0,2667</w:t>
            </w:r>
          </w:p>
        </w:tc>
      </w:tr>
    </w:tbl>
    <w:p w:rsidR="00D252BA" w:rsidRPr="00D252BA" w:rsidRDefault="00D252BA" w:rsidP="00D252BA">
      <w:pPr>
        <w:rPr>
          <w:rFonts w:ascii="Times New Roman" w:hAnsi="Times New Roman" w:cs="Times New Roman"/>
          <w:sz w:val="28"/>
          <w:szCs w:val="28"/>
        </w:rPr>
      </w:pPr>
    </w:p>
    <w:p w:rsidR="00D252BA" w:rsidRPr="00D252BA" w:rsidRDefault="00D252BA" w:rsidP="00D252BA">
      <w:pPr>
        <w:rPr>
          <w:rFonts w:ascii="Times New Roman" w:hAnsi="Times New Roman" w:cs="Times New Roman"/>
          <w:sz w:val="28"/>
          <w:szCs w:val="28"/>
        </w:rPr>
        <w:sectPr w:rsidR="00D252BA" w:rsidRPr="00D252BA">
          <w:footerReference w:type="even" r:id="rId75"/>
          <w:footerReference w:type="default" r:id="rId76"/>
          <w:headerReference w:type="first" r:id="rId77"/>
          <w:footerReference w:type="first" r:id="rId78"/>
          <w:type w:val="continuous"/>
          <w:pgSz w:w="11909" w:h="16838"/>
          <w:pgMar w:top="1119" w:right="979" w:bottom="1609" w:left="998" w:header="0" w:footer="3" w:gutter="0"/>
          <w:cols w:space="720"/>
          <w:noEndnote/>
          <w:docGrid w:linePitch="360"/>
        </w:sectPr>
      </w:pPr>
    </w:p>
    <w:tbl>
      <w:tblPr>
        <w:tblW w:w="0" w:type="auto"/>
        <w:jc w:val="center"/>
        <w:tblLayout w:type="fixed"/>
        <w:tblCellMar>
          <w:left w:w="0" w:type="dxa"/>
          <w:right w:w="0" w:type="dxa"/>
        </w:tblCellMar>
        <w:tblLook w:val="0000"/>
      </w:tblPr>
      <w:tblGrid>
        <w:gridCol w:w="6806"/>
        <w:gridCol w:w="3106"/>
      </w:tblGrid>
      <w:tr w:rsidR="00D252BA" w:rsidRPr="00D252BA" w:rsidTr="009F50BA">
        <w:trPr>
          <w:trHeight w:hRule="exact" w:val="614"/>
          <w:jc w:val="center"/>
        </w:trPr>
        <w:tc>
          <w:tcPr>
            <w:tcW w:w="6806"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lastRenderedPageBreak/>
              <w:t>Вид деятельности</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98" w:lineRule="exact"/>
              <w:rPr>
                <w:rFonts w:ascii="Times New Roman" w:hAnsi="Times New Roman" w:cs="Times New Roman"/>
                <w:sz w:val="28"/>
                <w:szCs w:val="28"/>
              </w:rPr>
            </w:pPr>
            <w:r w:rsidRPr="00D252BA">
              <w:rPr>
                <w:rFonts w:ascii="Times New Roman" w:hAnsi="Times New Roman" w:cs="Times New Roman"/>
                <w:color w:val="000000"/>
                <w:sz w:val="28"/>
                <w:szCs w:val="28"/>
              </w:rPr>
              <w:t>Энергозатраты, ккал/мин на 1 кг массы</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Бег со скоростью 15 км/час</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0,7500</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Бег скоростной на 100 м</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0,2000</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Ходьба на лыжах со скоростью 12 км/час</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0,1833</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Борьба</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0,1833-0,2667</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Гребля</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0,0417-0,1000</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Верховая езда</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0,0667-0,1283</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Метание</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0,1500</w:t>
            </w:r>
          </w:p>
        </w:tc>
      </w:tr>
      <w:tr w:rsidR="00D252BA" w:rsidRPr="00D252BA" w:rsidTr="009F50BA">
        <w:trPr>
          <w:trHeight w:hRule="exact" w:val="336"/>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Легкая работа</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0,0405</w:t>
            </w:r>
          </w:p>
        </w:tc>
      </w:tr>
      <w:tr w:rsidR="00D252BA" w:rsidRPr="00D252BA" w:rsidTr="009F50BA">
        <w:trPr>
          <w:trHeight w:hRule="exact" w:val="331"/>
          <w:jc w:val="center"/>
        </w:trPr>
        <w:tc>
          <w:tcPr>
            <w:tcW w:w="680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Средняя работа</w:t>
            </w:r>
          </w:p>
        </w:tc>
        <w:tc>
          <w:tcPr>
            <w:tcW w:w="310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0,0690</w:t>
            </w:r>
          </w:p>
        </w:tc>
      </w:tr>
      <w:tr w:rsidR="00D252BA" w:rsidRPr="00D252BA" w:rsidTr="009F50BA">
        <w:trPr>
          <w:trHeight w:hRule="exact" w:val="341"/>
          <w:jc w:val="center"/>
        </w:trPr>
        <w:tc>
          <w:tcPr>
            <w:tcW w:w="6806"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pStyle w:val="a0"/>
              <w:framePr w:w="9912"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Гимнастика (комплекс ГТО 2 ступень)</w:t>
            </w:r>
          </w:p>
        </w:tc>
        <w:tc>
          <w:tcPr>
            <w:tcW w:w="3106"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pStyle w:val="a0"/>
              <w:framePr w:w="9912"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0,0685</w:t>
            </w:r>
          </w:p>
        </w:tc>
      </w:tr>
    </w:tbl>
    <w:p w:rsidR="00D252BA" w:rsidRPr="00D252BA" w:rsidRDefault="00D252BA" w:rsidP="00D252BA">
      <w:pPr>
        <w:rPr>
          <w:rFonts w:ascii="Times New Roman" w:hAnsi="Times New Roman" w:cs="Times New Roman"/>
          <w:sz w:val="28"/>
          <w:szCs w:val="28"/>
        </w:rPr>
      </w:pPr>
    </w:p>
    <w:p w:rsidR="00D252BA" w:rsidRPr="00D252BA" w:rsidRDefault="00D252BA" w:rsidP="00D252BA">
      <w:pPr>
        <w:pStyle w:val="a0"/>
        <w:spacing w:before="589" w:after="188" w:line="260" w:lineRule="exact"/>
        <w:ind w:right="260"/>
        <w:jc w:val="right"/>
        <w:rPr>
          <w:rFonts w:ascii="Times New Roman" w:hAnsi="Times New Roman" w:cs="Times New Roman"/>
          <w:sz w:val="28"/>
          <w:szCs w:val="28"/>
        </w:rPr>
      </w:pPr>
      <w:r w:rsidRPr="00D252BA">
        <w:rPr>
          <w:rStyle w:val="a6"/>
          <w:color w:val="000000"/>
          <w:sz w:val="28"/>
          <w:szCs w:val="28"/>
        </w:rPr>
        <w:t>Приложение 2</w:t>
      </w:r>
    </w:p>
    <w:p w:rsidR="00D252BA" w:rsidRPr="00D252BA" w:rsidRDefault="00D252BA" w:rsidP="00D252BA">
      <w:pPr>
        <w:pStyle w:val="a7"/>
        <w:framePr w:w="9826" w:wrap="notBeside" w:vAnchor="text" w:hAnchor="text" w:xAlign="center" w:y="1"/>
        <w:shd w:val="clear" w:color="auto" w:fill="auto"/>
        <w:spacing w:line="260" w:lineRule="exact"/>
        <w:ind w:firstLine="0"/>
        <w:rPr>
          <w:sz w:val="28"/>
          <w:szCs w:val="28"/>
        </w:rPr>
      </w:pPr>
      <w:r w:rsidRPr="00D252BA">
        <w:rPr>
          <w:rStyle w:val="a6"/>
          <w:color w:val="000000"/>
          <w:sz w:val="28"/>
          <w:szCs w:val="28"/>
        </w:rPr>
        <w:t>Энергетическая ценность суточного рациона разных групп населения</w:t>
      </w:r>
    </w:p>
    <w:tbl>
      <w:tblPr>
        <w:tblW w:w="0" w:type="auto"/>
        <w:jc w:val="center"/>
        <w:tblLayout w:type="fixed"/>
        <w:tblCellMar>
          <w:left w:w="0" w:type="dxa"/>
          <w:right w:w="0" w:type="dxa"/>
        </w:tblCellMar>
        <w:tblLook w:val="0000"/>
      </w:tblPr>
      <w:tblGrid>
        <w:gridCol w:w="2376"/>
        <w:gridCol w:w="2482"/>
        <w:gridCol w:w="2472"/>
        <w:gridCol w:w="2496"/>
      </w:tblGrid>
      <w:tr w:rsidR="00D252BA" w:rsidRPr="00D252BA" w:rsidTr="009F50BA">
        <w:trPr>
          <w:trHeight w:hRule="exact" w:val="336"/>
          <w:jc w:val="center"/>
        </w:trPr>
        <w:tc>
          <w:tcPr>
            <w:tcW w:w="237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826"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Группа труда</w:t>
            </w:r>
          </w:p>
        </w:tc>
        <w:tc>
          <w:tcPr>
            <w:tcW w:w="248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826"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Белки, %</w:t>
            </w:r>
          </w:p>
        </w:tc>
        <w:tc>
          <w:tcPr>
            <w:tcW w:w="247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826"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Жиры, %</w:t>
            </w:r>
          </w:p>
        </w:tc>
        <w:tc>
          <w:tcPr>
            <w:tcW w:w="249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826"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Углеводы, %</w:t>
            </w:r>
          </w:p>
        </w:tc>
      </w:tr>
      <w:tr w:rsidR="00D252BA" w:rsidRPr="00D252BA" w:rsidTr="009F50BA">
        <w:trPr>
          <w:trHeight w:hRule="exact" w:val="331"/>
          <w:jc w:val="center"/>
        </w:trPr>
        <w:tc>
          <w:tcPr>
            <w:tcW w:w="237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826"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I</w:t>
            </w:r>
          </w:p>
        </w:tc>
        <w:tc>
          <w:tcPr>
            <w:tcW w:w="248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826"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13</w:t>
            </w:r>
          </w:p>
        </w:tc>
        <w:tc>
          <w:tcPr>
            <w:tcW w:w="247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826"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33</w:t>
            </w:r>
          </w:p>
        </w:tc>
        <w:tc>
          <w:tcPr>
            <w:tcW w:w="249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826"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54</w:t>
            </w:r>
          </w:p>
        </w:tc>
      </w:tr>
      <w:tr w:rsidR="00D252BA" w:rsidRPr="00D252BA" w:rsidTr="009F50BA">
        <w:trPr>
          <w:trHeight w:hRule="exact" w:val="331"/>
          <w:jc w:val="center"/>
        </w:trPr>
        <w:tc>
          <w:tcPr>
            <w:tcW w:w="237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826"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II</w:t>
            </w:r>
          </w:p>
        </w:tc>
        <w:tc>
          <w:tcPr>
            <w:tcW w:w="248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826"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12</w:t>
            </w:r>
          </w:p>
        </w:tc>
        <w:tc>
          <w:tcPr>
            <w:tcW w:w="247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826"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33</w:t>
            </w:r>
          </w:p>
        </w:tc>
        <w:tc>
          <w:tcPr>
            <w:tcW w:w="249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826"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56</w:t>
            </w:r>
          </w:p>
        </w:tc>
      </w:tr>
      <w:tr w:rsidR="00D252BA" w:rsidRPr="00D252BA" w:rsidTr="009F50BA">
        <w:trPr>
          <w:trHeight w:hRule="exact" w:val="331"/>
          <w:jc w:val="center"/>
        </w:trPr>
        <w:tc>
          <w:tcPr>
            <w:tcW w:w="237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826"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III</w:t>
            </w:r>
          </w:p>
        </w:tc>
        <w:tc>
          <w:tcPr>
            <w:tcW w:w="248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826"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12</w:t>
            </w:r>
          </w:p>
        </w:tc>
        <w:tc>
          <w:tcPr>
            <w:tcW w:w="247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826"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33</w:t>
            </w:r>
          </w:p>
        </w:tc>
        <w:tc>
          <w:tcPr>
            <w:tcW w:w="2496"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9826"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55</w:t>
            </w:r>
          </w:p>
        </w:tc>
      </w:tr>
      <w:tr w:rsidR="00D252BA" w:rsidRPr="00D252BA" w:rsidTr="009F50BA">
        <w:trPr>
          <w:trHeight w:hRule="exact" w:val="336"/>
          <w:jc w:val="center"/>
        </w:trPr>
        <w:tc>
          <w:tcPr>
            <w:tcW w:w="2376" w:type="dxa"/>
            <w:tcBorders>
              <w:top w:val="single" w:sz="4" w:space="0" w:color="auto"/>
              <w:left w:val="single" w:sz="4" w:space="0" w:color="auto"/>
              <w:bottom w:val="nil"/>
              <w:right w:val="nil"/>
            </w:tcBorders>
            <w:shd w:val="clear" w:color="auto" w:fill="FFFFFF"/>
          </w:tcPr>
          <w:p w:rsidR="00D252BA" w:rsidRPr="00D252BA" w:rsidRDefault="00D252BA" w:rsidP="009F50BA">
            <w:pPr>
              <w:pStyle w:val="a0"/>
              <w:framePr w:w="9826"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IV</w:t>
            </w:r>
          </w:p>
        </w:tc>
        <w:tc>
          <w:tcPr>
            <w:tcW w:w="248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9826"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11</w:t>
            </w:r>
          </w:p>
        </w:tc>
        <w:tc>
          <w:tcPr>
            <w:tcW w:w="2472" w:type="dxa"/>
            <w:tcBorders>
              <w:top w:val="single" w:sz="4" w:space="0" w:color="auto"/>
              <w:left w:val="single" w:sz="4" w:space="0" w:color="auto"/>
              <w:bottom w:val="nil"/>
              <w:right w:val="nil"/>
            </w:tcBorders>
            <w:shd w:val="clear" w:color="auto" w:fill="FFFFFF"/>
          </w:tcPr>
          <w:p w:rsidR="00D252BA" w:rsidRPr="00D252BA" w:rsidRDefault="00D252BA" w:rsidP="009F50BA">
            <w:pPr>
              <w:pStyle w:val="a0"/>
              <w:framePr w:w="9826"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33</w:t>
            </w:r>
          </w:p>
        </w:tc>
        <w:tc>
          <w:tcPr>
            <w:tcW w:w="2496"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pStyle w:val="a0"/>
              <w:framePr w:w="9826"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56</w:t>
            </w:r>
          </w:p>
        </w:tc>
      </w:tr>
      <w:tr w:rsidR="00D252BA" w:rsidRPr="00D252BA" w:rsidTr="009F50BA">
        <w:trPr>
          <w:trHeight w:hRule="exact" w:val="341"/>
          <w:jc w:val="center"/>
        </w:trPr>
        <w:tc>
          <w:tcPr>
            <w:tcW w:w="2376"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pStyle w:val="a0"/>
              <w:framePr w:w="9826"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V</w:t>
            </w:r>
          </w:p>
        </w:tc>
        <w:tc>
          <w:tcPr>
            <w:tcW w:w="2482"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pStyle w:val="a0"/>
              <w:framePr w:w="9826"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11</w:t>
            </w:r>
          </w:p>
        </w:tc>
        <w:tc>
          <w:tcPr>
            <w:tcW w:w="2472"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pStyle w:val="a0"/>
              <w:framePr w:w="9826"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33</w:t>
            </w:r>
          </w:p>
        </w:tc>
        <w:tc>
          <w:tcPr>
            <w:tcW w:w="2496" w:type="dxa"/>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pStyle w:val="a0"/>
              <w:framePr w:w="9826"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56</w:t>
            </w:r>
          </w:p>
        </w:tc>
      </w:tr>
    </w:tbl>
    <w:p w:rsidR="00D252BA" w:rsidRPr="00D252BA" w:rsidRDefault="00D252BA" w:rsidP="00D252BA">
      <w:pPr>
        <w:pStyle w:val="a7"/>
        <w:framePr w:w="9826" w:wrap="notBeside" w:vAnchor="text" w:hAnchor="text" w:xAlign="center" w:y="1"/>
        <w:shd w:val="clear" w:color="auto" w:fill="auto"/>
        <w:spacing w:line="538" w:lineRule="exact"/>
        <w:ind w:firstLine="0"/>
        <w:jc w:val="both"/>
        <w:rPr>
          <w:sz w:val="28"/>
          <w:szCs w:val="28"/>
        </w:rPr>
      </w:pPr>
      <w:r w:rsidRPr="00D252BA">
        <w:rPr>
          <w:rStyle w:val="a6"/>
          <w:color w:val="000000"/>
          <w:sz w:val="28"/>
          <w:szCs w:val="28"/>
        </w:rPr>
        <w:t>Энергетические коэффициенты пищевых веществ: белки 4 ккал/г, жиры 9 ккал/г, углеводы 4 ккал/г.</w:t>
      </w:r>
    </w:p>
    <w:p w:rsidR="00D252BA" w:rsidRPr="00D252BA" w:rsidRDefault="00D252BA" w:rsidP="00D252BA">
      <w:pPr>
        <w:rPr>
          <w:rFonts w:ascii="Times New Roman" w:hAnsi="Times New Roman" w:cs="Times New Roman"/>
          <w:sz w:val="28"/>
          <w:szCs w:val="28"/>
        </w:rPr>
      </w:pPr>
    </w:p>
    <w:p w:rsidR="00D252BA" w:rsidRPr="00D252BA" w:rsidRDefault="00D252BA" w:rsidP="00D252BA">
      <w:pPr>
        <w:pStyle w:val="a0"/>
        <w:spacing w:before="175"/>
        <w:ind w:left="420"/>
        <w:rPr>
          <w:rFonts w:ascii="Times New Roman" w:hAnsi="Times New Roman" w:cs="Times New Roman"/>
          <w:sz w:val="28"/>
          <w:szCs w:val="28"/>
        </w:rPr>
      </w:pPr>
      <w:r w:rsidRPr="00D252BA">
        <w:rPr>
          <w:rStyle w:val="a6"/>
          <w:color w:val="000000"/>
          <w:sz w:val="28"/>
          <w:szCs w:val="28"/>
        </w:rPr>
        <w:t>Сбалансированность пищевых веществ:</w:t>
      </w:r>
    </w:p>
    <w:p w:rsidR="00D252BA" w:rsidRPr="00D252BA" w:rsidRDefault="00D252BA" w:rsidP="00D252BA">
      <w:pPr>
        <w:pStyle w:val="a0"/>
        <w:widowControl w:val="0"/>
        <w:numPr>
          <w:ilvl w:val="0"/>
          <w:numId w:val="28"/>
        </w:numPr>
        <w:tabs>
          <w:tab w:val="clear" w:pos="360"/>
        </w:tabs>
        <w:spacing w:after="0" w:line="322" w:lineRule="exact"/>
        <w:ind w:left="420" w:firstLine="0"/>
        <w:rPr>
          <w:rFonts w:ascii="Times New Roman" w:hAnsi="Times New Roman" w:cs="Times New Roman"/>
          <w:sz w:val="28"/>
          <w:szCs w:val="28"/>
        </w:rPr>
      </w:pPr>
      <w:r w:rsidRPr="00D252BA">
        <w:rPr>
          <w:rStyle w:val="a6"/>
          <w:color w:val="000000"/>
          <w:sz w:val="28"/>
          <w:szCs w:val="28"/>
        </w:rPr>
        <w:t xml:space="preserve"> белки животные : белки растительные - 55 % : 45 %,</w:t>
      </w:r>
    </w:p>
    <w:p w:rsidR="00D252BA" w:rsidRPr="00D252BA" w:rsidRDefault="00D252BA" w:rsidP="00D252BA">
      <w:pPr>
        <w:pStyle w:val="a0"/>
        <w:widowControl w:val="0"/>
        <w:numPr>
          <w:ilvl w:val="0"/>
          <w:numId w:val="28"/>
        </w:numPr>
        <w:tabs>
          <w:tab w:val="clear" w:pos="360"/>
        </w:tabs>
        <w:spacing w:after="0" w:line="322" w:lineRule="exact"/>
        <w:ind w:left="420" w:firstLine="0"/>
        <w:rPr>
          <w:rFonts w:ascii="Times New Roman" w:hAnsi="Times New Roman" w:cs="Times New Roman"/>
          <w:sz w:val="28"/>
          <w:szCs w:val="28"/>
        </w:rPr>
      </w:pPr>
      <w:r w:rsidRPr="00D252BA">
        <w:rPr>
          <w:rStyle w:val="a6"/>
          <w:color w:val="000000"/>
          <w:sz w:val="28"/>
          <w:szCs w:val="28"/>
        </w:rPr>
        <w:t xml:space="preserve"> жиры животные : жиры растительные - 70 % : 30 %,</w:t>
      </w:r>
    </w:p>
    <w:p w:rsidR="00D252BA" w:rsidRPr="00D252BA" w:rsidRDefault="00D252BA" w:rsidP="00D252BA">
      <w:pPr>
        <w:pStyle w:val="a0"/>
        <w:widowControl w:val="0"/>
        <w:numPr>
          <w:ilvl w:val="0"/>
          <w:numId w:val="28"/>
        </w:numPr>
        <w:tabs>
          <w:tab w:val="clear" w:pos="360"/>
        </w:tabs>
        <w:spacing w:after="0" w:line="322" w:lineRule="exact"/>
        <w:ind w:left="420" w:firstLine="0"/>
        <w:rPr>
          <w:rFonts w:ascii="Times New Roman" w:hAnsi="Times New Roman" w:cs="Times New Roman"/>
          <w:sz w:val="28"/>
          <w:szCs w:val="28"/>
        </w:rPr>
      </w:pPr>
      <w:r w:rsidRPr="00D252BA">
        <w:rPr>
          <w:rStyle w:val="a6"/>
          <w:color w:val="000000"/>
          <w:sz w:val="28"/>
          <w:szCs w:val="28"/>
        </w:rPr>
        <w:t xml:space="preserve"> крахмал : сахара : клетчатка - 70 %...75 % : 20...25 % : 5...10 %,</w:t>
      </w:r>
    </w:p>
    <w:p w:rsidR="00D252BA" w:rsidRPr="00D252BA" w:rsidRDefault="00D252BA" w:rsidP="00D252BA">
      <w:pPr>
        <w:pStyle w:val="a0"/>
        <w:widowControl w:val="0"/>
        <w:numPr>
          <w:ilvl w:val="0"/>
          <w:numId w:val="28"/>
        </w:numPr>
        <w:tabs>
          <w:tab w:val="clear" w:pos="360"/>
        </w:tabs>
        <w:spacing w:after="0" w:line="322" w:lineRule="exact"/>
        <w:ind w:left="420" w:firstLine="0"/>
        <w:rPr>
          <w:rFonts w:ascii="Times New Roman" w:hAnsi="Times New Roman" w:cs="Times New Roman"/>
          <w:sz w:val="28"/>
          <w:szCs w:val="28"/>
        </w:rPr>
        <w:sectPr w:rsidR="00D252BA" w:rsidRPr="00D252BA">
          <w:headerReference w:type="even" r:id="rId79"/>
          <w:headerReference w:type="default" r:id="rId80"/>
          <w:footerReference w:type="even" r:id="rId81"/>
          <w:footerReference w:type="default" r:id="rId82"/>
          <w:headerReference w:type="first" r:id="rId83"/>
          <w:footerReference w:type="first" r:id="rId84"/>
          <w:type w:val="continuous"/>
          <w:pgSz w:w="11909" w:h="16838"/>
          <w:pgMar w:top="1730" w:right="869" w:bottom="4178" w:left="869" w:header="0" w:footer="3" w:gutter="0"/>
          <w:cols w:space="720"/>
          <w:noEndnote/>
          <w:titlePg/>
          <w:docGrid w:linePitch="360"/>
        </w:sectPr>
      </w:pPr>
      <w:r w:rsidRPr="00D252BA">
        <w:rPr>
          <w:rStyle w:val="a6"/>
          <w:color w:val="000000"/>
          <w:sz w:val="28"/>
          <w:szCs w:val="28"/>
        </w:rPr>
        <w:lastRenderedPageBreak/>
        <w:t xml:space="preserve"> кальций : магний : фосфор - 1 : 0,5 : 1,5.</w:t>
      </w:r>
    </w:p>
    <w:p w:rsidR="00D252BA" w:rsidRPr="00D252BA" w:rsidRDefault="00D252BA" w:rsidP="00D252BA">
      <w:pPr>
        <w:pStyle w:val="a7"/>
        <w:framePr w:w="14434" w:wrap="notBeside" w:vAnchor="text" w:hAnchor="text" w:xAlign="center" w:y="1"/>
        <w:shd w:val="clear" w:color="auto" w:fill="auto"/>
        <w:spacing w:line="260" w:lineRule="exact"/>
        <w:ind w:firstLine="0"/>
        <w:jc w:val="right"/>
        <w:rPr>
          <w:rStyle w:val="a6"/>
          <w:color w:val="000000"/>
          <w:sz w:val="28"/>
          <w:szCs w:val="28"/>
        </w:rPr>
      </w:pPr>
      <w:r w:rsidRPr="00D252BA">
        <w:rPr>
          <w:rStyle w:val="a6"/>
          <w:color w:val="000000"/>
          <w:sz w:val="28"/>
          <w:szCs w:val="28"/>
        </w:rPr>
        <w:lastRenderedPageBreak/>
        <w:t>Приложение 3</w:t>
      </w:r>
    </w:p>
    <w:p w:rsidR="00D252BA" w:rsidRPr="00D252BA" w:rsidRDefault="00D252BA" w:rsidP="00D252BA">
      <w:pPr>
        <w:pStyle w:val="a7"/>
        <w:framePr w:w="14434" w:wrap="notBeside" w:vAnchor="text" w:hAnchor="text" w:xAlign="center" w:y="1"/>
        <w:shd w:val="clear" w:color="auto" w:fill="auto"/>
        <w:spacing w:line="260" w:lineRule="exact"/>
        <w:ind w:firstLine="0"/>
        <w:rPr>
          <w:rStyle w:val="a6"/>
          <w:color w:val="000000"/>
          <w:sz w:val="28"/>
          <w:szCs w:val="28"/>
        </w:rPr>
      </w:pPr>
    </w:p>
    <w:p w:rsidR="00D252BA" w:rsidRPr="00D252BA" w:rsidRDefault="00D252BA" w:rsidP="00D252BA">
      <w:pPr>
        <w:pStyle w:val="a7"/>
        <w:framePr w:w="14434" w:wrap="notBeside" w:vAnchor="text" w:hAnchor="text" w:xAlign="center" w:y="1"/>
        <w:shd w:val="clear" w:color="auto" w:fill="auto"/>
        <w:spacing w:line="260" w:lineRule="exact"/>
        <w:ind w:firstLine="0"/>
        <w:rPr>
          <w:rStyle w:val="a6"/>
          <w:color w:val="000000"/>
          <w:sz w:val="28"/>
          <w:szCs w:val="28"/>
        </w:rPr>
      </w:pPr>
    </w:p>
    <w:p w:rsidR="00D252BA" w:rsidRPr="00D252BA" w:rsidRDefault="00D252BA" w:rsidP="00D252BA">
      <w:pPr>
        <w:pStyle w:val="a7"/>
        <w:framePr w:w="14434" w:wrap="notBeside" w:vAnchor="text" w:hAnchor="text" w:xAlign="center" w:y="1"/>
        <w:shd w:val="clear" w:color="auto" w:fill="auto"/>
        <w:spacing w:line="260" w:lineRule="exact"/>
        <w:ind w:firstLine="0"/>
        <w:rPr>
          <w:sz w:val="28"/>
          <w:szCs w:val="28"/>
        </w:rPr>
      </w:pPr>
      <w:r w:rsidRPr="00D252BA">
        <w:rPr>
          <w:rStyle w:val="a6"/>
          <w:color w:val="000000"/>
          <w:sz w:val="28"/>
          <w:szCs w:val="28"/>
        </w:rPr>
        <w:t>Формула сбалансированного питания (ФСП)</w:t>
      </w:r>
    </w:p>
    <w:tbl>
      <w:tblPr>
        <w:tblW w:w="0" w:type="auto"/>
        <w:jc w:val="center"/>
        <w:tblLayout w:type="fixed"/>
        <w:tblCellMar>
          <w:left w:w="0" w:type="dxa"/>
          <w:right w:w="0" w:type="dxa"/>
        </w:tblCellMar>
        <w:tblLook w:val="0000"/>
      </w:tblPr>
      <w:tblGrid>
        <w:gridCol w:w="725"/>
        <w:gridCol w:w="902"/>
        <w:gridCol w:w="792"/>
        <w:gridCol w:w="696"/>
        <w:gridCol w:w="720"/>
        <w:gridCol w:w="797"/>
        <w:gridCol w:w="566"/>
        <w:gridCol w:w="720"/>
        <w:gridCol w:w="542"/>
        <w:gridCol w:w="437"/>
        <w:gridCol w:w="413"/>
        <w:gridCol w:w="566"/>
        <w:gridCol w:w="509"/>
        <w:gridCol w:w="619"/>
        <w:gridCol w:w="514"/>
        <w:gridCol w:w="624"/>
        <w:gridCol w:w="624"/>
        <w:gridCol w:w="624"/>
        <w:gridCol w:w="624"/>
        <w:gridCol w:w="773"/>
        <w:gridCol w:w="898"/>
        <w:gridCol w:w="749"/>
      </w:tblGrid>
      <w:tr w:rsidR="00D252BA" w:rsidRPr="00D252BA" w:rsidTr="009F50BA">
        <w:trPr>
          <w:trHeight w:hRule="exact" w:val="317"/>
          <w:jc w:val="center"/>
        </w:trPr>
        <w:tc>
          <w:tcPr>
            <w:tcW w:w="725" w:type="dxa"/>
            <w:vMerge w:val="restart"/>
            <w:tcBorders>
              <w:top w:val="single" w:sz="4" w:space="0" w:color="auto"/>
              <w:left w:val="single" w:sz="4" w:space="0" w:color="auto"/>
              <w:bottom w:val="nil"/>
              <w:right w:val="nil"/>
            </w:tcBorders>
            <w:shd w:val="clear" w:color="auto" w:fill="FFFFFF"/>
            <w:textDirection w:val="btLr"/>
            <w:vAlign w:val="center"/>
          </w:tcPr>
          <w:p w:rsidR="00D252BA" w:rsidRPr="00D252BA" w:rsidRDefault="00D252BA" w:rsidP="009F50BA">
            <w:pPr>
              <w:pStyle w:val="a0"/>
              <w:framePr w:w="14434" w:wrap="notBeside" w:vAnchor="text" w:hAnchor="text" w:xAlign="center" w:y="1"/>
              <w:spacing w:before="60" w:line="260" w:lineRule="exact"/>
              <w:ind w:left="240" w:right="113"/>
              <w:rPr>
                <w:rFonts w:ascii="Times New Roman" w:hAnsi="Times New Roman" w:cs="Times New Roman"/>
                <w:sz w:val="28"/>
                <w:szCs w:val="28"/>
              </w:rPr>
            </w:pPr>
            <w:r w:rsidRPr="00D252BA">
              <w:rPr>
                <w:rFonts w:ascii="Times New Roman" w:hAnsi="Times New Roman" w:cs="Times New Roman"/>
                <w:color w:val="000000"/>
                <w:sz w:val="28"/>
                <w:szCs w:val="28"/>
              </w:rPr>
              <w:t>Группа</w:t>
            </w:r>
          </w:p>
        </w:tc>
        <w:tc>
          <w:tcPr>
            <w:tcW w:w="902" w:type="dxa"/>
            <w:vMerge w:val="restart"/>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Воз</w:t>
            </w:r>
            <w:r w:rsidRPr="00D252BA">
              <w:rPr>
                <w:rFonts w:ascii="Times New Roman" w:hAnsi="Times New Roman" w:cs="Times New Roman"/>
                <w:color w:val="000000"/>
                <w:sz w:val="28"/>
                <w:szCs w:val="28"/>
              </w:rPr>
              <w:softHyphen/>
            </w:r>
          </w:p>
          <w:p w:rsidR="00D252BA" w:rsidRPr="00D252BA" w:rsidRDefault="00D252BA" w:rsidP="009F50BA">
            <w:pPr>
              <w:pStyle w:val="a0"/>
              <w:framePr w:w="14434" w:wrap="notBeside" w:vAnchor="text" w:hAnchor="text" w:xAlign="center" w:y="1"/>
              <w:spacing w:before="120"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раст</w:t>
            </w:r>
          </w:p>
        </w:tc>
        <w:tc>
          <w:tcPr>
            <w:tcW w:w="792" w:type="dxa"/>
            <w:vMerge w:val="restart"/>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98"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Энер</w:t>
            </w:r>
            <w:r w:rsidRPr="00D252BA">
              <w:rPr>
                <w:rFonts w:ascii="Times New Roman" w:hAnsi="Times New Roman" w:cs="Times New Roman"/>
                <w:color w:val="000000"/>
                <w:sz w:val="28"/>
                <w:szCs w:val="28"/>
              </w:rPr>
              <w:softHyphen/>
            </w:r>
          </w:p>
          <w:p w:rsidR="00D252BA" w:rsidRPr="00D252BA" w:rsidRDefault="00D252BA" w:rsidP="009F50BA">
            <w:pPr>
              <w:pStyle w:val="a0"/>
              <w:framePr w:w="14434" w:wrap="notBeside" w:vAnchor="text" w:hAnchor="text" w:xAlign="center" w:y="1"/>
              <w:spacing w:line="298"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гия,</w:t>
            </w:r>
          </w:p>
          <w:p w:rsidR="00D252BA" w:rsidRPr="00D252BA" w:rsidRDefault="00D252BA" w:rsidP="009F50BA">
            <w:pPr>
              <w:pStyle w:val="a0"/>
              <w:framePr w:w="14434" w:wrap="notBeside" w:vAnchor="text" w:hAnchor="text" w:xAlign="center" w:y="1"/>
              <w:spacing w:line="298"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ккал</w:t>
            </w:r>
          </w:p>
        </w:tc>
        <w:tc>
          <w:tcPr>
            <w:tcW w:w="696" w:type="dxa"/>
            <w:vMerge w:val="restart"/>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98" w:lineRule="exact"/>
              <w:rPr>
                <w:rFonts w:ascii="Times New Roman" w:hAnsi="Times New Roman" w:cs="Times New Roman"/>
                <w:sz w:val="28"/>
                <w:szCs w:val="28"/>
              </w:rPr>
            </w:pPr>
            <w:r w:rsidRPr="00D252BA">
              <w:rPr>
                <w:rFonts w:ascii="Times New Roman" w:hAnsi="Times New Roman" w:cs="Times New Roman"/>
                <w:color w:val="000000"/>
                <w:sz w:val="28"/>
                <w:szCs w:val="28"/>
              </w:rPr>
              <w:t>Бел</w:t>
            </w:r>
            <w:r w:rsidRPr="00D252BA">
              <w:rPr>
                <w:rFonts w:ascii="Times New Roman" w:hAnsi="Times New Roman" w:cs="Times New Roman"/>
                <w:color w:val="000000"/>
                <w:sz w:val="28"/>
                <w:szCs w:val="28"/>
              </w:rPr>
              <w:softHyphen/>
            </w:r>
          </w:p>
          <w:p w:rsidR="00D252BA" w:rsidRPr="00D252BA" w:rsidRDefault="00D252BA" w:rsidP="009F50BA">
            <w:pPr>
              <w:pStyle w:val="a0"/>
              <w:framePr w:w="14434" w:wrap="notBeside" w:vAnchor="text" w:hAnchor="text" w:xAlign="center" w:y="1"/>
              <w:spacing w:line="298" w:lineRule="exact"/>
              <w:rPr>
                <w:rFonts w:ascii="Times New Roman" w:hAnsi="Times New Roman" w:cs="Times New Roman"/>
                <w:sz w:val="28"/>
                <w:szCs w:val="28"/>
              </w:rPr>
            </w:pPr>
            <w:r w:rsidRPr="00D252BA">
              <w:rPr>
                <w:rFonts w:ascii="Times New Roman" w:hAnsi="Times New Roman" w:cs="Times New Roman"/>
                <w:color w:val="000000"/>
                <w:sz w:val="28"/>
                <w:szCs w:val="28"/>
              </w:rPr>
              <w:t>ки,</w:t>
            </w:r>
          </w:p>
          <w:p w:rsidR="00D252BA" w:rsidRPr="00D252BA" w:rsidRDefault="00D252BA" w:rsidP="009F50BA">
            <w:pPr>
              <w:pStyle w:val="a0"/>
              <w:framePr w:w="14434" w:wrap="notBeside" w:vAnchor="text" w:hAnchor="text" w:xAlign="center" w:y="1"/>
              <w:spacing w:line="298" w:lineRule="exact"/>
              <w:rPr>
                <w:rFonts w:ascii="Times New Roman" w:hAnsi="Times New Roman" w:cs="Times New Roman"/>
                <w:sz w:val="28"/>
                <w:szCs w:val="28"/>
              </w:rPr>
            </w:pPr>
            <w:r w:rsidRPr="00D252BA">
              <w:rPr>
                <w:rFonts w:ascii="Times New Roman" w:hAnsi="Times New Roman" w:cs="Times New Roman"/>
                <w:color w:val="000000"/>
                <w:sz w:val="28"/>
                <w:szCs w:val="28"/>
              </w:rPr>
              <w:t>г</w:t>
            </w:r>
          </w:p>
        </w:tc>
        <w:tc>
          <w:tcPr>
            <w:tcW w:w="720" w:type="dxa"/>
            <w:vMerge w:val="restart"/>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98" w:lineRule="exact"/>
              <w:rPr>
                <w:rFonts w:ascii="Times New Roman" w:hAnsi="Times New Roman" w:cs="Times New Roman"/>
                <w:sz w:val="28"/>
                <w:szCs w:val="28"/>
              </w:rPr>
            </w:pPr>
            <w:r w:rsidRPr="00D252BA">
              <w:rPr>
                <w:rFonts w:ascii="Times New Roman" w:hAnsi="Times New Roman" w:cs="Times New Roman"/>
                <w:color w:val="000000"/>
                <w:sz w:val="28"/>
                <w:szCs w:val="28"/>
              </w:rPr>
              <w:t>Жи</w:t>
            </w:r>
            <w:r w:rsidRPr="00D252BA">
              <w:rPr>
                <w:rFonts w:ascii="Times New Roman" w:hAnsi="Times New Roman" w:cs="Times New Roman"/>
                <w:color w:val="000000"/>
                <w:sz w:val="28"/>
                <w:szCs w:val="28"/>
              </w:rPr>
              <w:softHyphen/>
            </w:r>
          </w:p>
          <w:p w:rsidR="00D252BA" w:rsidRPr="00D252BA" w:rsidRDefault="00D252BA" w:rsidP="009F50BA">
            <w:pPr>
              <w:pStyle w:val="a0"/>
              <w:framePr w:w="14434" w:wrap="notBeside" w:vAnchor="text" w:hAnchor="text" w:xAlign="center" w:y="1"/>
              <w:spacing w:line="298" w:lineRule="exact"/>
              <w:rPr>
                <w:rFonts w:ascii="Times New Roman" w:hAnsi="Times New Roman" w:cs="Times New Roman"/>
                <w:sz w:val="28"/>
                <w:szCs w:val="28"/>
              </w:rPr>
            </w:pPr>
            <w:r w:rsidRPr="00D252BA">
              <w:rPr>
                <w:rFonts w:ascii="Times New Roman" w:hAnsi="Times New Roman" w:cs="Times New Roman"/>
                <w:color w:val="000000"/>
                <w:sz w:val="28"/>
                <w:szCs w:val="28"/>
              </w:rPr>
              <w:t>ры,</w:t>
            </w:r>
          </w:p>
          <w:p w:rsidR="00D252BA" w:rsidRPr="00D252BA" w:rsidRDefault="00D252BA" w:rsidP="009F50BA">
            <w:pPr>
              <w:pStyle w:val="a0"/>
              <w:framePr w:w="14434" w:wrap="notBeside" w:vAnchor="text" w:hAnchor="text" w:xAlign="center" w:y="1"/>
              <w:spacing w:line="298" w:lineRule="exact"/>
              <w:rPr>
                <w:rFonts w:ascii="Times New Roman" w:hAnsi="Times New Roman" w:cs="Times New Roman"/>
                <w:sz w:val="28"/>
                <w:szCs w:val="28"/>
              </w:rPr>
            </w:pPr>
            <w:r w:rsidRPr="00D252BA">
              <w:rPr>
                <w:rFonts w:ascii="Times New Roman" w:hAnsi="Times New Roman" w:cs="Times New Roman"/>
                <w:color w:val="000000"/>
                <w:sz w:val="28"/>
                <w:szCs w:val="28"/>
              </w:rPr>
              <w:t>г</w:t>
            </w:r>
          </w:p>
        </w:tc>
        <w:tc>
          <w:tcPr>
            <w:tcW w:w="797" w:type="dxa"/>
            <w:vMerge w:val="restart"/>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98" w:lineRule="exact"/>
              <w:rPr>
                <w:rFonts w:ascii="Times New Roman" w:hAnsi="Times New Roman" w:cs="Times New Roman"/>
                <w:sz w:val="28"/>
                <w:szCs w:val="28"/>
              </w:rPr>
            </w:pPr>
            <w:r w:rsidRPr="00D252BA">
              <w:rPr>
                <w:rFonts w:ascii="Times New Roman" w:hAnsi="Times New Roman" w:cs="Times New Roman"/>
                <w:color w:val="000000"/>
                <w:sz w:val="28"/>
                <w:szCs w:val="28"/>
              </w:rPr>
              <w:t>Угле</w:t>
            </w:r>
            <w:r w:rsidRPr="00D252BA">
              <w:rPr>
                <w:rFonts w:ascii="Times New Roman" w:hAnsi="Times New Roman" w:cs="Times New Roman"/>
                <w:color w:val="000000"/>
                <w:sz w:val="28"/>
                <w:szCs w:val="28"/>
              </w:rPr>
              <w:softHyphen/>
            </w:r>
          </w:p>
          <w:p w:rsidR="00D252BA" w:rsidRPr="00D252BA" w:rsidRDefault="00D252BA" w:rsidP="009F50BA">
            <w:pPr>
              <w:pStyle w:val="a0"/>
              <w:framePr w:w="14434" w:wrap="notBeside" w:vAnchor="text" w:hAnchor="text" w:xAlign="center" w:y="1"/>
              <w:spacing w:line="298" w:lineRule="exact"/>
              <w:rPr>
                <w:rFonts w:ascii="Times New Roman" w:hAnsi="Times New Roman" w:cs="Times New Roman"/>
                <w:sz w:val="28"/>
                <w:szCs w:val="28"/>
              </w:rPr>
            </w:pPr>
            <w:r w:rsidRPr="00D252BA">
              <w:rPr>
                <w:rFonts w:ascii="Times New Roman" w:hAnsi="Times New Roman" w:cs="Times New Roman"/>
                <w:color w:val="000000"/>
                <w:sz w:val="28"/>
                <w:szCs w:val="28"/>
              </w:rPr>
              <w:t>воды,</w:t>
            </w:r>
          </w:p>
          <w:p w:rsidR="00D252BA" w:rsidRPr="00D252BA" w:rsidRDefault="00D252BA" w:rsidP="009F50BA">
            <w:pPr>
              <w:pStyle w:val="a0"/>
              <w:framePr w:w="14434" w:wrap="notBeside" w:vAnchor="text" w:hAnchor="text" w:xAlign="center" w:y="1"/>
              <w:spacing w:line="298" w:lineRule="exact"/>
              <w:rPr>
                <w:rFonts w:ascii="Times New Roman" w:hAnsi="Times New Roman" w:cs="Times New Roman"/>
                <w:sz w:val="28"/>
                <w:szCs w:val="28"/>
              </w:rPr>
            </w:pPr>
            <w:r w:rsidRPr="00D252BA">
              <w:rPr>
                <w:rFonts w:ascii="Times New Roman" w:hAnsi="Times New Roman" w:cs="Times New Roman"/>
                <w:color w:val="000000"/>
                <w:sz w:val="28"/>
                <w:szCs w:val="28"/>
              </w:rPr>
              <w:t>г</w:t>
            </w:r>
          </w:p>
        </w:tc>
        <w:tc>
          <w:tcPr>
            <w:tcW w:w="3244" w:type="dxa"/>
            <w:gridSpan w:val="6"/>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Минеральные вещества, мг</w:t>
            </w:r>
          </w:p>
        </w:tc>
        <w:tc>
          <w:tcPr>
            <w:tcW w:w="6558" w:type="dxa"/>
            <w:gridSpan w:val="10"/>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Витамины</w:t>
            </w:r>
          </w:p>
        </w:tc>
      </w:tr>
      <w:tr w:rsidR="00D252BA" w:rsidRPr="00D252BA" w:rsidTr="009F50BA">
        <w:trPr>
          <w:trHeight w:hRule="exact" w:val="902"/>
          <w:jc w:val="center"/>
        </w:trPr>
        <w:tc>
          <w:tcPr>
            <w:tcW w:w="725" w:type="dxa"/>
            <w:vMerge/>
            <w:tcBorders>
              <w:top w:val="nil"/>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p>
        </w:tc>
        <w:tc>
          <w:tcPr>
            <w:tcW w:w="902" w:type="dxa"/>
            <w:vMerge/>
            <w:tcBorders>
              <w:top w:val="nil"/>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p>
        </w:tc>
        <w:tc>
          <w:tcPr>
            <w:tcW w:w="792" w:type="dxa"/>
            <w:vMerge/>
            <w:tcBorders>
              <w:top w:val="nil"/>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p>
        </w:tc>
        <w:tc>
          <w:tcPr>
            <w:tcW w:w="696" w:type="dxa"/>
            <w:vMerge/>
            <w:tcBorders>
              <w:top w:val="nil"/>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p>
        </w:tc>
        <w:tc>
          <w:tcPr>
            <w:tcW w:w="720" w:type="dxa"/>
            <w:vMerge/>
            <w:tcBorders>
              <w:top w:val="nil"/>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p>
        </w:tc>
        <w:tc>
          <w:tcPr>
            <w:tcW w:w="797" w:type="dxa"/>
            <w:vMerge/>
            <w:tcBorders>
              <w:top w:val="nil"/>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p>
        </w:tc>
        <w:tc>
          <w:tcPr>
            <w:tcW w:w="566"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Ca</w:t>
            </w:r>
          </w:p>
        </w:tc>
        <w:tc>
          <w:tcPr>
            <w:tcW w:w="720"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ind w:left="30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P</w:t>
            </w:r>
          </w:p>
        </w:tc>
        <w:tc>
          <w:tcPr>
            <w:tcW w:w="542"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Mg</w:t>
            </w:r>
          </w:p>
        </w:tc>
        <w:tc>
          <w:tcPr>
            <w:tcW w:w="43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Fe</w:t>
            </w:r>
          </w:p>
        </w:tc>
        <w:tc>
          <w:tcPr>
            <w:tcW w:w="413"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Zn</w:t>
            </w:r>
          </w:p>
        </w:tc>
        <w:tc>
          <w:tcPr>
            <w:tcW w:w="566"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ind w:left="24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I</w:t>
            </w:r>
          </w:p>
        </w:tc>
        <w:tc>
          <w:tcPr>
            <w:tcW w:w="509"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С,</w:t>
            </w:r>
          </w:p>
          <w:p w:rsidR="00D252BA" w:rsidRPr="00D252BA" w:rsidRDefault="00D252BA" w:rsidP="009F50BA">
            <w:pPr>
              <w:pStyle w:val="a0"/>
              <w:framePr w:w="14434" w:wrap="notBeside" w:vAnchor="text" w:hAnchor="text" w:xAlign="center" w:y="1"/>
              <w:spacing w:before="120"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мг</w:t>
            </w:r>
          </w:p>
        </w:tc>
        <w:tc>
          <w:tcPr>
            <w:tcW w:w="619"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А,</w:t>
            </w:r>
          </w:p>
          <w:p w:rsidR="00D252BA" w:rsidRPr="00D252BA" w:rsidRDefault="00D252BA" w:rsidP="009F50BA">
            <w:pPr>
              <w:pStyle w:val="a0"/>
              <w:framePr w:w="14434" w:wrap="notBeside" w:vAnchor="text" w:hAnchor="text" w:xAlign="center" w:y="1"/>
              <w:spacing w:before="120"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мг</w:t>
            </w:r>
          </w:p>
        </w:tc>
        <w:tc>
          <w:tcPr>
            <w:tcW w:w="51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Е,</w:t>
            </w:r>
          </w:p>
          <w:p w:rsidR="00D252BA" w:rsidRPr="00D252BA" w:rsidRDefault="00D252BA" w:rsidP="009F50BA">
            <w:pPr>
              <w:pStyle w:val="a0"/>
              <w:framePr w:w="14434" w:wrap="notBeside" w:vAnchor="text" w:hAnchor="text" w:xAlign="center" w:y="1"/>
              <w:spacing w:before="120"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мг</w:t>
            </w:r>
          </w:p>
        </w:tc>
        <w:tc>
          <w:tcPr>
            <w:tcW w:w="62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D,</w:t>
            </w:r>
          </w:p>
          <w:p w:rsidR="00D252BA" w:rsidRPr="00D252BA" w:rsidRDefault="00D252BA" w:rsidP="009F50BA">
            <w:pPr>
              <w:pStyle w:val="a0"/>
              <w:framePr w:w="14434" w:wrap="notBeside" w:vAnchor="text" w:hAnchor="text" w:xAlign="center" w:y="1"/>
              <w:spacing w:before="120"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мкг</w:t>
            </w:r>
          </w:p>
        </w:tc>
        <w:tc>
          <w:tcPr>
            <w:tcW w:w="62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B1,</w:t>
            </w:r>
          </w:p>
          <w:p w:rsidR="00D252BA" w:rsidRPr="00D252BA" w:rsidRDefault="00D252BA" w:rsidP="009F50BA">
            <w:pPr>
              <w:pStyle w:val="a0"/>
              <w:framePr w:w="14434" w:wrap="notBeside" w:vAnchor="text" w:hAnchor="text" w:xAlign="center" w:y="1"/>
              <w:spacing w:before="120"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мг</w:t>
            </w:r>
          </w:p>
        </w:tc>
        <w:tc>
          <w:tcPr>
            <w:tcW w:w="62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В2,</w:t>
            </w:r>
          </w:p>
          <w:p w:rsidR="00D252BA" w:rsidRPr="00D252BA" w:rsidRDefault="00D252BA" w:rsidP="009F50BA">
            <w:pPr>
              <w:pStyle w:val="a0"/>
              <w:framePr w:w="14434" w:wrap="notBeside" w:vAnchor="text" w:hAnchor="text" w:xAlign="center" w:y="1"/>
              <w:spacing w:before="120"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мг</w:t>
            </w:r>
          </w:p>
        </w:tc>
        <w:tc>
          <w:tcPr>
            <w:tcW w:w="62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color w:val="000000"/>
                <w:sz w:val="28"/>
                <w:szCs w:val="28"/>
              </w:rPr>
            </w:pPr>
            <w:r w:rsidRPr="00D252BA">
              <w:rPr>
                <w:rFonts w:ascii="Times New Roman" w:hAnsi="Times New Roman" w:cs="Times New Roman"/>
                <w:color w:val="000000"/>
                <w:sz w:val="28"/>
                <w:szCs w:val="28"/>
              </w:rPr>
              <w:t>В6, мг</w:t>
            </w:r>
          </w:p>
        </w:tc>
        <w:tc>
          <w:tcPr>
            <w:tcW w:w="773"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98" w:lineRule="exact"/>
              <w:rPr>
                <w:rFonts w:ascii="Times New Roman" w:hAnsi="Times New Roman" w:cs="Times New Roman"/>
                <w:sz w:val="28"/>
                <w:szCs w:val="28"/>
              </w:rPr>
            </w:pPr>
            <w:r w:rsidRPr="00D252BA">
              <w:rPr>
                <w:rFonts w:ascii="Times New Roman" w:hAnsi="Times New Roman" w:cs="Times New Roman"/>
                <w:color w:val="000000"/>
                <w:sz w:val="28"/>
                <w:szCs w:val="28"/>
              </w:rPr>
              <w:t>Ниа-</w:t>
            </w:r>
          </w:p>
          <w:p w:rsidR="00D252BA" w:rsidRPr="00D252BA" w:rsidRDefault="00D252BA" w:rsidP="009F50BA">
            <w:pPr>
              <w:pStyle w:val="a0"/>
              <w:framePr w:w="14434" w:wrap="notBeside" w:vAnchor="text" w:hAnchor="text" w:xAlign="center" w:y="1"/>
              <w:spacing w:line="298" w:lineRule="exact"/>
              <w:rPr>
                <w:rFonts w:ascii="Times New Roman" w:hAnsi="Times New Roman" w:cs="Times New Roman"/>
                <w:sz w:val="28"/>
                <w:szCs w:val="28"/>
              </w:rPr>
            </w:pPr>
            <w:r w:rsidRPr="00D252BA">
              <w:rPr>
                <w:rFonts w:ascii="Times New Roman" w:hAnsi="Times New Roman" w:cs="Times New Roman"/>
                <w:color w:val="000000"/>
                <w:sz w:val="28"/>
                <w:szCs w:val="28"/>
              </w:rPr>
              <w:t>цин,</w:t>
            </w:r>
          </w:p>
          <w:p w:rsidR="00D252BA" w:rsidRPr="00D252BA" w:rsidRDefault="00D252BA" w:rsidP="009F50BA">
            <w:pPr>
              <w:pStyle w:val="a0"/>
              <w:framePr w:w="14434" w:wrap="notBeside" w:vAnchor="text" w:hAnchor="text" w:xAlign="center" w:y="1"/>
              <w:spacing w:line="298" w:lineRule="exact"/>
              <w:rPr>
                <w:rFonts w:ascii="Times New Roman" w:hAnsi="Times New Roman" w:cs="Times New Roman"/>
                <w:sz w:val="28"/>
                <w:szCs w:val="28"/>
              </w:rPr>
            </w:pPr>
            <w:r w:rsidRPr="00D252BA">
              <w:rPr>
                <w:rFonts w:ascii="Times New Roman" w:hAnsi="Times New Roman" w:cs="Times New Roman"/>
                <w:color w:val="000000"/>
                <w:sz w:val="28"/>
                <w:szCs w:val="28"/>
              </w:rPr>
              <w:t>мг</w:t>
            </w:r>
          </w:p>
        </w:tc>
        <w:tc>
          <w:tcPr>
            <w:tcW w:w="898"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93" w:lineRule="exact"/>
              <w:jc w:val="both"/>
              <w:rPr>
                <w:rFonts w:ascii="Times New Roman" w:hAnsi="Times New Roman" w:cs="Times New Roman"/>
                <w:sz w:val="28"/>
                <w:szCs w:val="28"/>
              </w:rPr>
            </w:pPr>
            <w:r w:rsidRPr="00D252BA">
              <w:rPr>
                <w:rFonts w:ascii="Times New Roman" w:hAnsi="Times New Roman" w:cs="Times New Roman"/>
                <w:color w:val="000000"/>
                <w:sz w:val="28"/>
                <w:szCs w:val="28"/>
              </w:rPr>
              <w:t>Фола- цин, мг</w:t>
            </w:r>
          </w:p>
        </w:tc>
        <w:tc>
          <w:tcPr>
            <w:tcW w:w="749" w:type="dxa"/>
            <w:tcBorders>
              <w:top w:val="single" w:sz="4" w:space="0" w:color="auto"/>
              <w:left w:val="single" w:sz="4" w:space="0" w:color="auto"/>
              <w:bottom w:val="nil"/>
              <w:right w:val="single" w:sz="4" w:space="0" w:color="auto"/>
            </w:tcBorders>
            <w:shd w:val="clear" w:color="auto" w:fill="FFFFFF"/>
            <w:vAlign w:val="center"/>
          </w:tcPr>
          <w:p w:rsidR="00D252BA" w:rsidRPr="00D252BA" w:rsidRDefault="00D252BA" w:rsidP="009F50BA">
            <w:pPr>
              <w:pStyle w:val="a0"/>
              <w:framePr w:w="14434" w:wrap="notBeside" w:vAnchor="text" w:hAnchor="text" w:xAlign="center" w:y="1"/>
              <w:spacing w:line="260" w:lineRule="exact"/>
              <w:ind w:left="180"/>
              <w:rPr>
                <w:rFonts w:ascii="Times New Roman" w:hAnsi="Times New Roman" w:cs="Times New Roman"/>
                <w:sz w:val="28"/>
                <w:szCs w:val="28"/>
                <w:vertAlign w:val="subscript"/>
              </w:rPr>
            </w:pPr>
            <w:r w:rsidRPr="00D252BA">
              <w:rPr>
                <w:rFonts w:ascii="Times New Roman" w:hAnsi="Times New Roman" w:cs="Times New Roman"/>
                <w:color w:val="000000"/>
                <w:sz w:val="28"/>
                <w:szCs w:val="28"/>
              </w:rPr>
              <w:t>В</w:t>
            </w:r>
            <w:r w:rsidRPr="00D252BA">
              <w:rPr>
                <w:rFonts w:ascii="Times New Roman" w:hAnsi="Times New Roman" w:cs="Times New Roman"/>
                <w:color w:val="000000"/>
                <w:sz w:val="28"/>
                <w:szCs w:val="28"/>
                <w:vertAlign w:val="subscript"/>
              </w:rPr>
              <w:t>12</w:t>
            </w:r>
          </w:p>
          <w:p w:rsidR="00D252BA" w:rsidRPr="00D252BA" w:rsidRDefault="00D252BA" w:rsidP="009F50BA">
            <w:pPr>
              <w:pStyle w:val="a0"/>
              <w:framePr w:w="14434" w:wrap="notBeside" w:vAnchor="text" w:hAnchor="text" w:xAlign="center" w:y="1"/>
              <w:spacing w:before="120"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мкг</w:t>
            </w:r>
          </w:p>
        </w:tc>
      </w:tr>
      <w:tr w:rsidR="00D252BA" w:rsidRPr="00D252BA" w:rsidTr="009F50BA">
        <w:trPr>
          <w:trHeight w:hRule="exact" w:val="336"/>
          <w:jc w:val="center"/>
        </w:trPr>
        <w:tc>
          <w:tcPr>
            <w:tcW w:w="14434" w:type="dxa"/>
            <w:gridSpan w:val="22"/>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Мужчины</w:t>
            </w:r>
          </w:p>
        </w:tc>
      </w:tr>
      <w:tr w:rsidR="00D252BA" w:rsidRPr="00D252BA" w:rsidTr="009F50BA">
        <w:trPr>
          <w:trHeight w:hRule="exact" w:val="331"/>
          <w:jc w:val="center"/>
        </w:trPr>
        <w:tc>
          <w:tcPr>
            <w:tcW w:w="72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260"/>
              <w:rPr>
                <w:rFonts w:ascii="Times New Roman" w:hAnsi="Times New Roman" w:cs="Times New Roman"/>
                <w:sz w:val="28"/>
                <w:szCs w:val="28"/>
              </w:rPr>
            </w:pPr>
            <w:r w:rsidRPr="00D252BA">
              <w:rPr>
                <w:rFonts w:ascii="Times New Roman" w:hAnsi="Times New Roman" w:cs="Times New Roman"/>
                <w:color w:val="000000"/>
                <w:sz w:val="28"/>
                <w:szCs w:val="28"/>
              </w:rPr>
              <w:t>I</w:t>
            </w:r>
          </w:p>
        </w:tc>
        <w:tc>
          <w:tcPr>
            <w:tcW w:w="90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18-29</w:t>
            </w:r>
          </w:p>
        </w:tc>
        <w:tc>
          <w:tcPr>
            <w:tcW w:w="79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2450</w:t>
            </w:r>
          </w:p>
        </w:tc>
        <w:tc>
          <w:tcPr>
            <w:tcW w:w="69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72</w:t>
            </w:r>
          </w:p>
        </w:tc>
        <w:tc>
          <w:tcPr>
            <w:tcW w:w="72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81</w:t>
            </w:r>
          </w:p>
        </w:tc>
        <w:tc>
          <w:tcPr>
            <w:tcW w:w="79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358</w:t>
            </w:r>
          </w:p>
        </w:tc>
        <w:tc>
          <w:tcPr>
            <w:tcW w:w="56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rPr>
              <w:t>800</w:t>
            </w:r>
          </w:p>
        </w:tc>
        <w:tc>
          <w:tcPr>
            <w:tcW w:w="72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1200</w:t>
            </w:r>
          </w:p>
        </w:tc>
        <w:tc>
          <w:tcPr>
            <w:tcW w:w="54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400</w:t>
            </w:r>
          </w:p>
        </w:tc>
        <w:tc>
          <w:tcPr>
            <w:tcW w:w="43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rPr>
              <w:t>10</w:t>
            </w:r>
          </w:p>
        </w:tc>
        <w:tc>
          <w:tcPr>
            <w:tcW w:w="413"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15</w:t>
            </w:r>
          </w:p>
        </w:tc>
        <w:tc>
          <w:tcPr>
            <w:tcW w:w="56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6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0,15</w:t>
            </w:r>
          </w:p>
        </w:tc>
        <w:tc>
          <w:tcPr>
            <w:tcW w:w="50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70</w:t>
            </w:r>
          </w:p>
        </w:tc>
        <w:tc>
          <w:tcPr>
            <w:tcW w:w="61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0,1</w:t>
            </w:r>
          </w:p>
        </w:tc>
        <w:tc>
          <w:tcPr>
            <w:tcW w:w="51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10</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2,5</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1,2</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1,5</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240"/>
              <w:rPr>
                <w:rFonts w:ascii="Times New Roman" w:hAnsi="Times New Roman" w:cs="Times New Roman"/>
                <w:sz w:val="28"/>
                <w:szCs w:val="28"/>
              </w:rPr>
            </w:pPr>
            <w:r w:rsidRPr="00D252BA">
              <w:rPr>
                <w:rFonts w:ascii="Times New Roman" w:hAnsi="Times New Roman" w:cs="Times New Roman"/>
                <w:color w:val="000000"/>
                <w:sz w:val="28"/>
                <w:szCs w:val="28"/>
              </w:rPr>
              <w:t>2</w:t>
            </w:r>
          </w:p>
        </w:tc>
        <w:tc>
          <w:tcPr>
            <w:tcW w:w="773"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16</w:t>
            </w:r>
          </w:p>
        </w:tc>
        <w:tc>
          <w:tcPr>
            <w:tcW w:w="898"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280"/>
              <w:rPr>
                <w:rFonts w:ascii="Times New Roman" w:hAnsi="Times New Roman" w:cs="Times New Roman"/>
                <w:sz w:val="28"/>
                <w:szCs w:val="28"/>
              </w:rPr>
            </w:pPr>
            <w:r w:rsidRPr="00D252BA">
              <w:rPr>
                <w:rFonts w:ascii="Times New Roman" w:hAnsi="Times New Roman" w:cs="Times New Roman"/>
                <w:color w:val="000000"/>
                <w:sz w:val="28"/>
                <w:szCs w:val="28"/>
              </w:rPr>
              <w:t>0,2</w:t>
            </w:r>
          </w:p>
        </w:tc>
        <w:tc>
          <w:tcPr>
            <w:tcW w:w="749"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320"/>
              <w:rPr>
                <w:rFonts w:ascii="Times New Roman" w:hAnsi="Times New Roman" w:cs="Times New Roman"/>
                <w:sz w:val="28"/>
                <w:szCs w:val="28"/>
              </w:rPr>
            </w:pPr>
            <w:r w:rsidRPr="00D252BA">
              <w:rPr>
                <w:rFonts w:ascii="Times New Roman" w:hAnsi="Times New Roman" w:cs="Times New Roman"/>
                <w:color w:val="000000"/>
                <w:sz w:val="28"/>
                <w:szCs w:val="28"/>
              </w:rPr>
              <w:t>3</w:t>
            </w:r>
          </w:p>
        </w:tc>
      </w:tr>
      <w:tr w:rsidR="00D252BA" w:rsidRPr="00D252BA" w:rsidTr="009F50BA">
        <w:trPr>
          <w:trHeight w:hRule="exact" w:val="331"/>
          <w:jc w:val="center"/>
        </w:trPr>
        <w:tc>
          <w:tcPr>
            <w:tcW w:w="725"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90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30-39</w:t>
            </w:r>
          </w:p>
        </w:tc>
        <w:tc>
          <w:tcPr>
            <w:tcW w:w="79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2300</w:t>
            </w:r>
          </w:p>
        </w:tc>
        <w:tc>
          <w:tcPr>
            <w:tcW w:w="69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68</w:t>
            </w:r>
          </w:p>
        </w:tc>
        <w:tc>
          <w:tcPr>
            <w:tcW w:w="72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77</w:t>
            </w:r>
          </w:p>
        </w:tc>
        <w:tc>
          <w:tcPr>
            <w:tcW w:w="79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335</w:t>
            </w:r>
          </w:p>
        </w:tc>
        <w:tc>
          <w:tcPr>
            <w:tcW w:w="566"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20"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42"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37"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13"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66"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09"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19"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1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73"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898"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49"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r>
      <w:tr w:rsidR="00D252BA" w:rsidRPr="00D252BA" w:rsidTr="009F50BA">
        <w:trPr>
          <w:trHeight w:hRule="exact" w:val="331"/>
          <w:jc w:val="center"/>
        </w:trPr>
        <w:tc>
          <w:tcPr>
            <w:tcW w:w="725"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90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40-59</w:t>
            </w:r>
          </w:p>
        </w:tc>
        <w:tc>
          <w:tcPr>
            <w:tcW w:w="79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2100</w:t>
            </w:r>
          </w:p>
        </w:tc>
        <w:tc>
          <w:tcPr>
            <w:tcW w:w="69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65</w:t>
            </w:r>
          </w:p>
        </w:tc>
        <w:tc>
          <w:tcPr>
            <w:tcW w:w="72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70</w:t>
            </w:r>
          </w:p>
        </w:tc>
        <w:tc>
          <w:tcPr>
            <w:tcW w:w="79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303</w:t>
            </w:r>
          </w:p>
        </w:tc>
        <w:tc>
          <w:tcPr>
            <w:tcW w:w="566"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20"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42"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37"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13"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66"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09"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19"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1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73"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898"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49"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r>
      <w:tr w:rsidR="00D252BA" w:rsidRPr="00D252BA" w:rsidTr="009F50BA">
        <w:trPr>
          <w:trHeight w:hRule="exact" w:val="331"/>
          <w:jc w:val="center"/>
        </w:trPr>
        <w:tc>
          <w:tcPr>
            <w:tcW w:w="72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260"/>
              <w:rPr>
                <w:rFonts w:ascii="Times New Roman" w:hAnsi="Times New Roman" w:cs="Times New Roman"/>
                <w:sz w:val="28"/>
                <w:szCs w:val="28"/>
              </w:rPr>
            </w:pPr>
            <w:r w:rsidRPr="00D252BA">
              <w:rPr>
                <w:rFonts w:ascii="Times New Roman" w:hAnsi="Times New Roman" w:cs="Times New Roman"/>
                <w:color w:val="000000"/>
                <w:sz w:val="28"/>
                <w:szCs w:val="28"/>
              </w:rPr>
              <w:t>II</w:t>
            </w:r>
          </w:p>
        </w:tc>
        <w:tc>
          <w:tcPr>
            <w:tcW w:w="90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18-29</w:t>
            </w:r>
          </w:p>
        </w:tc>
        <w:tc>
          <w:tcPr>
            <w:tcW w:w="79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2800</w:t>
            </w:r>
          </w:p>
        </w:tc>
        <w:tc>
          <w:tcPr>
            <w:tcW w:w="69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80</w:t>
            </w:r>
          </w:p>
        </w:tc>
        <w:tc>
          <w:tcPr>
            <w:tcW w:w="72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93</w:t>
            </w:r>
          </w:p>
        </w:tc>
        <w:tc>
          <w:tcPr>
            <w:tcW w:w="79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411</w:t>
            </w:r>
          </w:p>
        </w:tc>
        <w:tc>
          <w:tcPr>
            <w:tcW w:w="56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rPr>
              <w:t>800</w:t>
            </w:r>
          </w:p>
        </w:tc>
        <w:tc>
          <w:tcPr>
            <w:tcW w:w="72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1200</w:t>
            </w:r>
          </w:p>
        </w:tc>
        <w:tc>
          <w:tcPr>
            <w:tcW w:w="54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400</w:t>
            </w:r>
          </w:p>
        </w:tc>
        <w:tc>
          <w:tcPr>
            <w:tcW w:w="43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rPr>
              <w:t>10</w:t>
            </w:r>
          </w:p>
        </w:tc>
        <w:tc>
          <w:tcPr>
            <w:tcW w:w="413"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15</w:t>
            </w:r>
          </w:p>
        </w:tc>
        <w:tc>
          <w:tcPr>
            <w:tcW w:w="56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6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0,15</w:t>
            </w:r>
          </w:p>
        </w:tc>
        <w:tc>
          <w:tcPr>
            <w:tcW w:w="50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70</w:t>
            </w:r>
          </w:p>
        </w:tc>
        <w:tc>
          <w:tcPr>
            <w:tcW w:w="61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0,1</w:t>
            </w:r>
          </w:p>
        </w:tc>
        <w:tc>
          <w:tcPr>
            <w:tcW w:w="51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10</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2,5</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1,4</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1,7</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240"/>
              <w:rPr>
                <w:rFonts w:ascii="Times New Roman" w:hAnsi="Times New Roman" w:cs="Times New Roman"/>
                <w:sz w:val="28"/>
                <w:szCs w:val="28"/>
              </w:rPr>
            </w:pPr>
            <w:r w:rsidRPr="00D252BA">
              <w:rPr>
                <w:rFonts w:ascii="Times New Roman" w:hAnsi="Times New Roman" w:cs="Times New Roman"/>
                <w:color w:val="000000"/>
                <w:sz w:val="28"/>
                <w:szCs w:val="28"/>
              </w:rPr>
              <w:t>2</w:t>
            </w:r>
          </w:p>
        </w:tc>
        <w:tc>
          <w:tcPr>
            <w:tcW w:w="773"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18</w:t>
            </w:r>
          </w:p>
        </w:tc>
        <w:tc>
          <w:tcPr>
            <w:tcW w:w="898"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280"/>
              <w:rPr>
                <w:rFonts w:ascii="Times New Roman" w:hAnsi="Times New Roman" w:cs="Times New Roman"/>
                <w:sz w:val="28"/>
                <w:szCs w:val="28"/>
              </w:rPr>
            </w:pPr>
            <w:r w:rsidRPr="00D252BA">
              <w:rPr>
                <w:rFonts w:ascii="Times New Roman" w:hAnsi="Times New Roman" w:cs="Times New Roman"/>
                <w:color w:val="000000"/>
                <w:sz w:val="28"/>
                <w:szCs w:val="28"/>
              </w:rPr>
              <w:t>0,2</w:t>
            </w:r>
          </w:p>
        </w:tc>
        <w:tc>
          <w:tcPr>
            <w:tcW w:w="749"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320"/>
              <w:rPr>
                <w:rFonts w:ascii="Times New Roman" w:hAnsi="Times New Roman" w:cs="Times New Roman"/>
                <w:sz w:val="28"/>
                <w:szCs w:val="28"/>
              </w:rPr>
            </w:pPr>
            <w:r w:rsidRPr="00D252BA">
              <w:rPr>
                <w:rFonts w:ascii="Times New Roman" w:hAnsi="Times New Roman" w:cs="Times New Roman"/>
                <w:color w:val="000000"/>
                <w:sz w:val="28"/>
                <w:szCs w:val="28"/>
              </w:rPr>
              <w:t>3</w:t>
            </w:r>
          </w:p>
        </w:tc>
      </w:tr>
      <w:tr w:rsidR="00D252BA" w:rsidRPr="00D252BA" w:rsidTr="009F50BA">
        <w:trPr>
          <w:trHeight w:hRule="exact" w:val="331"/>
          <w:jc w:val="center"/>
        </w:trPr>
        <w:tc>
          <w:tcPr>
            <w:tcW w:w="725"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90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30-39</w:t>
            </w:r>
          </w:p>
        </w:tc>
        <w:tc>
          <w:tcPr>
            <w:tcW w:w="79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2650</w:t>
            </w:r>
          </w:p>
        </w:tc>
        <w:tc>
          <w:tcPr>
            <w:tcW w:w="69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77</w:t>
            </w:r>
          </w:p>
        </w:tc>
        <w:tc>
          <w:tcPr>
            <w:tcW w:w="72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88</w:t>
            </w:r>
          </w:p>
        </w:tc>
        <w:tc>
          <w:tcPr>
            <w:tcW w:w="79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387</w:t>
            </w:r>
          </w:p>
        </w:tc>
        <w:tc>
          <w:tcPr>
            <w:tcW w:w="566"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20"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42"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37"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13"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66"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09"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19"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1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73"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898"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49"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r>
      <w:tr w:rsidR="00D252BA" w:rsidRPr="00D252BA" w:rsidTr="009F50BA">
        <w:trPr>
          <w:trHeight w:hRule="exact" w:val="336"/>
          <w:jc w:val="center"/>
        </w:trPr>
        <w:tc>
          <w:tcPr>
            <w:tcW w:w="725"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90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40-59</w:t>
            </w:r>
          </w:p>
        </w:tc>
        <w:tc>
          <w:tcPr>
            <w:tcW w:w="79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2500</w:t>
            </w:r>
          </w:p>
        </w:tc>
        <w:tc>
          <w:tcPr>
            <w:tcW w:w="69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72</w:t>
            </w:r>
          </w:p>
        </w:tc>
        <w:tc>
          <w:tcPr>
            <w:tcW w:w="72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83</w:t>
            </w:r>
          </w:p>
        </w:tc>
        <w:tc>
          <w:tcPr>
            <w:tcW w:w="79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366</w:t>
            </w:r>
          </w:p>
        </w:tc>
        <w:tc>
          <w:tcPr>
            <w:tcW w:w="566"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20"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42"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37"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13"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66"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09"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19"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1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73"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898"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49"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r>
      <w:tr w:rsidR="00D252BA" w:rsidRPr="00D252BA" w:rsidTr="009F50BA">
        <w:trPr>
          <w:trHeight w:hRule="exact" w:val="331"/>
          <w:jc w:val="center"/>
        </w:trPr>
        <w:tc>
          <w:tcPr>
            <w:tcW w:w="72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260"/>
              <w:rPr>
                <w:rFonts w:ascii="Times New Roman" w:hAnsi="Times New Roman" w:cs="Times New Roman"/>
                <w:sz w:val="28"/>
                <w:szCs w:val="28"/>
              </w:rPr>
            </w:pPr>
            <w:r w:rsidRPr="00D252BA">
              <w:rPr>
                <w:rFonts w:ascii="Times New Roman" w:hAnsi="Times New Roman" w:cs="Times New Roman"/>
                <w:color w:val="000000"/>
                <w:sz w:val="28"/>
                <w:szCs w:val="28"/>
              </w:rPr>
              <w:t>III</w:t>
            </w:r>
          </w:p>
        </w:tc>
        <w:tc>
          <w:tcPr>
            <w:tcW w:w="90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18-29</w:t>
            </w:r>
          </w:p>
        </w:tc>
        <w:tc>
          <w:tcPr>
            <w:tcW w:w="79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3300</w:t>
            </w:r>
          </w:p>
        </w:tc>
        <w:tc>
          <w:tcPr>
            <w:tcW w:w="69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94</w:t>
            </w:r>
          </w:p>
        </w:tc>
        <w:tc>
          <w:tcPr>
            <w:tcW w:w="72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110</w:t>
            </w:r>
          </w:p>
        </w:tc>
        <w:tc>
          <w:tcPr>
            <w:tcW w:w="79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484</w:t>
            </w:r>
          </w:p>
        </w:tc>
        <w:tc>
          <w:tcPr>
            <w:tcW w:w="56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rPr>
              <w:t>800</w:t>
            </w:r>
          </w:p>
        </w:tc>
        <w:tc>
          <w:tcPr>
            <w:tcW w:w="72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1200</w:t>
            </w:r>
          </w:p>
        </w:tc>
        <w:tc>
          <w:tcPr>
            <w:tcW w:w="54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400</w:t>
            </w:r>
          </w:p>
        </w:tc>
        <w:tc>
          <w:tcPr>
            <w:tcW w:w="43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rPr>
              <w:t>10</w:t>
            </w:r>
          </w:p>
        </w:tc>
        <w:tc>
          <w:tcPr>
            <w:tcW w:w="413"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15</w:t>
            </w:r>
          </w:p>
        </w:tc>
        <w:tc>
          <w:tcPr>
            <w:tcW w:w="56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6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0,15</w:t>
            </w:r>
          </w:p>
        </w:tc>
        <w:tc>
          <w:tcPr>
            <w:tcW w:w="50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80</w:t>
            </w:r>
          </w:p>
        </w:tc>
        <w:tc>
          <w:tcPr>
            <w:tcW w:w="61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0,1</w:t>
            </w:r>
          </w:p>
        </w:tc>
        <w:tc>
          <w:tcPr>
            <w:tcW w:w="51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10</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2,5</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1,6</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2,0</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240"/>
              <w:rPr>
                <w:rFonts w:ascii="Times New Roman" w:hAnsi="Times New Roman" w:cs="Times New Roman"/>
                <w:sz w:val="28"/>
                <w:szCs w:val="28"/>
              </w:rPr>
            </w:pPr>
            <w:r w:rsidRPr="00D252BA">
              <w:rPr>
                <w:rFonts w:ascii="Times New Roman" w:hAnsi="Times New Roman" w:cs="Times New Roman"/>
                <w:color w:val="000000"/>
                <w:sz w:val="28"/>
                <w:szCs w:val="28"/>
              </w:rPr>
              <w:t>2</w:t>
            </w:r>
          </w:p>
        </w:tc>
        <w:tc>
          <w:tcPr>
            <w:tcW w:w="773"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22</w:t>
            </w:r>
          </w:p>
        </w:tc>
        <w:tc>
          <w:tcPr>
            <w:tcW w:w="898"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280"/>
              <w:rPr>
                <w:rFonts w:ascii="Times New Roman" w:hAnsi="Times New Roman" w:cs="Times New Roman"/>
                <w:sz w:val="28"/>
                <w:szCs w:val="28"/>
              </w:rPr>
            </w:pPr>
            <w:r w:rsidRPr="00D252BA">
              <w:rPr>
                <w:rFonts w:ascii="Times New Roman" w:hAnsi="Times New Roman" w:cs="Times New Roman"/>
                <w:color w:val="000000"/>
                <w:sz w:val="28"/>
                <w:szCs w:val="28"/>
              </w:rPr>
              <w:t>0,2</w:t>
            </w:r>
          </w:p>
        </w:tc>
        <w:tc>
          <w:tcPr>
            <w:tcW w:w="749"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320"/>
              <w:rPr>
                <w:rFonts w:ascii="Times New Roman" w:hAnsi="Times New Roman" w:cs="Times New Roman"/>
                <w:sz w:val="28"/>
                <w:szCs w:val="28"/>
              </w:rPr>
            </w:pPr>
            <w:r w:rsidRPr="00D252BA">
              <w:rPr>
                <w:rFonts w:ascii="Times New Roman" w:hAnsi="Times New Roman" w:cs="Times New Roman"/>
                <w:color w:val="000000"/>
                <w:sz w:val="28"/>
                <w:szCs w:val="28"/>
              </w:rPr>
              <w:t>3</w:t>
            </w:r>
          </w:p>
        </w:tc>
      </w:tr>
      <w:tr w:rsidR="00D252BA" w:rsidRPr="00D252BA" w:rsidTr="009F50BA">
        <w:trPr>
          <w:trHeight w:hRule="exact" w:val="331"/>
          <w:jc w:val="center"/>
        </w:trPr>
        <w:tc>
          <w:tcPr>
            <w:tcW w:w="725"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90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30-39</w:t>
            </w:r>
          </w:p>
        </w:tc>
        <w:tc>
          <w:tcPr>
            <w:tcW w:w="79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3150</w:t>
            </w:r>
          </w:p>
        </w:tc>
        <w:tc>
          <w:tcPr>
            <w:tcW w:w="69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89</w:t>
            </w:r>
          </w:p>
        </w:tc>
        <w:tc>
          <w:tcPr>
            <w:tcW w:w="72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105</w:t>
            </w:r>
          </w:p>
        </w:tc>
        <w:tc>
          <w:tcPr>
            <w:tcW w:w="79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462</w:t>
            </w:r>
          </w:p>
        </w:tc>
        <w:tc>
          <w:tcPr>
            <w:tcW w:w="566"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20"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42"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37"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13"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66"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09"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19"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1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73"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898"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49"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r>
      <w:tr w:rsidR="00D252BA" w:rsidRPr="00D252BA" w:rsidTr="009F50BA">
        <w:trPr>
          <w:trHeight w:hRule="exact" w:val="331"/>
          <w:jc w:val="center"/>
        </w:trPr>
        <w:tc>
          <w:tcPr>
            <w:tcW w:w="725"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90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40-59</w:t>
            </w:r>
          </w:p>
        </w:tc>
        <w:tc>
          <w:tcPr>
            <w:tcW w:w="79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2950</w:t>
            </w:r>
          </w:p>
        </w:tc>
        <w:tc>
          <w:tcPr>
            <w:tcW w:w="69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84</w:t>
            </w:r>
          </w:p>
        </w:tc>
        <w:tc>
          <w:tcPr>
            <w:tcW w:w="72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98</w:t>
            </w:r>
          </w:p>
        </w:tc>
        <w:tc>
          <w:tcPr>
            <w:tcW w:w="79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432</w:t>
            </w:r>
          </w:p>
        </w:tc>
        <w:tc>
          <w:tcPr>
            <w:tcW w:w="566"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20"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42"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37"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13"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66"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09"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19"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1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73"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898"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49"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r>
      <w:tr w:rsidR="00D252BA" w:rsidRPr="00D252BA" w:rsidTr="009F50BA">
        <w:trPr>
          <w:trHeight w:hRule="exact" w:val="331"/>
          <w:jc w:val="center"/>
        </w:trPr>
        <w:tc>
          <w:tcPr>
            <w:tcW w:w="72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260"/>
              <w:rPr>
                <w:rFonts w:ascii="Times New Roman" w:hAnsi="Times New Roman" w:cs="Times New Roman"/>
                <w:sz w:val="28"/>
                <w:szCs w:val="28"/>
              </w:rPr>
            </w:pPr>
            <w:r w:rsidRPr="00D252BA">
              <w:rPr>
                <w:rFonts w:ascii="Times New Roman" w:hAnsi="Times New Roman" w:cs="Times New Roman"/>
                <w:color w:val="000000"/>
                <w:sz w:val="28"/>
                <w:szCs w:val="28"/>
              </w:rPr>
              <w:t>IV</w:t>
            </w:r>
          </w:p>
        </w:tc>
        <w:tc>
          <w:tcPr>
            <w:tcW w:w="90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18-29</w:t>
            </w:r>
          </w:p>
        </w:tc>
        <w:tc>
          <w:tcPr>
            <w:tcW w:w="79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3850</w:t>
            </w:r>
          </w:p>
        </w:tc>
        <w:tc>
          <w:tcPr>
            <w:tcW w:w="69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108</w:t>
            </w:r>
          </w:p>
        </w:tc>
        <w:tc>
          <w:tcPr>
            <w:tcW w:w="72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128</w:t>
            </w:r>
          </w:p>
        </w:tc>
        <w:tc>
          <w:tcPr>
            <w:tcW w:w="79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566</w:t>
            </w:r>
          </w:p>
        </w:tc>
        <w:tc>
          <w:tcPr>
            <w:tcW w:w="56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rPr>
              <w:t>800</w:t>
            </w:r>
          </w:p>
        </w:tc>
        <w:tc>
          <w:tcPr>
            <w:tcW w:w="72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1200</w:t>
            </w:r>
          </w:p>
        </w:tc>
        <w:tc>
          <w:tcPr>
            <w:tcW w:w="54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400</w:t>
            </w:r>
          </w:p>
        </w:tc>
        <w:tc>
          <w:tcPr>
            <w:tcW w:w="43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rPr>
              <w:t>10</w:t>
            </w:r>
          </w:p>
        </w:tc>
        <w:tc>
          <w:tcPr>
            <w:tcW w:w="413"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15</w:t>
            </w:r>
          </w:p>
        </w:tc>
        <w:tc>
          <w:tcPr>
            <w:tcW w:w="56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6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0,15</w:t>
            </w:r>
          </w:p>
        </w:tc>
        <w:tc>
          <w:tcPr>
            <w:tcW w:w="50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80</w:t>
            </w:r>
          </w:p>
        </w:tc>
        <w:tc>
          <w:tcPr>
            <w:tcW w:w="61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0,1</w:t>
            </w:r>
          </w:p>
        </w:tc>
        <w:tc>
          <w:tcPr>
            <w:tcW w:w="51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10</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2,5</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19</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2,2</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240"/>
              <w:rPr>
                <w:rFonts w:ascii="Times New Roman" w:hAnsi="Times New Roman" w:cs="Times New Roman"/>
                <w:sz w:val="28"/>
                <w:szCs w:val="28"/>
              </w:rPr>
            </w:pPr>
            <w:r w:rsidRPr="00D252BA">
              <w:rPr>
                <w:rFonts w:ascii="Times New Roman" w:hAnsi="Times New Roman" w:cs="Times New Roman"/>
                <w:color w:val="000000"/>
                <w:sz w:val="28"/>
                <w:szCs w:val="28"/>
              </w:rPr>
              <w:t>2</w:t>
            </w:r>
          </w:p>
        </w:tc>
        <w:tc>
          <w:tcPr>
            <w:tcW w:w="773"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26</w:t>
            </w:r>
          </w:p>
        </w:tc>
        <w:tc>
          <w:tcPr>
            <w:tcW w:w="898"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280"/>
              <w:rPr>
                <w:rFonts w:ascii="Times New Roman" w:hAnsi="Times New Roman" w:cs="Times New Roman"/>
                <w:sz w:val="28"/>
                <w:szCs w:val="28"/>
              </w:rPr>
            </w:pPr>
            <w:r w:rsidRPr="00D252BA">
              <w:rPr>
                <w:rFonts w:ascii="Times New Roman" w:hAnsi="Times New Roman" w:cs="Times New Roman"/>
                <w:color w:val="000000"/>
                <w:sz w:val="28"/>
                <w:szCs w:val="28"/>
              </w:rPr>
              <w:t>0,2</w:t>
            </w:r>
          </w:p>
        </w:tc>
        <w:tc>
          <w:tcPr>
            <w:tcW w:w="749"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320"/>
              <w:rPr>
                <w:rFonts w:ascii="Times New Roman" w:hAnsi="Times New Roman" w:cs="Times New Roman"/>
                <w:sz w:val="28"/>
                <w:szCs w:val="28"/>
              </w:rPr>
            </w:pPr>
            <w:r w:rsidRPr="00D252BA">
              <w:rPr>
                <w:rFonts w:ascii="Times New Roman" w:hAnsi="Times New Roman" w:cs="Times New Roman"/>
                <w:color w:val="000000"/>
                <w:sz w:val="28"/>
                <w:szCs w:val="28"/>
              </w:rPr>
              <w:t>3</w:t>
            </w:r>
          </w:p>
        </w:tc>
      </w:tr>
      <w:tr w:rsidR="00D252BA" w:rsidRPr="00D252BA" w:rsidTr="009F50BA">
        <w:trPr>
          <w:trHeight w:hRule="exact" w:val="331"/>
          <w:jc w:val="center"/>
        </w:trPr>
        <w:tc>
          <w:tcPr>
            <w:tcW w:w="725"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90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30-39</w:t>
            </w:r>
          </w:p>
        </w:tc>
        <w:tc>
          <w:tcPr>
            <w:tcW w:w="79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3600</w:t>
            </w:r>
          </w:p>
        </w:tc>
        <w:tc>
          <w:tcPr>
            <w:tcW w:w="69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102</w:t>
            </w:r>
          </w:p>
        </w:tc>
        <w:tc>
          <w:tcPr>
            <w:tcW w:w="72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120</w:t>
            </w:r>
          </w:p>
        </w:tc>
        <w:tc>
          <w:tcPr>
            <w:tcW w:w="79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528</w:t>
            </w:r>
          </w:p>
        </w:tc>
        <w:tc>
          <w:tcPr>
            <w:tcW w:w="566"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20"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42"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37"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13"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66"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09"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19"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1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73"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898"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49"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r>
      <w:tr w:rsidR="00D252BA" w:rsidRPr="00D252BA" w:rsidTr="009F50BA">
        <w:trPr>
          <w:trHeight w:hRule="exact" w:val="336"/>
          <w:jc w:val="center"/>
        </w:trPr>
        <w:tc>
          <w:tcPr>
            <w:tcW w:w="725"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90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40-59</w:t>
            </w:r>
          </w:p>
        </w:tc>
        <w:tc>
          <w:tcPr>
            <w:tcW w:w="79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3400</w:t>
            </w:r>
          </w:p>
        </w:tc>
        <w:tc>
          <w:tcPr>
            <w:tcW w:w="69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96</w:t>
            </w:r>
          </w:p>
        </w:tc>
        <w:tc>
          <w:tcPr>
            <w:tcW w:w="72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113</w:t>
            </w:r>
          </w:p>
        </w:tc>
        <w:tc>
          <w:tcPr>
            <w:tcW w:w="79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499</w:t>
            </w:r>
          </w:p>
        </w:tc>
        <w:tc>
          <w:tcPr>
            <w:tcW w:w="566"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20"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42"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37"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13"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66"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09"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19"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1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73"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898"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49"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r>
      <w:tr w:rsidR="00D252BA" w:rsidRPr="00D252BA" w:rsidTr="009F50BA">
        <w:trPr>
          <w:trHeight w:hRule="exact" w:val="331"/>
          <w:jc w:val="center"/>
        </w:trPr>
        <w:tc>
          <w:tcPr>
            <w:tcW w:w="72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260"/>
              <w:rPr>
                <w:rFonts w:ascii="Times New Roman" w:hAnsi="Times New Roman" w:cs="Times New Roman"/>
                <w:sz w:val="28"/>
                <w:szCs w:val="28"/>
              </w:rPr>
            </w:pPr>
            <w:r w:rsidRPr="00D252BA">
              <w:rPr>
                <w:rFonts w:ascii="Times New Roman" w:hAnsi="Times New Roman" w:cs="Times New Roman"/>
                <w:color w:val="000000"/>
                <w:sz w:val="28"/>
                <w:szCs w:val="28"/>
              </w:rPr>
              <w:t>V</w:t>
            </w:r>
          </w:p>
        </w:tc>
        <w:tc>
          <w:tcPr>
            <w:tcW w:w="90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18-29</w:t>
            </w:r>
          </w:p>
        </w:tc>
        <w:tc>
          <w:tcPr>
            <w:tcW w:w="79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4200</w:t>
            </w:r>
          </w:p>
        </w:tc>
        <w:tc>
          <w:tcPr>
            <w:tcW w:w="69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117</w:t>
            </w:r>
          </w:p>
        </w:tc>
        <w:tc>
          <w:tcPr>
            <w:tcW w:w="72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154</w:t>
            </w:r>
          </w:p>
        </w:tc>
        <w:tc>
          <w:tcPr>
            <w:tcW w:w="79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586</w:t>
            </w:r>
          </w:p>
        </w:tc>
        <w:tc>
          <w:tcPr>
            <w:tcW w:w="56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rPr>
              <w:t>800</w:t>
            </w:r>
          </w:p>
        </w:tc>
        <w:tc>
          <w:tcPr>
            <w:tcW w:w="72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1200</w:t>
            </w:r>
          </w:p>
        </w:tc>
        <w:tc>
          <w:tcPr>
            <w:tcW w:w="54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80"/>
              <w:rPr>
                <w:rFonts w:ascii="Times New Roman" w:hAnsi="Times New Roman" w:cs="Times New Roman"/>
                <w:sz w:val="28"/>
                <w:szCs w:val="28"/>
              </w:rPr>
            </w:pPr>
            <w:r w:rsidRPr="00D252BA">
              <w:rPr>
                <w:rFonts w:ascii="Times New Roman" w:hAnsi="Times New Roman" w:cs="Times New Roman"/>
                <w:color w:val="000000"/>
                <w:sz w:val="28"/>
                <w:szCs w:val="28"/>
              </w:rPr>
              <w:t>400</w:t>
            </w:r>
          </w:p>
        </w:tc>
        <w:tc>
          <w:tcPr>
            <w:tcW w:w="43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rPr>
              <w:t>10</w:t>
            </w:r>
          </w:p>
        </w:tc>
        <w:tc>
          <w:tcPr>
            <w:tcW w:w="413"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15</w:t>
            </w:r>
          </w:p>
        </w:tc>
        <w:tc>
          <w:tcPr>
            <w:tcW w:w="56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6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0,15</w:t>
            </w:r>
          </w:p>
        </w:tc>
        <w:tc>
          <w:tcPr>
            <w:tcW w:w="50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100</w:t>
            </w:r>
          </w:p>
        </w:tc>
        <w:tc>
          <w:tcPr>
            <w:tcW w:w="61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0,1</w:t>
            </w:r>
          </w:p>
        </w:tc>
        <w:tc>
          <w:tcPr>
            <w:tcW w:w="51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10</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2,5</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2,1</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2,4</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240"/>
              <w:rPr>
                <w:rFonts w:ascii="Times New Roman" w:hAnsi="Times New Roman" w:cs="Times New Roman"/>
                <w:sz w:val="28"/>
                <w:szCs w:val="28"/>
              </w:rPr>
            </w:pPr>
            <w:r w:rsidRPr="00D252BA">
              <w:rPr>
                <w:rFonts w:ascii="Times New Roman" w:hAnsi="Times New Roman" w:cs="Times New Roman"/>
                <w:color w:val="000000"/>
                <w:sz w:val="28"/>
                <w:szCs w:val="28"/>
              </w:rPr>
              <w:t>2</w:t>
            </w:r>
          </w:p>
        </w:tc>
        <w:tc>
          <w:tcPr>
            <w:tcW w:w="773"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28</w:t>
            </w:r>
          </w:p>
        </w:tc>
        <w:tc>
          <w:tcPr>
            <w:tcW w:w="898"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280"/>
              <w:rPr>
                <w:rFonts w:ascii="Times New Roman" w:hAnsi="Times New Roman" w:cs="Times New Roman"/>
                <w:sz w:val="28"/>
                <w:szCs w:val="28"/>
              </w:rPr>
            </w:pPr>
            <w:r w:rsidRPr="00D252BA">
              <w:rPr>
                <w:rFonts w:ascii="Times New Roman" w:hAnsi="Times New Roman" w:cs="Times New Roman"/>
                <w:color w:val="000000"/>
                <w:sz w:val="28"/>
                <w:szCs w:val="28"/>
              </w:rPr>
              <w:t>0,2</w:t>
            </w:r>
          </w:p>
        </w:tc>
        <w:tc>
          <w:tcPr>
            <w:tcW w:w="749"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320"/>
              <w:rPr>
                <w:rFonts w:ascii="Times New Roman" w:hAnsi="Times New Roman" w:cs="Times New Roman"/>
                <w:sz w:val="28"/>
                <w:szCs w:val="28"/>
              </w:rPr>
            </w:pPr>
            <w:r w:rsidRPr="00D252BA">
              <w:rPr>
                <w:rFonts w:ascii="Times New Roman" w:hAnsi="Times New Roman" w:cs="Times New Roman"/>
                <w:color w:val="000000"/>
                <w:sz w:val="28"/>
                <w:szCs w:val="28"/>
              </w:rPr>
              <w:t>3</w:t>
            </w:r>
          </w:p>
        </w:tc>
      </w:tr>
      <w:tr w:rsidR="00D252BA" w:rsidRPr="00D252BA" w:rsidTr="009F50BA">
        <w:trPr>
          <w:trHeight w:hRule="exact" w:val="331"/>
          <w:jc w:val="center"/>
        </w:trPr>
        <w:tc>
          <w:tcPr>
            <w:tcW w:w="725"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90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30-39</w:t>
            </w:r>
          </w:p>
        </w:tc>
        <w:tc>
          <w:tcPr>
            <w:tcW w:w="79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3950</w:t>
            </w:r>
          </w:p>
        </w:tc>
        <w:tc>
          <w:tcPr>
            <w:tcW w:w="69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111</w:t>
            </w:r>
          </w:p>
        </w:tc>
        <w:tc>
          <w:tcPr>
            <w:tcW w:w="72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144</w:t>
            </w:r>
          </w:p>
        </w:tc>
        <w:tc>
          <w:tcPr>
            <w:tcW w:w="79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550</w:t>
            </w:r>
          </w:p>
        </w:tc>
        <w:tc>
          <w:tcPr>
            <w:tcW w:w="566"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20"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42"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37"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13"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66"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09"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19"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1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73"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898"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49"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r>
      <w:tr w:rsidR="00D252BA" w:rsidRPr="00D252BA" w:rsidTr="009F50BA">
        <w:trPr>
          <w:trHeight w:hRule="exact" w:val="341"/>
          <w:jc w:val="center"/>
        </w:trPr>
        <w:tc>
          <w:tcPr>
            <w:tcW w:w="725"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902"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40-59</w:t>
            </w:r>
          </w:p>
        </w:tc>
        <w:tc>
          <w:tcPr>
            <w:tcW w:w="792"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3750</w:t>
            </w:r>
          </w:p>
        </w:tc>
        <w:tc>
          <w:tcPr>
            <w:tcW w:w="696"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104</w:t>
            </w:r>
          </w:p>
        </w:tc>
        <w:tc>
          <w:tcPr>
            <w:tcW w:w="720"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137</w:t>
            </w:r>
          </w:p>
        </w:tc>
        <w:tc>
          <w:tcPr>
            <w:tcW w:w="797"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524</w:t>
            </w:r>
          </w:p>
        </w:tc>
        <w:tc>
          <w:tcPr>
            <w:tcW w:w="566"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20"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42"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37"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13"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66"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09"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19"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14"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73"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898"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49" w:type="dxa"/>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r>
    </w:tbl>
    <w:p w:rsidR="00D252BA" w:rsidRPr="00D252BA" w:rsidRDefault="00D252BA" w:rsidP="00D252BA">
      <w:pPr>
        <w:rPr>
          <w:rFonts w:ascii="Times New Roman" w:hAnsi="Times New Roman" w:cs="Times New Roman"/>
          <w:sz w:val="28"/>
          <w:szCs w:val="28"/>
        </w:rPr>
      </w:pPr>
    </w:p>
    <w:tbl>
      <w:tblPr>
        <w:tblW w:w="0" w:type="auto"/>
        <w:jc w:val="center"/>
        <w:tblLayout w:type="fixed"/>
        <w:tblCellMar>
          <w:left w:w="0" w:type="dxa"/>
          <w:right w:w="0" w:type="dxa"/>
        </w:tblCellMar>
        <w:tblLook w:val="0000"/>
      </w:tblPr>
      <w:tblGrid>
        <w:gridCol w:w="725"/>
        <w:gridCol w:w="902"/>
        <w:gridCol w:w="792"/>
        <w:gridCol w:w="696"/>
        <w:gridCol w:w="720"/>
        <w:gridCol w:w="797"/>
        <w:gridCol w:w="566"/>
        <w:gridCol w:w="744"/>
        <w:gridCol w:w="518"/>
        <w:gridCol w:w="437"/>
        <w:gridCol w:w="413"/>
        <w:gridCol w:w="566"/>
        <w:gridCol w:w="509"/>
        <w:gridCol w:w="619"/>
        <w:gridCol w:w="514"/>
        <w:gridCol w:w="624"/>
        <w:gridCol w:w="624"/>
        <w:gridCol w:w="624"/>
        <w:gridCol w:w="624"/>
        <w:gridCol w:w="773"/>
        <w:gridCol w:w="898"/>
        <w:gridCol w:w="749"/>
      </w:tblGrid>
      <w:tr w:rsidR="00D252BA" w:rsidRPr="00D252BA" w:rsidTr="009F50BA">
        <w:trPr>
          <w:trHeight w:hRule="exact" w:val="312"/>
          <w:jc w:val="center"/>
        </w:trPr>
        <w:tc>
          <w:tcPr>
            <w:tcW w:w="725" w:type="dxa"/>
            <w:vMerge w:val="restart"/>
            <w:tcBorders>
              <w:top w:val="single" w:sz="4" w:space="0" w:color="auto"/>
              <w:left w:val="single" w:sz="4" w:space="0" w:color="auto"/>
              <w:bottom w:val="nil"/>
              <w:right w:val="nil"/>
            </w:tcBorders>
            <w:shd w:val="clear" w:color="auto" w:fill="FFFFFF"/>
            <w:textDirection w:val="btLr"/>
            <w:vAlign w:val="center"/>
          </w:tcPr>
          <w:p w:rsidR="00D252BA" w:rsidRPr="00D252BA" w:rsidRDefault="00D252BA" w:rsidP="009F50BA">
            <w:pPr>
              <w:pStyle w:val="a0"/>
              <w:framePr w:w="14434" w:wrap="notBeside" w:vAnchor="text" w:hAnchor="text" w:xAlign="center" w:y="1"/>
              <w:spacing w:before="60" w:line="260" w:lineRule="exact"/>
              <w:ind w:left="240" w:right="113"/>
              <w:rPr>
                <w:rFonts w:ascii="Times New Roman" w:hAnsi="Times New Roman" w:cs="Times New Roman"/>
                <w:sz w:val="28"/>
                <w:szCs w:val="28"/>
              </w:rPr>
            </w:pPr>
            <w:r w:rsidRPr="00D252BA">
              <w:rPr>
                <w:rFonts w:ascii="Times New Roman" w:hAnsi="Times New Roman" w:cs="Times New Roman"/>
                <w:color w:val="000000"/>
                <w:sz w:val="28"/>
                <w:szCs w:val="28"/>
              </w:rPr>
              <w:t>Группа</w:t>
            </w:r>
          </w:p>
        </w:tc>
        <w:tc>
          <w:tcPr>
            <w:tcW w:w="902" w:type="dxa"/>
            <w:vMerge w:val="restart"/>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Воз</w:t>
            </w:r>
            <w:r w:rsidRPr="00D252BA">
              <w:rPr>
                <w:rFonts w:ascii="Times New Roman" w:hAnsi="Times New Roman" w:cs="Times New Roman"/>
                <w:color w:val="000000"/>
                <w:sz w:val="28"/>
                <w:szCs w:val="28"/>
              </w:rPr>
              <w:softHyphen/>
            </w:r>
          </w:p>
          <w:p w:rsidR="00D252BA" w:rsidRPr="00D252BA" w:rsidRDefault="00D252BA" w:rsidP="009F50BA">
            <w:pPr>
              <w:pStyle w:val="a0"/>
              <w:framePr w:w="14434" w:wrap="notBeside" w:vAnchor="text" w:hAnchor="text" w:xAlign="center" w:y="1"/>
              <w:spacing w:before="120"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раст</w:t>
            </w:r>
          </w:p>
        </w:tc>
        <w:tc>
          <w:tcPr>
            <w:tcW w:w="792" w:type="dxa"/>
            <w:vMerge w:val="restart"/>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98"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Энер</w:t>
            </w:r>
            <w:r w:rsidRPr="00D252BA">
              <w:rPr>
                <w:rFonts w:ascii="Times New Roman" w:hAnsi="Times New Roman" w:cs="Times New Roman"/>
                <w:color w:val="000000"/>
                <w:sz w:val="28"/>
                <w:szCs w:val="28"/>
              </w:rPr>
              <w:softHyphen/>
            </w:r>
          </w:p>
          <w:p w:rsidR="00D252BA" w:rsidRPr="00D252BA" w:rsidRDefault="00D252BA" w:rsidP="009F50BA">
            <w:pPr>
              <w:pStyle w:val="a0"/>
              <w:framePr w:w="14434" w:wrap="notBeside" w:vAnchor="text" w:hAnchor="text" w:xAlign="center" w:y="1"/>
              <w:spacing w:line="298"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гия,</w:t>
            </w:r>
          </w:p>
          <w:p w:rsidR="00D252BA" w:rsidRPr="00D252BA" w:rsidRDefault="00D252BA" w:rsidP="009F50BA">
            <w:pPr>
              <w:pStyle w:val="a0"/>
              <w:framePr w:w="14434" w:wrap="notBeside" w:vAnchor="text" w:hAnchor="text" w:xAlign="center" w:y="1"/>
              <w:spacing w:line="298"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ккал</w:t>
            </w:r>
          </w:p>
        </w:tc>
        <w:tc>
          <w:tcPr>
            <w:tcW w:w="696" w:type="dxa"/>
            <w:vMerge w:val="restart"/>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93" w:lineRule="exact"/>
              <w:rPr>
                <w:rFonts w:ascii="Times New Roman" w:hAnsi="Times New Roman" w:cs="Times New Roman"/>
                <w:sz w:val="28"/>
                <w:szCs w:val="28"/>
              </w:rPr>
            </w:pPr>
            <w:r w:rsidRPr="00D252BA">
              <w:rPr>
                <w:rFonts w:ascii="Times New Roman" w:hAnsi="Times New Roman" w:cs="Times New Roman"/>
                <w:color w:val="000000"/>
                <w:sz w:val="28"/>
                <w:szCs w:val="28"/>
              </w:rPr>
              <w:t>Бел</w:t>
            </w:r>
            <w:r w:rsidRPr="00D252BA">
              <w:rPr>
                <w:rFonts w:ascii="Times New Roman" w:hAnsi="Times New Roman" w:cs="Times New Roman"/>
                <w:color w:val="000000"/>
                <w:sz w:val="28"/>
                <w:szCs w:val="28"/>
              </w:rPr>
              <w:softHyphen/>
            </w:r>
          </w:p>
          <w:p w:rsidR="00D252BA" w:rsidRPr="00D252BA" w:rsidRDefault="00D252BA" w:rsidP="009F50BA">
            <w:pPr>
              <w:pStyle w:val="a0"/>
              <w:framePr w:w="14434" w:wrap="notBeside" w:vAnchor="text" w:hAnchor="text" w:xAlign="center" w:y="1"/>
              <w:spacing w:line="293" w:lineRule="exact"/>
              <w:rPr>
                <w:rFonts w:ascii="Times New Roman" w:hAnsi="Times New Roman" w:cs="Times New Roman"/>
                <w:sz w:val="28"/>
                <w:szCs w:val="28"/>
              </w:rPr>
            </w:pPr>
            <w:r w:rsidRPr="00D252BA">
              <w:rPr>
                <w:rFonts w:ascii="Times New Roman" w:hAnsi="Times New Roman" w:cs="Times New Roman"/>
                <w:color w:val="000000"/>
                <w:sz w:val="28"/>
                <w:szCs w:val="28"/>
              </w:rPr>
              <w:t>ки,</w:t>
            </w:r>
          </w:p>
          <w:p w:rsidR="00D252BA" w:rsidRPr="00D252BA" w:rsidRDefault="00D252BA" w:rsidP="009F50BA">
            <w:pPr>
              <w:pStyle w:val="a0"/>
              <w:framePr w:w="14434" w:wrap="notBeside" w:vAnchor="text" w:hAnchor="text" w:xAlign="center" w:y="1"/>
              <w:spacing w:line="293" w:lineRule="exact"/>
              <w:rPr>
                <w:rFonts w:ascii="Times New Roman" w:hAnsi="Times New Roman" w:cs="Times New Roman"/>
                <w:sz w:val="28"/>
                <w:szCs w:val="28"/>
              </w:rPr>
            </w:pPr>
            <w:r w:rsidRPr="00D252BA">
              <w:rPr>
                <w:rFonts w:ascii="Times New Roman" w:hAnsi="Times New Roman" w:cs="Times New Roman"/>
                <w:color w:val="000000"/>
                <w:sz w:val="28"/>
                <w:szCs w:val="28"/>
              </w:rPr>
              <w:t>г</w:t>
            </w:r>
          </w:p>
        </w:tc>
        <w:tc>
          <w:tcPr>
            <w:tcW w:w="720" w:type="dxa"/>
            <w:vMerge w:val="restart"/>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98" w:lineRule="exact"/>
              <w:rPr>
                <w:rFonts w:ascii="Times New Roman" w:hAnsi="Times New Roman" w:cs="Times New Roman"/>
                <w:sz w:val="28"/>
                <w:szCs w:val="28"/>
              </w:rPr>
            </w:pPr>
            <w:r w:rsidRPr="00D252BA">
              <w:rPr>
                <w:rFonts w:ascii="Times New Roman" w:hAnsi="Times New Roman" w:cs="Times New Roman"/>
                <w:color w:val="000000"/>
                <w:sz w:val="28"/>
                <w:szCs w:val="28"/>
              </w:rPr>
              <w:t>Жи</w:t>
            </w:r>
            <w:r w:rsidRPr="00D252BA">
              <w:rPr>
                <w:rFonts w:ascii="Times New Roman" w:hAnsi="Times New Roman" w:cs="Times New Roman"/>
                <w:color w:val="000000"/>
                <w:sz w:val="28"/>
                <w:szCs w:val="28"/>
              </w:rPr>
              <w:softHyphen/>
            </w:r>
          </w:p>
          <w:p w:rsidR="00D252BA" w:rsidRPr="00D252BA" w:rsidRDefault="00D252BA" w:rsidP="009F50BA">
            <w:pPr>
              <w:pStyle w:val="a0"/>
              <w:framePr w:w="14434" w:wrap="notBeside" w:vAnchor="text" w:hAnchor="text" w:xAlign="center" w:y="1"/>
              <w:spacing w:line="298" w:lineRule="exact"/>
              <w:rPr>
                <w:rFonts w:ascii="Times New Roman" w:hAnsi="Times New Roman" w:cs="Times New Roman"/>
                <w:sz w:val="28"/>
                <w:szCs w:val="28"/>
              </w:rPr>
            </w:pPr>
            <w:r w:rsidRPr="00D252BA">
              <w:rPr>
                <w:rFonts w:ascii="Times New Roman" w:hAnsi="Times New Roman" w:cs="Times New Roman"/>
                <w:color w:val="000000"/>
                <w:sz w:val="28"/>
                <w:szCs w:val="28"/>
              </w:rPr>
              <w:t>ры,</w:t>
            </w:r>
          </w:p>
          <w:p w:rsidR="00D252BA" w:rsidRPr="00D252BA" w:rsidRDefault="00D252BA" w:rsidP="009F50BA">
            <w:pPr>
              <w:pStyle w:val="a0"/>
              <w:framePr w:w="14434" w:wrap="notBeside" w:vAnchor="text" w:hAnchor="text" w:xAlign="center" w:y="1"/>
              <w:spacing w:line="298" w:lineRule="exact"/>
              <w:rPr>
                <w:rFonts w:ascii="Times New Roman" w:hAnsi="Times New Roman" w:cs="Times New Roman"/>
                <w:sz w:val="28"/>
                <w:szCs w:val="28"/>
              </w:rPr>
            </w:pPr>
            <w:r w:rsidRPr="00D252BA">
              <w:rPr>
                <w:rFonts w:ascii="Times New Roman" w:hAnsi="Times New Roman" w:cs="Times New Roman"/>
                <w:color w:val="000000"/>
                <w:sz w:val="28"/>
                <w:szCs w:val="28"/>
              </w:rPr>
              <w:t>г</w:t>
            </w:r>
          </w:p>
        </w:tc>
        <w:tc>
          <w:tcPr>
            <w:tcW w:w="797" w:type="dxa"/>
            <w:vMerge w:val="restart"/>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93" w:lineRule="exact"/>
              <w:rPr>
                <w:rFonts w:ascii="Times New Roman" w:hAnsi="Times New Roman" w:cs="Times New Roman"/>
                <w:sz w:val="28"/>
                <w:szCs w:val="28"/>
              </w:rPr>
            </w:pPr>
            <w:r w:rsidRPr="00D252BA">
              <w:rPr>
                <w:rFonts w:ascii="Times New Roman" w:hAnsi="Times New Roman" w:cs="Times New Roman"/>
                <w:color w:val="000000"/>
                <w:sz w:val="28"/>
                <w:szCs w:val="28"/>
              </w:rPr>
              <w:t>Угле</w:t>
            </w:r>
            <w:r w:rsidRPr="00D252BA">
              <w:rPr>
                <w:rFonts w:ascii="Times New Roman" w:hAnsi="Times New Roman" w:cs="Times New Roman"/>
                <w:color w:val="000000"/>
                <w:sz w:val="28"/>
                <w:szCs w:val="28"/>
              </w:rPr>
              <w:softHyphen/>
            </w:r>
          </w:p>
          <w:p w:rsidR="00D252BA" w:rsidRPr="00D252BA" w:rsidRDefault="00D252BA" w:rsidP="009F50BA">
            <w:pPr>
              <w:pStyle w:val="a0"/>
              <w:framePr w:w="14434" w:wrap="notBeside" w:vAnchor="text" w:hAnchor="text" w:xAlign="center" w:y="1"/>
              <w:spacing w:line="293" w:lineRule="exact"/>
              <w:rPr>
                <w:rFonts w:ascii="Times New Roman" w:hAnsi="Times New Roman" w:cs="Times New Roman"/>
                <w:sz w:val="28"/>
                <w:szCs w:val="28"/>
              </w:rPr>
            </w:pPr>
            <w:r w:rsidRPr="00D252BA">
              <w:rPr>
                <w:rFonts w:ascii="Times New Roman" w:hAnsi="Times New Roman" w:cs="Times New Roman"/>
                <w:color w:val="000000"/>
                <w:sz w:val="28"/>
                <w:szCs w:val="28"/>
              </w:rPr>
              <w:t>воды,</w:t>
            </w:r>
          </w:p>
          <w:p w:rsidR="00D252BA" w:rsidRPr="00D252BA" w:rsidRDefault="00D252BA" w:rsidP="009F50BA">
            <w:pPr>
              <w:pStyle w:val="a0"/>
              <w:framePr w:w="14434" w:wrap="notBeside" w:vAnchor="text" w:hAnchor="text" w:xAlign="center" w:y="1"/>
              <w:spacing w:line="293" w:lineRule="exact"/>
              <w:rPr>
                <w:rFonts w:ascii="Times New Roman" w:hAnsi="Times New Roman" w:cs="Times New Roman"/>
                <w:sz w:val="28"/>
                <w:szCs w:val="28"/>
              </w:rPr>
            </w:pPr>
            <w:r w:rsidRPr="00D252BA">
              <w:rPr>
                <w:rFonts w:ascii="Times New Roman" w:hAnsi="Times New Roman" w:cs="Times New Roman"/>
                <w:color w:val="000000"/>
                <w:sz w:val="28"/>
                <w:szCs w:val="28"/>
              </w:rPr>
              <w:t>г</w:t>
            </w:r>
          </w:p>
        </w:tc>
        <w:tc>
          <w:tcPr>
            <w:tcW w:w="3244" w:type="dxa"/>
            <w:gridSpan w:val="6"/>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Минеральные вещества, мг</w:t>
            </w:r>
          </w:p>
        </w:tc>
        <w:tc>
          <w:tcPr>
            <w:tcW w:w="6558" w:type="dxa"/>
            <w:gridSpan w:val="10"/>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Витамины</w:t>
            </w:r>
          </w:p>
        </w:tc>
      </w:tr>
      <w:tr w:rsidR="00D252BA" w:rsidRPr="00D252BA" w:rsidTr="009F50BA">
        <w:trPr>
          <w:cantSplit/>
          <w:trHeight w:hRule="exact" w:val="1134"/>
          <w:jc w:val="center"/>
        </w:trPr>
        <w:tc>
          <w:tcPr>
            <w:tcW w:w="725" w:type="dxa"/>
            <w:vMerge/>
            <w:tcBorders>
              <w:top w:val="nil"/>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p>
        </w:tc>
        <w:tc>
          <w:tcPr>
            <w:tcW w:w="902" w:type="dxa"/>
            <w:vMerge/>
            <w:tcBorders>
              <w:top w:val="nil"/>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p>
        </w:tc>
        <w:tc>
          <w:tcPr>
            <w:tcW w:w="792" w:type="dxa"/>
            <w:vMerge/>
            <w:tcBorders>
              <w:top w:val="nil"/>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p>
        </w:tc>
        <w:tc>
          <w:tcPr>
            <w:tcW w:w="696" w:type="dxa"/>
            <w:vMerge/>
            <w:tcBorders>
              <w:top w:val="nil"/>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p>
        </w:tc>
        <w:tc>
          <w:tcPr>
            <w:tcW w:w="720" w:type="dxa"/>
            <w:vMerge/>
            <w:tcBorders>
              <w:top w:val="nil"/>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p>
        </w:tc>
        <w:tc>
          <w:tcPr>
            <w:tcW w:w="797" w:type="dxa"/>
            <w:vMerge/>
            <w:tcBorders>
              <w:top w:val="nil"/>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p>
        </w:tc>
        <w:tc>
          <w:tcPr>
            <w:tcW w:w="566"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Ca</w:t>
            </w:r>
          </w:p>
        </w:tc>
        <w:tc>
          <w:tcPr>
            <w:tcW w:w="74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ind w:left="30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P</w:t>
            </w:r>
          </w:p>
        </w:tc>
        <w:tc>
          <w:tcPr>
            <w:tcW w:w="518"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ind w:left="6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Mg</w:t>
            </w:r>
          </w:p>
        </w:tc>
        <w:tc>
          <w:tcPr>
            <w:tcW w:w="43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Fe</w:t>
            </w:r>
          </w:p>
        </w:tc>
        <w:tc>
          <w:tcPr>
            <w:tcW w:w="413"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Zn</w:t>
            </w:r>
          </w:p>
        </w:tc>
        <w:tc>
          <w:tcPr>
            <w:tcW w:w="566"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ind w:left="24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I</w:t>
            </w:r>
          </w:p>
        </w:tc>
        <w:tc>
          <w:tcPr>
            <w:tcW w:w="509"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С,</w:t>
            </w:r>
          </w:p>
          <w:p w:rsidR="00D252BA" w:rsidRPr="00D252BA" w:rsidRDefault="00D252BA" w:rsidP="009F50BA">
            <w:pPr>
              <w:pStyle w:val="a0"/>
              <w:framePr w:w="14434" w:wrap="notBeside" w:vAnchor="text" w:hAnchor="text" w:xAlign="center" w:y="1"/>
              <w:spacing w:before="120"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мг</w:t>
            </w:r>
          </w:p>
        </w:tc>
        <w:tc>
          <w:tcPr>
            <w:tcW w:w="619"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ind w:left="300"/>
              <w:rPr>
                <w:rFonts w:ascii="Times New Roman" w:hAnsi="Times New Roman" w:cs="Times New Roman"/>
                <w:color w:val="000000"/>
                <w:sz w:val="28"/>
                <w:szCs w:val="28"/>
                <w:lang w:val="en-US" w:eastAsia="en-US"/>
              </w:rPr>
            </w:pPr>
            <w:r w:rsidRPr="00D252BA">
              <w:rPr>
                <w:rFonts w:ascii="Times New Roman" w:hAnsi="Times New Roman" w:cs="Times New Roman"/>
                <w:sz w:val="28"/>
                <w:szCs w:val="28"/>
              </w:rPr>
              <w:t>А,</w:t>
            </w:r>
          </w:p>
          <w:p w:rsidR="00D252BA" w:rsidRPr="00D252BA" w:rsidRDefault="00D252BA" w:rsidP="009F50BA">
            <w:pPr>
              <w:pStyle w:val="a0"/>
              <w:framePr w:w="14434" w:wrap="notBeside" w:vAnchor="text" w:hAnchor="text" w:xAlign="center" w:y="1"/>
              <w:spacing w:line="260" w:lineRule="exact"/>
              <w:ind w:left="300"/>
              <w:rPr>
                <w:rFonts w:ascii="Times New Roman" w:hAnsi="Times New Roman" w:cs="Times New Roman"/>
                <w:sz w:val="28"/>
                <w:szCs w:val="28"/>
              </w:rPr>
            </w:pPr>
            <w:r w:rsidRPr="00D252BA">
              <w:rPr>
                <w:rFonts w:ascii="Times New Roman" w:hAnsi="Times New Roman" w:cs="Times New Roman"/>
                <w:color w:val="000000"/>
                <w:sz w:val="28"/>
                <w:szCs w:val="28"/>
                <w:lang w:eastAsia="en-US"/>
              </w:rPr>
              <w:t>мг</w:t>
            </w:r>
          </w:p>
        </w:tc>
        <w:tc>
          <w:tcPr>
            <w:tcW w:w="51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Е,</w:t>
            </w:r>
          </w:p>
          <w:p w:rsidR="00D252BA" w:rsidRPr="00D252BA" w:rsidRDefault="00D252BA" w:rsidP="009F50BA">
            <w:pPr>
              <w:pStyle w:val="a0"/>
              <w:framePr w:w="14434" w:wrap="notBeside" w:vAnchor="text" w:hAnchor="text" w:xAlign="center" w:y="1"/>
              <w:spacing w:before="120"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мг</w:t>
            </w:r>
          </w:p>
        </w:tc>
        <w:tc>
          <w:tcPr>
            <w:tcW w:w="62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D,</w:t>
            </w:r>
          </w:p>
          <w:p w:rsidR="00D252BA" w:rsidRPr="00D252BA" w:rsidRDefault="00D252BA" w:rsidP="009F50BA">
            <w:pPr>
              <w:pStyle w:val="a0"/>
              <w:framePr w:w="14434" w:wrap="notBeside" w:vAnchor="text" w:hAnchor="text" w:xAlign="center" w:y="1"/>
              <w:spacing w:before="120"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мкг</w:t>
            </w:r>
          </w:p>
        </w:tc>
        <w:tc>
          <w:tcPr>
            <w:tcW w:w="62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B</w:t>
            </w:r>
            <w:r w:rsidRPr="00D252BA">
              <w:rPr>
                <w:rStyle w:val="8pt"/>
                <w:color w:val="000000"/>
                <w:sz w:val="28"/>
                <w:szCs w:val="28"/>
              </w:rPr>
              <w:t>1</w:t>
            </w:r>
            <w:r w:rsidRPr="00D252BA">
              <w:rPr>
                <w:rFonts w:ascii="Times New Roman" w:hAnsi="Times New Roman" w:cs="Times New Roman"/>
                <w:color w:val="000000"/>
                <w:sz w:val="28"/>
                <w:szCs w:val="28"/>
                <w:lang w:val="en-US" w:eastAsia="en-US"/>
              </w:rPr>
              <w:t>,</w:t>
            </w:r>
          </w:p>
          <w:p w:rsidR="00D252BA" w:rsidRPr="00D252BA" w:rsidRDefault="00D252BA" w:rsidP="009F50BA">
            <w:pPr>
              <w:pStyle w:val="a0"/>
              <w:framePr w:w="14434" w:wrap="notBeside" w:vAnchor="text" w:hAnchor="text" w:xAlign="center" w:y="1"/>
              <w:spacing w:before="120"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мг</w:t>
            </w:r>
          </w:p>
        </w:tc>
        <w:tc>
          <w:tcPr>
            <w:tcW w:w="62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В2,</w:t>
            </w:r>
          </w:p>
          <w:p w:rsidR="00D252BA" w:rsidRPr="00D252BA" w:rsidRDefault="00D252BA" w:rsidP="009F50BA">
            <w:pPr>
              <w:pStyle w:val="a0"/>
              <w:framePr w:w="14434" w:wrap="notBeside" w:vAnchor="text" w:hAnchor="text" w:xAlign="center" w:y="1"/>
              <w:spacing w:before="120"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мг</w:t>
            </w:r>
          </w:p>
        </w:tc>
        <w:tc>
          <w:tcPr>
            <w:tcW w:w="624"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В6,</w:t>
            </w:r>
          </w:p>
          <w:p w:rsidR="00D252BA" w:rsidRPr="00D252BA" w:rsidRDefault="00D252BA" w:rsidP="009F50BA">
            <w:pPr>
              <w:pStyle w:val="a0"/>
              <w:framePr w:w="14434" w:wrap="notBeside" w:vAnchor="text" w:hAnchor="text" w:xAlign="center" w:y="1"/>
              <w:spacing w:before="120"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мг</w:t>
            </w:r>
          </w:p>
        </w:tc>
        <w:tc>
          <w:tcPr>
            <w:tcW w:w="773"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98" w:lineRule="exact"/>
              <w:rPr>
                <w:rFonts w:ascii="Times New Roman" w:hAnsi="Times New Roman" w:cs="Times New Roman"/>
                <w:sz w:val="28"/>
                <w:szCs w:val="28"/>
              </w:rPr>
            </w:pPr>
            <w:r w:rsidRPr="00D252BA">
              <w:rPr>
                <w:rFonts w:ascii="Times New Roman" w:hAnsi="Times New Roman" w:cs="Times New Roman"/>
                <w:color w:val="000000"/>
                <w:sz w:val="28"/>
                <w:szCs w:val="28"/>
              </w:rPr>
              <w:t>Ниа-</w:t>
            </w:r>
          </w:p>
          <w:p w:rsidR="00D252BA" w:rsidRPr="00D252BA" w:rsidRDefault="00D252BA" w:rsidP="009F50BA">
            <w:pPr>
              <w:pStyle w:val="a0"/>
              <w:framePr w:w="14434" w:wrap="notBeside" w:vAnchor="text" w:hAnchor="text" w:xAlign="center" w:y="1"/>
              <w:spacing w:line="298" w:lineRule="exact"/>
              <w:rPr>
                <w:rFonts w:ascii="Times New Roman" w:hAnsi="Times New Roman" w:cs="Times New Roman"/>
                <w:sz w:val="28"/>
                <w:szCs w:val="28"/>
              </w:rPr>
            </w:pPr>
            <w:r w:rsidRPr="00D252BA">
              <w:rPr>
                <w:rFonts w:ascii="Times New Roman" w:hAnsi="Times New Roman" w:cs="Times New Roman"/>
                <w:color w:val="000000"/>
                <w:sz w:val="28"/>
                <w:szCs w:val="28"/>
              </w:rPr>
              <w:t>цин,</w:t>
            </w:r>
          </w:p>
          <w:p w:rsidR="00D252BA" w:rsidRPr="00D252BA" w:rsidRDefault="00D252BA" w:rsidP="009F50BA">
            <w:pPr>
              <w:pStyle w:val="a0"/>
              <w:framePr w:w="14434" w:wrap="notBeside" w:vAnchor="text" w:hAnchor="text" w:xAlign="center" w:y="1"/>
              <w:spacing w:line="298" w:lineRule="exact"/>
              <w:rPr>
                <w:rFonts w:ascii="Times New Roman" w:hAnsi="Times New Roman" w:cs="Times New Roman"/>
                <w:sz w:val="28"/>
                <w:szCs w:val="28"/>
              </w:rPr>
            </w:pPr>
            <w:r w:rsidRPr="00D252BA">
              <w:rPr>
                <w:rFonts w:ascii="Times New Roman" w:hAnsi="Times New Roman" w:cs="Times New Roman"/>
                <w:color w:val="000000"/>
                <w:sz w:val="28"/>
                <w:szCs w:val="28"/>
              </w:rPr>
              <w:t>мг</w:t>
            </w:r>
          </w:p>
        </w:tc>
        <w:tc>
          <w:tcPr>
            <w:tcW w:w="898"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pStyle w:val="a0"/>
              <w:framePr w:w="14434" w:wrap="notBeside" w:vAnchor="text" w:hAnchor="text" w:xAlign="center" w:y="1"/>
              <w:spacing w:line="293" w:lineRule="exact"/>
              <w:jc w:val="both"/>
              <w:rPr>
                <w:rFonts w:ascii="Times New Roman" w:hAnsi="Times New Roman" w:cs="Times New Roman"/>
                <w:sz w:val="28"/>
                <w:szCs w:val="28"/>
              </w:rPr>
            </w:pPr>
            <w:r w:rsidRPr="00D252BA">
              <w:rPr>
                <w:rFonts w:ascii="Times New Roman" w:hAnsi="Times New Roman" w:cs="Times New Roman"/>
                <w:color w:val="000000"/>
                <w:sz w:val="28"/>
                <w:szCs w:val="28"/>
              </w:rPr>
              <w:t>Фола- цин, мг</w:t>
            </w:r>
          </w:p>
        </w:tc>
        <w:tc>
          <w:tcPr>
            <w:tcW w:w="749" w:type="dxa"/>
            <w:tcBorders>
              <w:top w:val="single" w:sz="4" w:space="0" w:color="auto"/>
              <w:left w:val="single" w:sz="4" w:space="0" w:color="auto"/>
              <w:bottom w:val="nil"/>
              <w:right w:val="single" w:sz="4" w:space="0" w:color="auto"/>
            </w:tcBorders>
            <w:shd w:val="clear" w:color="auto" w:fill="FFFFFF"/>
            <w:vAlign w:val="center"/>
          </w:tcPr>
          <w:p w:rsidR="00D252BA" w:rsidRPr="00D252BA" w:rsidRDefault="00D252BA" w:rsidP="009F50BA">
            <w:pPr>
              <w:pStyle w:val="a0"/>
              <w:framePr w:w="14434" w:wrap="notBeside" w:vAnchor="text" w:hAnchor="text" w:xAlign="center" w:y="1"/>
              <w:spacing w:line="260" w:lineRule="exact"/>
              <w:ind w:left="180"/>
              <w:rPr>
                <w:rFonts w:ascii="Times New Roman" w:hAnsi="Times New Roman" w:cs="Times New Roman"/>
                <w:sz w:val="28"/>
                <w:szCs w:val="28"/>
                <w:vertAlign w:val="subscript"/>
              </w:rPr>
            </w:pPr>
            <w:r w:rsidRPr="00D252BA">
              <w:rPr>
                <w:rFonts w:ascii="Times New Roman" w:hAnsi="Times New Roman" w:cs="Times New Roman"/>
                <w:color w:val="000000"/>
                <w:sz w:val="28"/>
                <w:szCs w:val="28"/>
              </w:rPr>
              <w:t>В</w:t>
            </w:r>
            <w:r w:rsidRPr="00D252BA">
              <w:rPr>
                <w:rFonts w:ascii="Times New Roman" w:hAnsi="Times New Roman" w:cs="Times New Roman"/>
                <w:color w:val="000000"/>
                <w:sz w:val="28"/>
                <w:szCs w:val="28"/>
                <w:vertAlign w:val="subscript"/>
              </w:rPr>
              <w:t>12</w:t>
            </w:r>
          </w:p>
          <w:p w:rsidR="00D252BA" w:rsidRPr="00D252BA" w:rsidRDefault="00D252BA" w:rsidP="009F50BA">
            <w:pPr>
              <w:pStyle w:val="a0"/>
              <w:framePr w:w="14434" w:wrap="notBeside" w:vAnchor="text" w:hAnchor="text" w:xAlign="center" w:y="1"/>
              <w:spacing w:before="120"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мкг</w:t>
            </w:r>
          </w:p>
        </w:tc>
      </w:tr>
      <w:tr w:rsidR="00D252BA" w:rsidRPr="00D252BA" w:rsidTr="009F50BA">
        <w:trPr>
          <w:trHeight w:hRule="exact" w:val="331"/>
          <w:jc w:val="center"/>
        </w:trPr>
        <w:tc>
          <w:tcPr>
            <w:tcW w:w="14434" w:type="dxa"/>
            <w:gridSpan w:val="22"/>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Женщины</w:t>
            </w:r>
          </w:p>
        </w:tc>
      </w:tr>
      <w:tr w:rsidR="00D252BA" w:rsidRPr="00D252BA" w:rsidTr="009F50BA">
        <w:trPr>
          <w:trHeight w:hRule="exact" w:val="331"/>
          <w:jc w:val="center"/>
        </w:trPr>
        <w:tc>
          <w:tcPr>
            <w:tcW w:w="72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260"/>
              <w:rPr>
                <w:rFonts w:ascii="Times New Roman" w:hAnsi="Times New Roman" w:cs="Times New Roman"/>
                <w:sz w:val="28"/>
                <w:szCs w:val="28"/>
              </w:rPr>
            </w:pPr>
            <w:r w:rsidRPr="00D252BA">
              <w:rPr>
                <w:rFonts w:ascii="Times New Roman" w:hAnsi="Times New Roman" w:cs="Times New Roman"/>
                <w:color w:val="000000"/>
                <w:sz w:val="28"/>
                <w:szCs w:val="28"/>
              </w:rPr>
              <w:t>I</w:t>
            </w:r>
          </w:p>
        </w:tc>
        <w:tc>
          <w:tcPr>
            <w:tcW w:w="90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18-29</w:t>
            </w:r>
          </w:p>
        </w:tc>
        <w:tc>
          <w:tcPr>
            <w:tcW w:w="79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2000</w:t>
            </w:r>
          </w:p>
        </w:tc>
        <w:tc>
          <w:tcPr>
            <w:tcW w:w="69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61</w:t>
            </w:r>
          </w:p>
        </w:tc>
        <w:tc>
          <w:tcPr>
            <w:tcW w:w="72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67</w:t>
            </w:r>
          </w:p>
        </w:tc>
        <w:tc>
          <w:tcPr>
            <w:tcW w:w="79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289</w:t>
            </w:r>
          </w:p>
        </w:tc>
        <w:tc>
          <w:tcPr>
            <w:tcW w:w="56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rPr>
              <w:t>800</w:t>
            </w:r>
          </w:p>
        </w:tc>
        <w:tc>
          <w:tcPr>
            <w:tcW w:w="74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1200</w:t>
            </w:r>
          </w:p>
        </w:tc>
        <w:tc>
          <w:tcPr>
            <w:tcW w:w="518"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60"/>
              <w:rPr>
                <w:rFonts w:ascii="Times New Roman" w:hAnsi="Times New Roman" w:cs="Times New Roman"/>
                <w:sz w:val="28"/>
                <w:szCs w:val="28"/>
              </w:rPr>
            </w:pPr>
            <w:r w:rsidRPr="00D252BA">
              <w:rPr>
                <w:rFonts w:ascii="Times New Roman" w:hAnsi="Times New Roman" w:cs="Times New Roman"/>
                <w:color w:val="000000"/>
                <w:sz w:val="28"/>
                <w:szCs w:val="28"/>
              </w:rPr>
              <w:t>400</w:t>
            </w:r>
          </w:p>
        </w:tc>
        <w:tc>
          <w:tcPr>
            <w:tcW w:w="43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rPr>
              <w:t>18</w:t>
            </w:r>
          </w:p>
        </w:tc>
        <w:tc>
          <w:tcPr>
            <w:tcW w:w="413"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15</w:t>
            </w:r>
          </w:p>
        </w:tc>
        <w:tc>
          <w:tcPr>
            <w:tcW w:w="56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6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0,15</w:t>
            </w:r>
          </w:p>
        </w:tc>
        <w:tc>
          <w:tcPr>
            <w:tcW w:w="50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70</w:t>
            </w:r>
          </w:p>
        </w:tc>
        <w:tc>
          <w:tcPr>
            <w:tcW w:w="61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0,08</w:t>
            </w:r>
          </w:p>
        </w:tc>
        <w:tc>
          <w:tcPr>
            <w:tcW w:w="51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8</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2,5</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1,1</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1,3</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1,8</w:t>
            </w:r>
          </w:p>
        </w:tc>
        <w:tc>
          <w:tcPr>
            <w:tcW w:w="773"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14</w:t>
            </w:r>
          </w:p>
        </w:tc>
        <w:tc>
          <w:tcPr>
            <w:tcW w:w="898"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280"/>
              <w:rPr>
                <w:rFonts w:ascii="Times New Roman" w:hAnsi="Times New Roman" w:cs="Times New Roman"/>
                <w:sz w:val="28"/>
                <w:szCs w:val="28"/>
              </w:rPr>
            </w:pPr>
            <w:r w:rsidRPr="00D252BA">
              <w:rPr>
                <w:rFonts w:ascii="Times New Roman" w:hAnsi="Times New Roman" w:cs="Times New Roman"/>
                <w:color w:val="000000"/>
                <w:sz w:val="28"/>
                <w:szCs w:val="28"/>
              </w:rPr>
              <w:t>0,2</w:t>
            </w:r>
          </w:p>
        </w:tc>
        <w:tc>
          <w:tcPr>
            <w:tcW w:w="749"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320"/>
              <w:rPr>
                <w:rFonts w:ascii="Times New Roman" w:hAnsi="Times New Roman" w:cs="Times New Roman"/>
                <w:sz w:val="28"/>
                <w:szCs w:val="28"/>
              </w:rPr>
            </w:pPr>
            <w:r w:rsidRPr="00D252BA">
              <w:rPr>
                <w:rFonts w:ascii="Times New Roman" w:hAnsi="Times New Roman" w:cs="Times New Roman"/>
                <w:color w:val="000000"/>
                <w:sz w:val="28"/>
                <w:szCs w:val="28"/>
              </w:rPr>
              <w:t>3</w:t>
            </w:r>
          </w:p>
        </w:tc>
      </w:tr>
      <w:tr w:rsidR="00D252BA" w:rsidRPr="00D252BA" w:rsidTr="009F50BA">
        <w:trPr>
          <w:trHeight w:hRule="exact" w:val="336"/>
          <w:jc w:val="center"/>
        </w:trPr>
        <w:tc>
          <w:tcPr>
            <w:tcW w:w="725"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90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30-39</w:t>
            </w:r>
          </w:p>
        </w:tc>
        <w:tc>
          <w:tcPr>
            <w:tcW w:w="79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1900</w:t>
            </w:r>
          </w:p>
        </w:tc>
        <w:tc>
          <w:tcPr>
            <w:tcW w:w="69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59</w:t>
            </w:r>
          </w:p>
        </w:tc>
        <w:tc>
          <w:tcPr>
            <w:tcW w:w="72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63</w:t>
            </w:r>
          </w:p>
        </w:tc>
        <w:tc>
          <w:tcPr>
            <w:tcW w:w="79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274</w:t>
            </w:r>
          </w:p>
        </w:tc>
        <w:tc>
          <w:tcPr>
            <w:tcW w:w="566"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4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18"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37"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13"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66"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09"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19"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1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73"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898"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49"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r>
      <w:tr w:rsidR="00D252BA" w:rsidRPr="00D252BA" w:rsidTr="009F50BA">
        <w:trPr>
          <w:trHeight w:hRule="exact" w:val="331"/>
          <w:jc w:val="center"/>
        </w:trPr>
        <w:tc>
          <w:tcPr>
            <w:tcW w:w="725"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90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40-59</w:t>
            </w:r>
          </w:p>
        </w:tc>
        <w:tc>
          <w:tcPr>
            <w:tcW w:w="79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1800</w:t>
            </w:r>
          </w:p>
        </w:tc>
        <w:tc>
          <w:tcPr>
            <w:tcW w:w="69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58</w:t>
            </w:r>
          </w:p>
        </w:tc>
        <w:tc>
          <w:tcPr>
            <w:tcW w:w="72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60</w:t>
            </w:r>
          </w:p>
        </w:tc>
        <w:tc>
          <w:tcPr>
            <w:tcW w:w="79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257</w:t>
            </w:r>
          </w:p>
        </w:tc>
        <w:tc>
          <w:tcPr>
            <w:tcW w:w="566"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4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18"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37"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13"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66"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09"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19"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1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73"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898"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49"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r>
      <w:tr w:rsidR="00D252BA" w:rsidRPr="00D252BA" w:rsidTr="009F50BA">
        <w:trPr>
          <w:trHeight w:hRule="exact" w:val="331"/>
          <w:jc w:val="center"/>
        </w:trPr>
        <w:tc>
          <w:tcPr>
            <w:tcW w:w="72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260"/>
              <w:rPr>
                <w:rFonts w:ascii="Times New Roman" w:hAnsi="Times New Roman" w:cs="Times New Roman"/>
                <w:sz w:val="28"/>
                <w:szCs w:val="28"/>
              </w:rPr>
            </w:pPr>
            <w:r w:rsidRPr="00D252BA">
              <w:rPr>
                <w:rFonts w:ascii="Times New Roman" w:hAnsi="Times New Roman" w:cs="Times New Roman"/>
                <w:color w:val="000000"/>
                <w:sz w:val="28"/>
                <w:szCs w:val="28"/>
              </w:rPr>
              <w:t>II</w:t>
            </w:r>
          </w:p>
        </w:tc>
        <w:tc>
          <w:tcPr>
            <w:tcW w:w="90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18-29</w:t>
            </w:r>
          </w:p>
        </w:tc>
        <w:tc>
          <w:tcPr>
            <w:tcW w:w="79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2200</w:t>
            </w:r>
          </w:p>
        </w:tc>
        <w:tc>
          <w:tcPr>
            <w:tcW w:w="69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66</w:t>
            </w:r>
          </w:p>
        </w:tc>
        <w:tc>
          <w:tcPr>
            <w:tcW w:w="72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73</w:t>
            </w:r>
          </w:p>
        </w:tc>
        <w:tc>
          <w:tcPr>
            <w:tcW w:w="79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318</w:t>
            </w:r>
          </w:p>
        </w:tc>
        <w:tc>
          <w:tcPr>
            <w:tcW w:w="56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rPr>
              <w:t>800</w:t>
            </w:r>
          </w:p>
        </w:tc>
        <w:tc>
          <w:tcPr>
            <w:tcW w:w="74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1200</w:t>
            </w:r>
          </w:p>
        </w:tc>
        <w:tc>
          <w:tcPr>
            <w:tcW w:w="518"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60"/>
              <w:rPr>
                <w:rFonts w:ascii="Times New Roman" w:hAnsi="Times New Roman" w:cs="Times New Roman"/>
                <w:sz w:val="28"/>
                <w:szCs w:val="28"/>
              </w:rPr>
            </w:pPr>
            <w:r w:rsidRPr="00D252BA">
              <w:rPr>
                <w:rFonts w:ascii="Times New Roman" w:hAnsi="Times New Roman" w:cs="Times New Roman"/>
                <w:color w:val="000000"/>
                <w:sz w:val="28"/>
                <w:szCs w:val="28"/>
              </w:rPr>
              <w:t>400</w:t>
            </w:r>
          </w:p>
        </w:tc>
        <w:tc>
          <w:tcPr>
            <w:tcW w:w="43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rPr>
              <w:t>18</w:t>
            </w:r>
          </w:p>
        </w:tc>
        <w:tc>
          <w:tcPr>
            <w:tcW w:w="413"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15</w:t>
            </w:r>
          </w:p>
        </w:tc>
        <w:tc>
          <w:tcPr>
            <w:tcW w:w="56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6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0,15</w:t>
            </w:r>
          </w:p>
        </w:tc>
        <w:tc>
          <w:tcPr>
            <w:tcW w:w="50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70</w:t>
            </w:r>
          </w:p>
        </w:tc>
        <w:tc>
          <w:tcPr>
            <w:tcW w:w="61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0,08</w:t>
            </w:r>
          </w:p>
        </w:tc>
        <w:tc>
          <w:tcPr>
            <w:tcW w:w="51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8</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2,5</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1,1</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1,3</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1,8</w:t>
            </w:r>
          </w:p>
        </w:tc>
        <w:tc>
          <w:tcPr>
            <w:tcW w:w="773"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14</w:t>
            </w:r>
          </w:p>
        </w:tc>
        <w:tc>
          <w:tcPr>
            <w:tcW w:w="898"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280"/>
              <w:rPr>
                <w:rFonts w:ascii="Times New Roman" w:hAnsi="Times New Roman" w:cs="Times New Roman"/>
                <w:sz w:val="28"/>
                <w:szCs w:val="28"/>
              </w:rPr>
            </w:pPr>
            <w:r w:rsidRPr="00D252BA">
              <w:rPr>
                <w:rFonts w:ascii="Times New Roman" w:hAnsi="Times New Roman" w:cs="Times New Roman"/>
                <w:color w:val="000000"/>
                <w:sz w:val="28"/>
                <w:szCs w:val="28"/>
              </w:rPr>
              <w:t>0,2</w:t>
            </w:r>
          </w:p>
        </w:tc>
        <w:tc>
          <w:tcPr>
            <w:tcW w:w="749"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320"/>
              <w:rPr>
                <w:rFonts w:ascii="Times New Roman" w:hAnsi="Times New Roman" w:cs="Times New Roman"/>
                <w:sz w:val="28"/>
                <w:szCs w:val="28"/>
              </w:rPr>
            </w:pPr>
            <w:r w:rsidRPr="00D252BA">
              <w:rPr>
                <w:rFonts w:ascii="Times New Roman" w:hAnsi="Times New Roman" w:cs="Times New Roman"/>
                <w:color w:val="000000"/>
                <w:sz w:val="28"/>
                <w:szCs w:val="28"/>
              </w:rPr>
              <w:t>3</w:t>
            </w:r>
          </w:p>
        </w:tc>
      </w:tr>
      <w:tr w:rsidR="00D252BA" w:rsidRPr="00D252BA" w:rsidTr="009F50BA">
        <w:trPr>
          <w:trHeight w:hRule="exact" w:val="331"/>
          <w:jc w:val="center"/>
        </w:trPr>
        <w:tc>
          <w:tcPr>
            <w:tcW w:w="725"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90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30-39</w:t>
            </w:r>
          </w:p>
        </w:tc>
        <w:tc>
          <w:tcPr>
            <w:tcW w:w="79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2150</w:t>
            </w:r>
          </w:p>
        </w:tc>
        <w:tc>
          <w:tcPr>
            <w:tcW w:w="69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65</w:t>
            </w:r>
          </w:p>
        </w:tc>
        <w:tc>
          <w:tcPr>
            <w:tcW w:w="72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72</w:t>
            </w:r>
          </w:p>
        </w:tc>
        <w:tc>
          <w:tcPr>
            <w:tcW w:w="79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311</w:t>
            </w:r>
          </w:p>
        </w:tc>
        <w:tc>
          <w:tcPr>
            <w:tcW w:w="566"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4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18"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37"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13"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66"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09"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19"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1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73"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898"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49"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r>
      <w:tr w:rsidR="00D252BA" w:rsidRPr="00D252BA" w:rsidTr="009F50BA">
        <w:trPr>
          <w:trHeight w:hRule="exact" w:val="331"/>
          <w:jc w:val="center"/>
        </w:trPr>
        <w:tc>
          <w:tcPr>
            <w:tcW w:w="725"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90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40-59</w:t>
            </w:r>
          </w:p>
        </w:tc>
        <w:tc>
          <w:tcPr>
            <w:tcW w:w="79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2100</w:t>
            </w:r>
          </w:p>
        </w:tc>
        <w:tc>
          <w:tcPr>
            <w:tcW w:w="69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63</w:t>
            </w:r>
          </w:p>
        </w:tc>
        <w:tc>
          <w:tcPr>
            <w:tcW w:w="72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70</w:t>
            </w:r>
          </w:p>
        </w:tc>
        <w:tc>
          <w:tcPr>
            <w:tcW w:w="79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305</w:t>
            </w:r>
          </w:p>
        </w:tc>
        <w:tc>
          <w:tcPr>
            <w:tcW w:w="566"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4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18"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37"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13"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66"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09"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19"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1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73"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898"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49"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r>
      <w:tr w:rsidR="00D252BA" w:rsidRPr="00D252BA" w:rsidTr="009F50BA">
        <w:trPr>
          <w:trHeight w:hRule="exact" w:val="331"/>
          <w:jc w:val="center"/>
        </w:trPr>
        <w:tc>
          <w:tcPr>
            <w:tcW w:w="72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260"/>
              <w:rPr>
                <w:rFonts w:ascii="Times New Roman" w:hAnsi="Times New Roman" w:cs="Times New Roman"/>
                <w:sz w:val="28"/>
                <w:szCs w:val="28"/>
              </w:rPr>
            </w:pPr>
            <w:r w:rsidRPr="00D252BA">
              <w:rPr>
                <w:rFonts w:ascii="Times New Roman" w:hAnsi="Times New Roman" w:cs="Times New Roman"/>
                <w:color w:val="000000"/>
                <w:sz w:val="28"/>
                <w:szCs w:val="28"/>
              </w:rPr>
              <w:t>III</w:t>
            </w:r>
          </w:p>
        </w:tc>
        <w:tc>
          <w:tcPr>
            <w:tcW w:w="90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18-29</w:t>
            </w:r>
          </w:p>
        </w:tc>
        <w:tc>
          <w:tcPr>
            <w:tcW w:w="79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2600</w:t>
            </w:r>
          </w:p>
        </w:tc>
        <w:tc>
          <w:tcPr>
            <w:tcW w:w="69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76</w:t>
            </w:r>
          </w:p>
        </w:tc>
        <w:tc>
          <w:tcPr>
            <w:tcW w:w="72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87</w:t>
            </w:r>
          </w:p>
        </w:tc>
        <w:tc>
          <w:tcPr>
            <w:tcW w:w="79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378</w:t>
            </w:r>
          </w:p>
        </w:tc>
        <w:tc>
          <w:tcPr>
            <w:tcW w:w="56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rPr>
              <w:t>800</w:t>
            </w:r>
          </w:p>
        </w:tc>
        <w:tc>
          <w:tcPr>
            <w:tcW w:w="74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1200</w:t>
            </w:r>
          </w:p>
        </w:tc>
        <w:tc>
          <w:tcPr>
            <w:tcW w:w="518"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60"/>
              <w:rPr>
                <w:rFonts w:ascii="Times New Roman" w:hAnsi="Times New Roman" w:cs="Times New Roman"/>
                <w:sz w:val="28"/>
                <w:szCs w:val="28"/>
              </w:rPr>
            </w:pPr>
            <w:r w:rsidRPr="00D252BA">
              <w:rPr>
                <w:rFonts w:ascii="Times New Roman" w:hAnsi="Times New Roman" w:cs="Times New Roman"/>
                <w:color w:val="000000"/>
                <w:sz w:val="28"/>
                <w:szCs w:val="28"/>
              </w:rPr>
              <w:t>400</w:t>
            </w:r>
          </w:p>
        </w:tc>
        <w:tc>
          <w:tcPr>
            <w:tcW w:w="43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rPr>
              <w:t>18</w:t>
            </w:r>
          </w:p>
        </w:tc>
        <w:tc>
          <w:tcPr>
            <w:tcW w:w="413"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15</w:t>
            </w:r>
          </w:p>
        </w:tc>
        <w:tc>
          <w:tcPr>
            <w:tcW w:w="56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6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0,15</w:t>
            </w:r>
          </w:p>
        </w:tc>
        <w:tc>
          <w:tcPr>
            <w:tcW w:w="50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80</w:t>
            </w:r>
          </w:p>
        </w:tc>
        <w:tc>
          <w:tcPr>
            <w:tcW w:w="61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0,1</w:t>
            </w:r>
          </w:p>
        </w:tc>
        <w:tc>
          <w:tcPr>
            <w:tcW w:w="51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8</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2,5</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1,3</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1,5</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1,8</w:t>
            </w:r>
          </w:p>
        </w:tc>
        <w:tc>
          <w:tcPr>
            <w:tcW w:w="773"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17</w:t>
            </w:r>
          </w:p>
        </w:tc>
        <w:tc>
          <w:tcPr>
            <w:tcW w:w="898"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280"/>
              <w:rPr>
                <w:rFonts w:ascii="Times New Roman" w:hAnsi="Times New Roman" w:cs="Times New Roman"/>
                <w:sz w:val="28"/>
                <w:szCs w:val="28"/>
              </w:rPr>
            </w:pPr>
            <w:r w:rsidRPr="00D252BA">
              <w:rPr>
                <w:rFonts w:ascii="Times New Roman" w:hAnsi="Times New Roman" w:cs="Times New Roman"/>
                <w:color w:val="000000"/>
                <w:sz w:val="28"/>
                <w:szCs w:val="28"/>
              </w:rPr>
              <w:t>0,2</w:t>
            </w:r>
          </w:p>
        </w:tc>
        <w:tc>
          <w:tcPr>
            <w:tcW w:w="749"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320"/>
              <w:rPr>
                <w:rFonts w:ascii="Times New Roman" w:hAnsi="Times New Roman" w:cs="Times New Roman"/>
                <w:sz w:val="28"/>
                <w:szCs w:val="28"/>
              </w:rPr>
            </w:pPr>
            <w:r w:rsidRPr="00D252BA">
              <w:rPr>
                <w:rFonts w:ascii="Times New Roman" w:hAnsi="Times New Roman" w:cs="Times New Roman"/>
                <w:color w:val="000000"/>
                <w:sz w:val="28"/>
                <w:szCs w:val="28"/>
              </w:rPr>
              <w:t>3</w:t>
            </w:r>
          </w:p>
        </w:tc>
      </w:tr>
      <w:tr w:rsidR="00D252BA" w:rsidRPr="00D252BA" w:rsidTr="009F50BA">
        <w:trPr>
          <w:trHeight w:hRule="exact" w:val="336"/>
          <w:jc w:val="center"/>
        </w:trPr>
        <w:tc>
          <w:tcPr>
            <w:tcW w:w="725"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90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30-39</w:t>
            </w:r>
          </w:p>
        </w:tc>
        <w:tc>
          <w:tcPr>
            <w:tcW w:w="79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2550</w:t>
            </w:r>
          </w:p>
        </w:tc>
        <w:tc>
          <w:tcPr>
            <w:tcW w:w="69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74</w:t>
            </w:r>
          </w:p>
        </w:tc>
        <w:tc>
          <w:tcPr>
            <w:tcW w:w="72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85</w:t>
            </w:r>
          </w:p>
        </w:tc>
        <w:tc>
          <w:tcPr>
            <w:tcW w:w="79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372</w:t>
            </w:r>
          </w:p>
        </w:tc>
        <w:tc>
          <w:tcPr>
            <w:tcW w:w="566"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4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18"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37"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13"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66"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09"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19"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1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73"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898"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49"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r>
      <w:tr w:rsidR="00D252BA" w:rsidRPr="00D252BA" w:rsidTr="009F50BA">
        <w:trPr>
          <w:trHeight w:hRule="exact" w:val="331"/>
          <w:jc w:val="center"/>
        </w:trPr>
        <w:tc>
          <w:tcPr>
            <w:tcW w:w="725"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90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40-59</w:t>
            </w:r>
          </w:p>
        </w:tc>
        <w:tc>
          <w:tcPr>
            <w:tcW w:w="79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2500</w:t>
            </w:r>
          </w:p>
        </w:tc>
        <w:tc>
          <w:tcPr>
            <w:tcW w:w="69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72</w:t>
            </w:r>
          </w:p>
        </w:tc>
        <w:tc>
          <w:tcPr>
            <w:tcW w:w="72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83</w:t>
            </w:r>
          </w:p>
        </w:tc>
        <w:tc>
          <w:tcPr>
            <w:tcW w:w="79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366</w:t>
            </w:r>
          </w:p>
        </w:tc>
        <w:tc>
          <w:tcPr>
            <w:tcW w:w="566"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4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18"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37"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13"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66"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09"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19"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1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73"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898"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49"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r>
      <w:tr w:rsidR="00D252BA" w:rsidRPr="00D252BA" w:rsidTr="009F50BA">
        <w:trPr>
          <w:trHeight w:hRule="exact" w:val="331"/>
          <w:jc w:val="center"/>
        </w:trPr>
        <w:tc>
          <w:tcPr>
            <w:tcW w:w="725"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260"/>
              <w:rPr>
                <w:rFonts w:ascii="Times New Roman" w:hAnsi="Times New Roman" w:cs="Times New Roman"/>
                <w:sz w:val="28"/>
                <w:szCs w:val="28"/>
              </w:rPr>
            </w:pPr>
            <w:r w:rsidRPr="00D252BA">
              <w:rPr>
                <w:rFonts w:ascii="Times New Roman" w:hAnsi="Times New Roman" w:cs="Times New Roman"/>
                <w:color w:val="000000"/>
                <w:sz w:val="28"/>
                <w:szCs w:val="28"/>
              </w:rPr>
              <w:t>IV</w:t>
            </w:r>
          </w:p>
        </w:tc>
        <w:tc>
          <w:tcPr>
            <w:tcW w:w="90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18-29</w:t>
            </w:r>
          </w:p>
        </w:tc>
        <w:tc>
          <w:tcPr>
            <w:tcW w:w="79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3050</w:t>
            </w:r>
          </w:p>
        </w:tc>
        <w:tc>
          <w:tcPr>
            <w:tcW w:w="69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87</w:t>
            </w:r>
          </w:p>
        </w:tc>
        <w:tc>
          <w:tcPr>
            <w:tcW w:w="72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102</w:t>
            </w:r>
          </w:p>
        </w:tc>
        <w:tc>
          <w:tcPr>
            <w:tcW w:w="79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462</w:t>
            </w:r>
          </w:p>
        </w:tc>
        <w:tc>
          <w:tcPr>
            <w:tcW w:w="56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rPr>
              <w:t>800</w:t>
            </w:r>
          </w:p>
        </w:tc>
        <w:tc>
          <w:tcPr>
            <w:tcW w:w="74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1200</w:t>
            </w:r>
          </w:p>
        </w:tc>
        <w:tc>
          <w:tcPr>
            <w:tcW w:w="518"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60"/>
              <w:rPr>
                <w:rFonts w:ascii="Times New Roman" w:hAnsi="Times New Roman" w:cs="Times New Roman"/>
                <w:sz w:val="28"/>
                <w:szCs w:val="28"/>
              </w:rPr>
            </w:pPr>
            <w:r w:rsidRPr="00D252BA">
              <w:rPr>
                <w:rFonts w:ascii="Times New Roman" w:hAnsi="Times New Roman" w:cs="Times New Roman"/>
                <w:color w:val="000000"/>
                <w:sz w:val="28"/>
                <w:szCs w:val="28"/>
              </w:rPr>
              <w:t>400</w:t>
            </w:r>
          </w:p>
        </w:tc>
        <w:tc>
          <w:tcPr>
            <w:tcW w:w="43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rPr>
              <w:t>18</w:t>
            </w:r>
          </w:p>
        </w:tc>
        <w:tc>
          <w:tcPr>
            <w:tcW w:w="413"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0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15</w:t>
            </w:r>
          </w:p>
        </w:tc>
        <w:tc>
          <w:tcPr>
            <w:tcW w:w="56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6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0,15</w:t>
            </w:r>
          </w:p>
        </w:tc>
        <w:tc>
          <w:tcPr>
            <w:tcW w:w="50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80</w:t>
            </w:r>
          </w:p>
        </w:tc>
        <w:tc>
          <w:tcPr>
            <w:tcW w:w="61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lang w:val="en-US" w:eastAsia="en-US"/>
              </w:rPr>
              <w:t>0,1</w:t>
            </w:r>
          </w:p>
        </w:tc>
        <w:tc>
          <w:tcPr>
            <w:tcW w:w="51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80"/>
              <w:rPr>
                <w:rFonts w:ascii="Times New Roman" w:hAnsi="Times New Roman" w:cs="Times New Roman"/>
                <w:sz w:val="28"/>
                <w:szCs w:val="28"/>
              </w:rPr>
            </w:pPr>
            <w:r w:rsidRPr="00D252BA">
              <w:rPr>
                <w:rFonts w:ascii="Times New Roman" w:hAnsi="Times New Roman" w:cs="Times New Roman"/>
                <w:color w:val="000000"/>
                <w:sz w:val="28"/>
                <w:szCs w:val="28"/>
              </w:rPr>
              <w:t>8</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2,5</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1,5</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1,8</w:t>
            </w:r>
          </w:p>
        </w:tc>
        <w:tc>
          <w:tcPr>
            <w:tcW w:w="624"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60"/>
              <w:rPr>
                <w:rFonts w:ascii="Times New Roman" w:hAnsi="Times New Roman" w:cs="Times New Roman"/>
                <w:sz w:val="28"/>
                <w:szCs w:val="28"/>
              </w:rPr>
            </w:pPr>
            <w:r w:rsidRPr="00D252BA">
              <w:rPr>
                <w:rFonts w:ascii="Times New Roman" w:hAnsi="Times New Roman" w:cs="Times New Roman"/>
                <w:color w:val="000000"/>
                <w:sz w:val="28"/>
                <w:szCs w:val="28"/>
              </w:rPr>
              <w:t>1,8</w:t>
            </w:r>
          </w:p>
        </w:tc>
        <w:tc>
          <w:tcPr>
            <w:tcW w:w="773"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20</w:t>
            </w:r>
          </w:p>
        </w:tc>
        <w:tc>
          <w:tcPr>
            <w:tcW w:w="898"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280"/>
              <w:rPr>
                <w:rFonts w:ascii="Times New Roman" w:hAnsi="Times New Roman" w:cs="Times New Roman"/>
                <w:sz w:val="28"/>
                <w:szCs w:val="28"/>
              </w:rPr>
            </w:pPr>
            <w:r w:rsidRPr="00D252BA">
              <w:rPr>
                <w:rFonts w:ascii="Times New Roman" w:hAnsi="Times New Roman" w:cs="Times New Roman"/>
                <w:color w:val="000000"/>
                <w:sz w:val="28"/>
                <w:szCs w:val="28"/>
              </w:rPr>
              <w:t>0,2</w:t>
            </w:r>
          </w:p>
        </w:tc>
        <w:tc>
          <w:tcPr>
            <w:tcW w:w="749" w:type="dxa"/>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320"/>
              <w:rPr>
                <w:rFonts w:ascii="Times New Roman" w:hAnsi="Times New Roman" w:cs="Times New Roman"/>
                <w:sz w:val="28"/>
                <w:szCs w:val="28"/>
              </w:rPr>
            </w:pPr>
            <w:r w:rsidRPr="00D252BA">
              <w:rPr>
                <w:rFonts w:ascii="Times New Roman" w:hAnsi="Times New Roman" w:cs="Times New Roman"/>
                <w:color w:val="000000"/>
                <w:sz w:val="28"/>
                <w:szCs w:val="28"/>
              </w:rPr>
              <w:t>3</w:t>
            </w:r>
          </w:p>
        </w:tc>
      </w:tr>
      <w:tr w:rsidR="00D252BA" w:rsidRPr="00D252BA" w:rsidTr="009F50BA">
        <w:trPr>
          <w:trHeight w:hRule="exact" w:val="331"/>
          <w:jc w:val="center"/>
        </w:trPr>
        <w:tc>
          <w:tcPr>
            <w:tcW w:w="725"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90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30-39</w:t>
            </w:r>
          </w:p>
        </w:tc>
        <w:tc>
          <w:tcPr>
            <w:tcW w:w="79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2950</w:t>
            </w:r>
          </w:p>
        </w:tc>
        <w:tc>
          <w:tcPr>
            <w:tcW w:w="69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84</w:t>
            </w:r>
          </w:p>
        </w:tc>
        <w:tc>
          <w:tcPr>
            <w:tcW w:w="720"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98</w:t>
            </w:r>
          </w:p>
        </w:tc>
        <w:tc>
          <w:tcPr>
            <w:tcW w:w="79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432</w:t>
            </w:r>
          </w:p>
        </w:tc>
        <w:tc>
          <w:tcPr>
            <w:tcW w:w="566"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4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18"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37"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13"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66"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09"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19"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1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73"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898" w:type="dxa"/>
            <w:tcBorders>
              <w:top w:val="single" w:sz="4" w:space="0" w:color="auto"/>
              <w:left w:val="single" w:sz="4" w:space="0" w:color="auto"/>
              <w:bottom w:val="nil"/>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49"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r>
      <w:tr w:rsidR="00D252BA" w:rsidRPr="00D252BA" w:rsidTr="009F50BA">
        <w:trPr>
          <w:trHeight w:hRule="exact" w:val="341"/>
          <w:jc w:val="center"/>
        </w:trPr>
        <w:tc>
          <w:tcPr>
            <w:tcW w:w="725"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902"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pStyle w:val="a0"/>
              <w:framePr w:w="14434" w:wrap="notBeside" w:vAnchor="text" w:hAnchor="text" w:xAlign="center" w:y="1"/>
              <w:spacing w:line="260" w:lineRule="exact"/>
              <w:ind w:left="140"/>
              <w:rPr>
                <w:rFonts w:ascii="Times New Roman" w:hAnsi="Times New Roman" w:cs="Times New Roman"/>
                <w:sz w:val="28"/>
                <w:szCs w:val="28"/>
              </w:rPr>
            </w:pPr>
            <w:r w:rsidRPr="00D252BA">
              <w:rPr>
                <w:rFonts w:ascii="Times New Roman" w:hAnsi="Times New Roman" w:cs="Times New Roman"/>
                <w:color w:val="000000"/>
                <w:sz w:val="28"/>
                <w:szCs w:val="28"/>
              </w:rPr>
              <w:t>40-59</w:t>
            </w:r>
          </w:p>
        </w:tc>
        <w:tc>
          <w:tcPr>
            <w:tcW w:w="792"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pStyle w:val="a0"/>
              <w:framePr w:w="14434" w:wrap="notBeside" w:vAnchor="text" w:hAnchor="text" w:xAlign="center" w:y="1"/>
              <w:spacing w:line="260" w:lineRule="exact"/>
              <w:ind w:left="120"/>
              <w:rPr>
                <w:rFonts w:ascii="Times New Roman" w:hAnsi="Times New Roman" w:cs="Times New Roman"/>
                <w:sz w:val="28"/>
                <w:szCs w:val="28"/>
              </w:rPr>
            </w:pPr>
            <w:r w:rsidRPr="00D252BA">
              <w:rPr>
                <w:rFonts w:ascii="Times New Roman" w:hAnsi="Times New Roman" w:cs="Times New Roman"/>
                <w:color w:val="000000"/>
                <w:sz w:val="28"/>
                <w:szCs w:val="28"/>
              </w:rPr>
              <w:t>2850</w:t>
            </w:r>
          </w:p>
        </w:tc>
        <w:tc>
          <w:tcPr>
            <w:tcW w:w="696"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82</w:t>
            </w:r>
          </w:p>
        </w:tc>
        <w:tc>
          <w:tcPr>
            <w:tcW w:w="720"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95</w:t>
            </w:r>
          </w:p>
        </w:tc>
        <w:tc>
          <w:tcPr>
            <w:tcW w:w="797"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pStyle w:val="a0"/>
              <w:framePr w:w="14434" w:wrap="notBeside" w:vAnchor="text" w:hAnchor="text" w:xAlign="center" w:y="1"/>
              <w:spacing w:line="260" w:lineRule="exact"/>
              <w:rPr>
                <w:rFonts w:ascii="Times New Roman" w:hAnsi="Times New Roman" w:cs="Times New Roman"/>
                <w:sz w:val="28"/>
                <w:szCs w:val="28"/>
              </w:rPr>
            </w:pPr>
            <w:r w:rsidRPr="00D252BA">
              <w:rPr>
                <w:rFonts w:ascii="Times New Roman" w:hAnsi="Times New Roman" w:cs="Times New Roman"/>
                <w:color w:val="000000"/>
                <w:sz w:val="28"/>
                <w:szCs w:val="28"/>
              </w:rPr>
              <w:t>417</w:t>
            </w:r>
          </w:p>
        </w:tc>
        <w:tc>
          <w:tcPr>
            <w:tcW w:w="566"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44"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18"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37"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413"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66"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09"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19"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514"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624"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73"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898"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c>
          <w:tcPr>
            <w:tcW w:w="749" w:type="dxa"/>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framePr w:w="14434" w:wrap="notBeside" w:vAnchor="text" w:hAnchor="text" w:xAlign="center" w:y="1"/>
              <w:rPr>
                <w:rFonts w:ascii="Times New Roman" w:hAnsi="Times New Roman" w:cs="Times New Roman"/>
                <w:sz w:val="28"/>
                <w:szCs w:val="28"/>
              </w:rPr>
            </w:pPr>
          </w:p>
        </w:tc>
      </w:tr>
    </w:tbl>
    <w:p w:rsidR="00D252BA" w:rsidRPr="00D252BA" w:rsidRDefault="00D252BA" w:rsidP="00D252BA">
      <w:pPr>
        <w:rPr>
          <w:rFonts w:ascii="Times New Roman" w:hAnsi="Times New Roman" w:cs="Times New Roman"/>
          <w:sz w:val="28"/>
          <w:szCs w:val="28"/>
        </w:rPr>
      </w:pPr>
    </w:p>
    <w:p w:rsidR="00D252BA" w:rsidRPr="00D252BA" w:rsidRDefault="00D252BA" w:rsidP="00D252BA">
      <w:pPr>
        <w:rPr>
          <w:rFonts w:ascii="Times New Roman" w:hAnsi="Times New Roman" w:cs="Times New Roman"/>
          <w:sz w:val="28"/>
          <w:szCs w:val="28"/>
        </w:rPr>
        <w:sectPr w:rsidR="00D252BA" w:rsidRPr="00D252BA">
          <w:type w:val="continuous"/>
          <w:pgSz w:w="16838" w:h="11909" w:orient="landscape"/>
          <w:pgMar w:top="1940" w:right="1197" w:bottom="2876" w:left="1197" w:header="0" w:footer="3" w:gutter="0"/>
          <w:cols w:space="720"/>
          <w:noEndnote/>
          <w:docGrid w:linePitch="360"/>
        </w:sectPr>
      </w:pPr>
    </w:p>
    <w:p w:rsidR="00D252BA" w:rsidRPr="00D252BA" w:rsidRDefault="00D252BA" w:rsidP="00D252BA">
      <w:pPr>
        <w:pStyle w:val="a0"/>
        <w:spacing w:line="566" w:lineRule="exact"/>
        <w:ind w:right="400"/>
        <w:rPr>
          <w:rStyle w:val="a6"/>
          <w:color w:val="000000"/>
          <w:sz w:val="28"/>
          <w:szCs w:val="28"/>
        </w:rPr>
      </w:pPr>
    </w:p>
    <w:p w:rsidR="00D252BA" w:rsidRPr="00D252BA" w:rsidRDefault="00D252BA" w:rsidP="00D252BA">
      <w:pPr>
        <w:pStyle w:val="a0"/>
        <w:spacing w:line="566" w:lineRule="exact"/>
        <w:ind w:right="400"/>
        <w:jc w:val="right"/>
        <w:rPr>
          <w:rStyle w:val="a6"/>
          <w:color w:val="000000"/>
          <w:sz w:val="28"/>
          <w:szCs w:val="28"/>
        </w:rPr>
      </w:pPr>
      <w:r w:rsidRPr="00D252BA">
        <w:rPr>
          <w:rStyle w:val="a6"/>
          <w:color w:val="000000"/>
          <w:sz w:val="28"/>
          <w:szCs w:val="28"/>
        </w:rPr>
        <w:t>Приложение4</w:t>
      </w:r>
    </w:p>
    <w:p w:rsidR="00D252BA" w:rsidRPr="00D252BA" w:rsidRDefault="00D252BA" w:rsidP="00D252BA">
      <w:pPr>
        <w:pStyle w:val="a0"/>
        <w:spacing w:line="566" w:lineRule="exact"/>
        <w:ind w:right="400"/>
        <w:rPr>
          <w:rStyle w:val="a6"/>
          <w:color w:val="000000"/>
          <w:sz w:val="28"/>
          <w:szCs w:val="28"/>
        </w:rPr>
      </w:pPr>
      <w:r w:rsidRPr="00D252BA">
        <w:rPr>
          <w:rStyle w:val="a6"/>
          <w:color w:val="000000"/>
          <w:sz w:val="28"/>
          <w:szCs w:val="28"/>
        </w:rPr>
        <w:t xml:space="preserve">ХАРАКТЕРИСТИКА ОСНОВНЫХ ДИЕТ </w:t>
      </w:r>
    </w:p>
    <w:p w:rsidR="00D252BA" w:rsidRPr="00D252BA" w:rsidRDefault="00D252BA" w:rsidP="00D252BA">
      <w:pPr>
        <w:pStyle w:val="a0"/>
        <w:spacing w:line="566" w:lineRule="exact"/>
        <w:ind w:right="400"/>
        <w:rPr>
          <w:rFonts w:ascii="Times New Roman" w:hAnsi="Times New Roman" w:cs="Times New Roman"/>
          <w:sz w:val="28"/>
          <w:szCs w:val="28"/>
        </w:rPr>
      </w:pPr>
      <w:r w:rsidRPr="00D252BA">
        <w:rPr>
          <w:rStyle w:val="a6"/>
          <w:color w:val="000000"/>
          <w:sz w:val="28"/>
          <w:szCs w:val="28"/>
        </w:rPr>
        <w:t>Диета № 1</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Показания. Язвенная болезнь желудка и двенадцатиперстной кишки, хронический гастрит с нормальной и повышенной секрецией в фазе затухания воспалительного процесса, хронический гастрит с пониженной секрецией в фазе обострения, острый гастрит в период выздоровления, после операций на желудочно-кишечном тракте (после строго щад</w:t>
      </w:r>
      <w:r w:rsidRPr="00D252BA">
        <w:rPr>
          <w:rFonts w:ascii="Times New Roman" w:hAnsi="Times New Roman" w:cs="Times New Roman"/>
          <w:color w:val="000000"/>
          <w:sz w:val="28"/>
          <w:szCs w:val="28"/>
        </w:rPr>
        <w:t>ящи</w:t>
      </w:r>
      <w:r w:rsidRPr="00D252BA">
        <w:rPr>
          <w:rStyle w:val="a6"/>
          <w:color w:val="000000"/>
          <w:sz w:val="28"/>
          <w:szCs w:val="28"/>
        </w:rPr>
        <w:t>х диет).</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Целевое назначение. Способствовать дальнейшему уменьшению воспалительною процесса путем нормализации процессов репарации слизистой, регуляции секреторной и моторно-эвакуаторной функции желудка. Обеспечивать физиологические потребности организма в условиях стационарного лечения.</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Общая характеристика. Диета с нормальным соотношением основных пищевых веществ. Поваренная соль на нижней границе физиологической нормы. Значительно ограничиваются химические и термические пищевые раздражители, стимуляторы желудочной секреции. Механическое щажение менее строгое, чем в диете № 16.</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Кулинарная обработка. Все блюда вареные или приготовленные на пару (протертые). Рыбу можно варить куском. При непереносимости протертых блюд отварное мясо также разрешаемся готовить куском.</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Химический состав и калорийность. Белков 100...110 г, жиров 100...110 г, углеводов 400.500 г, поваренная соль 8.10 г. Жидкости 1,5 л. Вес суточного рациона 2,3.3 кг. Калорийность 3000.3200 ккал.</w:t>
      </w:r>
    </w:p>
    <w:p w:rsidR="00D252BA" w:rsidRPr="00D252BA" w:rsidRDefault="00D252BA" w:rsidP="00D252BA">
      <w:pPr>
        <w:pStyle w:val="a0"/>
        <w:ind w:left="20" w:firstLine="400"/>
        <w:jc w:val="both"/>
        <w:rPr>
          <w:rFonts w:ascii="Times New Roman" w:hAnsi="Times New Roman" w:cs="Times New Roman"/>
          <w:sz w:val="28"/>
          <w:szCs w:val="28"/>
        </w:rPr>
      </w:pPr>
      <w:r w:rsidRPr="00D252BA">
        <w:rPr>
          <w:rStyle w:val="a6"/>
          <w:color w:val="000000"/>
          <w:sz w:val="28"/>
          <w:szCs w:val="28"/>
        </w:rPr>
        <w:t>Режим питания. Пища принимается 5 раз в сутки, в теплом виде.</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 xml:space="preserve">Перечень рекомендуемых блюд. Хлеб белый </w:t>
      </w:r>
      <w:r w:rsidRPr="00D252BA">
        <w:rPr>
          <w:rFonts w:ascii="Times New Roman" w:hAnsi="Times New Roman" w:cs="Times New Roman"/>
          <w:color w:val="000000"/>
          <w:sz w:val="28"/>
          <w:szCs w:val="28"/>
        </w:rPr>
        <w:t>пш</w:t>
      </w:r>
      <w:r w:rsidRPr="00D252BA">
        <w:rPr>
          <w:rStyle w:val="a6"/>
          <w:color w:val="000000"/>
          <w:sz w:val="28"/>
          <w:szCs w:val="28"/>
        </w:rPr>
        <w:t>еничный, вчерашний, подсушенный, сухой бисквит, сухое не сдобное печенье. Супы из протертых круп, картофеля и овощей, молочные супы с вермишелью, рисом, манной крупой. Нежирные, нежные сорта мяса и рыбы (говядина, телятина, курица, индейка, кролик, судак, треска, серебристый хек, навага, ледяная рыба и др.). Блюда из рубленого мяса и пт</w:t>
      </w:r>
      <w:r w:rsidRPr="00D252BA">
        <w:rPr>
          <w:rFonts w:ascii="Times New Roman" w:hAnsi="Times New Roman" w:cs="Times New Roman"/>
          <w:color w:val="000000"/>
          <w:sz w:val="28"/>
          <w:szCs w:val="28"/>
        </w:rPr>
        <w:t>ицы</w:t>
      </w:r>
      <w:r w:rsidRPr="00D252BA">
        <w:rPr>
          <w:rStyle w:val="a6"/>
          <w:color w:val="000000"/>
          <w:sz w:val="28"/>
          <w:szCs w:val="28"/>
        </w:rPr>
        <w:t xml:space="preserve">. Рыба отварная куском. Овощи вареные в протертом виде, пюре, паровое, суфле. Разрешаются картофель, кабачки, морковь, тыква, цветная капуста. Спелые сладкие сорта помидоров не более </w:t>
      </w:r>
      <w:r w:rsidRPr="00D252BA">
        <w:rPr>
          <w:rStyle w:val="a6"/>
          <w:color w:val="000000"/>
          <w:sz w:val="28"/>
          <w:szCs w:val="28"/>
        </w:rPr>
        <w:lastRenderedPageBreak/>
        <w:t>100 г в день (при переносимости). Различные, протертые каши (кроме пшенной, кукурузной, перловой) с добавлением молока, сливок, масла, протертые паровые пудинги отварная вермишель. Яйца всмятку, паровые омлеты, яйца в блюдах. Кисели, желе, муссы, компоты из свежих и сушеных фруктов (без фруктов), печеные яблоки с сахаром, мед, сахар, варенье (при плохой переносимости пополам с водой), отвар шиповника. Молоко натуральное, сгущенное, сливки, свежий протертый творог, творожное суфле. Зелень петрушки, укропа (в супы), соус молочный с добавлением сметаны, масла сливочного (без пассировки), фруктовый соус. Чай некрепкий с молоком или сливками, отвар шиповника,молочный кисель. Масло сливочное в блюда и кусочком. Масло подсолнечное и оливковое при переносимости.</w:t>
      </w:r>
    </w:p>
    <w:p w:rsidR="00D252BA" w:rsidRPr="00D252BA" w:rsidRDefault="00D252BA" w:rsidP="00D252BA">
      <w:pPr>
        <w:pStyle w:val="a0"/>
        <w:spacing w:after="229"/>
        <w:ind w:left="20" w:firstLine="400"/>
        <w:jc w:val="both"/>
        <w:rPr>
          <w:rFonts w:ascii="Times New Roman" w:hAnsi="Times New Roman" w:cs="Times New Roman"/>
          <w:sz w:val="28"/>
          <w:szCs w:val="28"/>
        </w:rPr>
      </w:pPr>
      <w:r w:rsidRPr="00D252BA">
        <w:rPr>
          <w:rStyle w:val="a6"/>
          <w:color w:val="000000"/>
          <w:sz w:val="28"/>
          <w:szCs w:val="28"/>
        </w:rPr>
        <w:t>Исключаются. Продукты обладающие выраженным сокогонным действием и содержащие грубую клетчатку: мясные и рыбные бульоны, овощные навары, соленья, острые приправы, маринады; жареные блюда, копчености, консервированные продукты, капуста (кроме цветной), шпинат, щавель, редька, редис, изделия из сдобного теста, пирожные, мороженое, газированные и алкогольные напитки, черный хлеб, бобовые, кофе.</w:t>
      </w:r>
    </w:p>
    <w:p w:rsidR="00D252BA" w:rsidRPr="00D252BA" w:rsidRDefault="00D252BA" w:rsidP="00D252BA">
      <w:pPr>
        <w:pStyle w:val="a0"/>
        <w:spacing w:after="178" w:line="260" w:lineRule="exact"/>
        <w:ind w:right="400"/>
        <w:rPr>
          <w:rFonts w:ascii="Times New Roman" w:hAnsi="Times New Roman" w:cs="Times New Roman"/>
          <w:sz w:val="28"/>
          <w:szCs w:val="28"/>
        </w:rPr>
      </w:pPr>
      <w:r w:rsidRPr="00D252BA">
        <w:rPr>
          <w:rStyle w:val="a6"/>
          <w:color w:val="000000"/>
          <w:sz w:val="28"/>
          <w:szCs w:val="28"/>
        </w:rPr>
        <w:t>Диета № 2</w:t>
      </w:r>
    </w:p>
    <w:p w:rsidR="00D252BA" w:rsidRPr="00D252BA" w:rsidRDefault="00D252BA" w:rsidP="00D252BA">
      <w:pPr>
        <w:pStyle w:val="a0"/>
        <w:ind w:left="20" w:firstLine="400"/>
        <w:jc w:val="both"/>
        <w:rPr>
          <w:rFonts w:ascii="Times New Roman" w:hAnsi="Times New Roman" w:cs="Times New Roman"/>
          <w:sz w:val="28"/>
          <w:szCs w:val="28"/>
        </w:rPr>
      </w:pPr>
      <w:r w:rsidRPr="00D252BA">
        <w:rPr>
          <w:rStyle w:val="a6"/>
          <w:color w:val="000000"/>
          <w:sz w:val="28"/>
          <w:szCs w:val="28"/>
        </w:rPr>
        <w:t>Показания. Хронические гастриты с секреторной недостаточностью, хронические колиты, энтериты в период реконвалесценции, после специальных диет.</w:t>
      </w:r>
    </w:p>
    <w:p w:rsidR="00D252BA" w:rsidRPr="00D252BA" w:rsidRDefault="00D252BA" w:rsidP="00D252BA">
      <w:pPr>
        <w:pStyle w:val="a0"/>
        <w:ind w:left="20" w:firstLine="400"/>
        <w:jc w:val="both"/>
        <w:rPr>
          <w:rFonts w:ascii="Times New Roman" w:hAnsi="Times New Roman" w:cs="Times New Roman"/>
          <w:sz w:val="28"/>
          <w:szCs w:val="28"/>
        </w:rPr>
      </w:pPr>
      <w:r w:rsidRPr="00D252BA">
        <w:rPr>
          <w:rStyle w:val="a6"/>
          <w:color w:val="000000"/>
          <w:sz w:val="28"/>
          <w:szCs w:val="28"/>
        </w:rPr>
        <w:t>Целевое назначение. Обеспечить полноценное питание и восстановление нарушенных функций органов пищеварения.</w:t>
      </w:r>
    </w:p>
    <w:p w:rsidR="00D252BA" w:rsidRPr="00D252BA" w:rsidRDefault="00D252BA" w:rsidP="00D252BA">
      <w:pPr>
        <w:pStyle w:val="a0"/>
        <w:ind w:left="20" w:firstLine="400"/>
        <w:jc w:val="both"/>
        <w:rPr>
          <w:rFonts w:ascii="Times New Roman" w:hAnsi="Times New Roman" w:cs="Times New Roman"/>
          <w:sz w:val="28"/>
          <w:szCs w:val="28"/>
        </w:rPr>
      </w:pPr>
      <w:r w:rsidRPr="00D252BA">
        <w:rPr>
          <w:rStyle w:val="a6"/>
          <w:color w:val="000000"/>
          <w:sz w:val="28"/>
          <w:szCs w:val="28"/>
        </w:rPr>
        <w:t>Общая характеристика. Диета физиологически полноценна, механически щадящая. Из меню исключаются продукты и блюда, являющиеся нагрузочными для желудочно-кишечного тракта. Химические раздражители сохраняются.</w:t>
      </w:r>
    </w:p>
    <w:p w:rsidR="00D252BA" w:rsidRPr="00D252BA" w:rsidRDefault="00D252BA" w:rsidP="00D252BA">
      <w:pPr>
        <w:pStyle w:val="a0"/>
        <w:ind w:left="20" w:firstLine="400"/>
        <w:jc w:val="both"/>
        <w:rPr>
          <w:rFonts w:ascii="Times New Roman" w:hAnsi="Times New Roman" w:cs="Times New Roman"/>
          <w:sz w:val="28"/>
          <w:szCs w:val="28"/>
        </w:rPr>
      </w:pPr>
      <w:r w:rsidRPr="00D252BA">
        <w:rPr>
          <w:rStyle w:val="a6"/>
          <w:color w:val="000000"/>
          <w:sz w:val="28"/>
          <w:szCs w:val="28"/>
        </w:rPr>
        <w:t>Кулинарная обработка. Разрешаются блюда вареные, тушеные, запеченные, с различной степенью измельчения. Допускается обжаривание блюд без образования грубой корочки (не панировать в сухарях).</w:t>
      </w:r>
    </w:p>
    <w:p w:rsidR="00D252BA" w:rsidRPr="00D252BA" w:rsidRDefault="00D252BA" w:rsidP="00D252BA">
      <w:pPr>
        <w:pStyle w:val="a0"/>
        <w:ind w:left="20" w:firstLine="400"/>
        <w:jc w:val="both"/>
        <w:rPr>
          <w:rFonts w:ascii="Times New Roman" w:hAnsi="Times New Roman" w:cs="Times New Roman"/>
          <w:sz w:val="28"/>
          <w:szCs w:val="28"/>
        </w:rPr>
      </w:pPr>
      <w:r w:rsidRPr="00D252BA">
        <w:rPr>
          <w:rStyle w:val="a6"/>
          <w:color w:val="000000"/>
          <w:sz w:val="28"/>
          <w:szCs w:val="28"/>
        </w:rPr>
        <w:t>Химический состав и калорийность. Белков 100 г, жиров 100 г, углеводов 400.500 г, поваренной соли до 15 г. Жидкости 1,5 л. Вес суточного рациона до 3 кг. Калорийность 3000 ккал.</w:t>
      </w:r>
    </w:p>
    <w:p w:rsidR="00D252BA" w:rsidRPr="00D252BA" w:rsidRDefault="00D252BA" w:rsidP="00D252BA">
      <w:pPr>
        <w:pStyle w:val="a0"/>
        <w:ind w:left="20" w:firstLine="400"/>
        <w:jc w:val="both"/>
        <w:rPr>
          <w:rFonts w:ascii="Times New Roman" w:hAnsi="Times New Roman" w:cs="Times New Roman"/>
          <w:sz w:val="28"/>
          <w:szCs w:val="28"/>
        </w:rPr>
      </w:pPr>
      <w:r w:rsidRPr="00D252BA">
        <w:rPr>
          <w:rStyle w:val="a6"/>
          <w:color w:val="000000"/>
          <w:sz w:val="28"/>
          <w:szCs w:val="28"/>
        </w:rPr>
        <w:t>Режим питания. Пища принимается 4-5 раз в сутки, в теплом виде.</w:t>
      </w:r>
    </w:p>
    <w:p w:rsidR="00D252BA" w:rsidRPr="00D252BA" w:rsidRDefault="00D252BA" w:rsidP="00D252BA">
      <w:pPr>
        <w:pStyle w:val="a0"/>
        <w:ind w:left="20" w:firstLine="400"/>
        <w:jc w:val="both"/>
        <w:rPr>
          <w:rFonts w:ascii="Times New Roman" w:hAnsi="Times New Roman" w:cs="Times New Roman"/>
          <w:sz w:val="28"/>
          <w:szCs w:val="28"/>
        </w:rPr>
      </w:pPr>
      <w:r w:rsidRPr="00D252BA">
        <w:rPr>
          <w:rStyle w:val="a6"/>
          <w:color w:val="000000"/>
          <w:sz w:val="28"/>
          <w:szCs w:val="28"/>
        </w:rPr>
        <w:lastRenderedPageBreak/>
        <w:t>Перечень рекомендуемых блюд. Хлеб пшеничный, вчерашний, сухое не сдобное печенье, сухой бисквит, не сдобные булочки или пирог с джемом, яблоками, ватрушки с творогом. Супы на нежирных мясных и рыбных бульонах с различными крупами (кроме пшена), вермишелью, овощами (картофель, морковь, кабачки, цветная капуста, тыква, зеленый горошек - индивидуально). Нежирные сорта мяса, рыбы, птицы, отваренные куском, изделия из рубленого мяса парового приготовления и жареные без панировки. Овощи вареные; тушеные, запеченные; пюре, запеканки. Разрешаются картофель, морковь, кабачки, тыква, цветная капуста, свекла, при хорошей переносимости - белокочанная капуста. Каши из разных круп (кроме пшенной, перловой, кукурузной) с добавлением молока, масла сливочного; макаронники, запеканки, отварная вермишель из выс</w:t>
      </w:r>
      <w:r w:rsidRPr="00D252BA">
        <w:rPr>
          <w:rFonts w:ascii="Times New Roman" w:hAnsi="Times New Roman" w:cs="Times New Roman"/>
          <w:color w:val="000000"/>
          <w:sz w:val="28"/>
          <w:szCs w:val="28"/>
          <w:u w:val="single"/>
        </w:rPr>
        <w:t>ши</w:t>
      </w:r>
      <w:r w:rsidRPr="00D252BA">
        <w:rPr>
          <w:rStyle w:val="a6"/>
          <w:color w:val="000000"/>
          <w:sz w:val="28"/>
          <w:szCs w:val="28"/>
        </w:rPr>
        <w:t>х сортов муки. Яйца всмятку, паровые, запеченные и жареные омлеты, яйца в блюда. Кисели, компоты, желе, муссы, леченые яблоки, сладкие, мягкие, спелые сорта фруктов и ягод в натуральном виде. Мармелад, пастила, зефир. Сладкие фруктовые и ягодные соки, при хорошей переносимости - арбуз, виноград. Молоко натуральное в блюдах, творог свежий в натуральном виде, пудинги, запеканки, ленивые вареники, тертый сыр, свежая сметана (лучше в составе блюд). Зелень укропа, петрушки, гвоздика, ваниль, лавровый лист, душистый перец, соус молочный, из томатного сока, фруктовый. Соусы можно готовить на нежирных бульонах. Заливная рыба, телятина, язык, курица, сыр неострый протертый, колбаса докторская, сельдь вымоченная (1 раз в неделю), свежие помидоры, салаты мясные с варёными овощами без огурцов и квашеной капусты. Чай, кофе с молоком, черный кофе, отвар шиповника, черной смородины, Масло сливочное к столу и в блюда, при хорошей переносимости - нерафинированные растительные масла.</w:t>
      </w:r>
    </w:p>
    <w:p w:rsidR="00D252BA" w:rsidRPr="00D252BA" w:rsidRDefault="00D252BA" w:rsidP="00D252BA">
      <w:pPr>
        <w:pStyle w:val="a0"/>
        <w:spacing w:after="229"/>
        <w:ind w:left="20" w:right="20" w:firstLine="400"/>
        <w:jc w:val="both"/>
        <w:rPr>
          <w:rFonts w:ascii="Times New Roman" w:hAnsi="Times New Roman" w:cs="Times New Roman"/>
          <w:sz w:val="28"/>
          <w:szCs w:val="28"/>
        </w:rPr>
      </w:pPr>
      <w:r w:rsidRPr="00D252BA">
        <w:rPr>
          <w:rStyle w:val="a6"/>
          <w:color w:val="000000"/>
          <w:sz w:val="28"/>
          <w:szCs w:val="28"/>
        </w:rPr>
        <w:t>Ограничиваются. Сырые овощи и фрукты, острые копченые блюда, специи, натуральное молоко.</w:t>
      </w:r>
    </w:p>
    <w:p w:rsidR="00D252BA" w:rsidRPr="00D252BA" w:rsidRDefault="00D252BA" w:rsidP="00D252BA">
      <w:pPr>
        <w:pStyle w:val="a0"/>
        <w:spacing w:after="183" w:line="260" w:lineRule="exact"/>
        <w:ind w:right="400"/>
        <w:rPr>
          <w:rFonts w:ascii="Times New Roman" w:hAnsi="Times New Roman" w:cs="Times New Roman"/>
          <w:sz w:val="28"/>
          <w:szCs w:val="28"/>
        </w:rPr>
      </w:pPr>
      <w:r w:rsidRPr="00D252BA">
        <w:rPr>
          <w:rStyle w:val="a6"/>
          <w:color w:val="000000"/>
          <w:sz w:val="28"/>
          <w:szCs w:val="28"/>
        </w:rPr>
        <w:t>Диета № 3</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Показания. Хронические заболевания кишечника с преобладанием запоров в период несильного обострения.</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Целевое назначение. Диета физиологически полноценная, способствует восстановлению нарушенных функций кишечника и других органов пищеварения.</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 xml:space="preserve">Общая характеристика. Меню содержит нормальное количество белков, жиров и углеводов, минеральных солей и микроэлементов. Вводится больше химических и механических стимуляторов моторной функции кишечника, </w:t>
      </w:r>
      <w:r w:rsidRPr="00D252BA">
        <w:rPr>
          <w:rStyle w:val="a6"/>
          <w:color w:val="000000"/>
          <w:sz w:val="28"/>
          <w:szCs w:val="28"/>
        </w:rPr>
        <w:lastRenderedPageBreak/>
        <w:t>исключаются продукты, усиливающие процессы брожения и гниения в кишечнике и отрицательно влияющие на функциональное состояние печени и органов желчеотделения (продукты, богатые эфирными маслами, холестерином) и др.</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Кулинарная обработка. Пища может быть как измельченной, так и не измельченной, приготовленной на пару или отваренной в воде. Овощи и фрукты даются измельченными, в сыром и вареном виде.</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Химический состав и калорийность. Белков 100...110 г, жиров 100...110 г, углеводов 400.450 г, поваренной соли 15 г. Общее количество свободной жидкости 1,5 л. Вес суточного рациона 3 кг. Калорийность 3000.3500 ккал.</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Режим питания. Пища принимается 4 раза в сутки. Температура п</w:t>
      </w:r>
      <w:r w:rsidRPr="00D252BA">
        <w:rPr>
          <w:rFonts w:ascii="Times New Roman" w:hAnsi="Times New Roman" w:cs="Times New Roman"/>
          <w:color w:val="000000"/>
          <w:sz w:val="28"/>
          <w:szCs w:val="28"/>
        </w:rPr>
        <w:t>ищи</w:t>
      </w:r>
      <w:r w:rsidRPr="00D252BA">
        <w:rPr>
          <w:rStyle w:val="a6"/>
          <w:color w:val="000000"/>
          <w:sz w:val="28"/>
          <w:szCs w:val="28"/>
        </w:rPr>
        <w:t>: горячие блюда 57.62 °С, холодные - индивидуально.</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 xml:space="preserve">Перечень рекомендуемых блюд. Хлеб вчерашней выпечки, </w:t>
      </w:r>
      <w:r w:rsidRPr="00D252BA">
        <w:rPr>
          <w:rFonts w:ascii="Times New Roman" w:hAnsi="Times New Roman" w:cs="Times New Roman"/>
          <w:color w:val="000000"/>
          <w:sz w:val="28"/>
          <w:szCs w:val="28"/>
        </w:rPr>
        <w:t>пш</w:t>
      </w:r>
      <w:r w:rsidRPr="00D252BA">
        <w:rPr>
          <w:rStyle w:val="a6"/>
          <w:color w:val="000000"/>
          <w:sz w:val="28"/>
          <w:szCs w:val="28"/>
        </w:rPr>
        <w:t>еничный, серый, отрубный. При переносимости - черный хлеб, хрустящие хлебцы, пироги с фруктами, ягодами, джемом, повидлом вчерашней выпечки. Супы на некрепких, нежирных мясных и рыбных бульонах, овощных наварах, борщи, свекольники, ботвиньи, фруктовые супы. Нежирная говядина, телятина, язык, кролик, индейка, курица (преимущественно куском), изделия из рубленого мяса вареные, запеченные. Рыба нежирная отварная куском, заливная, сельдь вымоченная - 1 раз в неделю. Разнообразные овощи сырые и вареные в гарнирах, салатах, винегретах в измельченном виде. Капуста белокочанная и зеленый горошек - по переносимости. Каши рассыпчатые и запеканки. Яйца в блюда, омлеты, всмятку (яйца цельные не более 1 шт. в день). Спелые, сладкие, мягкие сорта фруктов и ягод в повышенном количестве, натуральные соки. Сухофрукты: чернослив, инжир, курага, урюк, размоченные в теплой воде; варенье, джемы, повидло, сахар, мед, мармелад. Кисломолочные продукты: кефир, ряженка, лапте акру,простокваша, ацидофильное молоко, свежий творог, творожные пудинги, запеканки, ватрушки. Неострые сорта сыра, сметана (лучше в блюда). Зелень петрушки, укропа, сельдерея, лаврового листа, майорана в небольшом количестве, белый соус, нежный томатный (розовый). Рыба заливная, сельдь вымоченная, телятина, курица, ветчина нежирная, салаты из мелко нарезанных овощей и фруктов. Чай, некрепкий кофе, отвар шиповника, соки (абрикосовый, томатный, морковный, сливовый - с осторожностью). Масло сливочное, растительные масла: оливковое, подсолнечное при хорошей переносимости.</w:t>
      </w:r>
    </w:p>
    <w:p w:rsidR="00D252BA" w:rsidRPr="00D252BA" w:rsidRDefault="00D252BA" w:rsidP="00D252BA">
      <w:pPr>
        <w:pStyle w:val="a0"/>
        <w:spacing w:after="229"/>
        <w:ind w:left="20" w:right="20" w:firstLine="400"/>
        <w:jc w:val="both"/>
        <w:rPr>
          <w:rFonts w:ascii="Times New Roman" w:hAnsi="Times New Roman" w:cs="Times New Roman"/>
          <w:sz w:val="28"/>
          <w:szCs w:val="28"/>
        </w:rPr>
      </w:pPr>
      <w:r w:rsidRPr="00D252BA">
        <w:rPr>
          <w:rStyle w:val="a6"/>
          <w:color w:val="000000"/>
          <w:sz w:val="28"/>
          <w:szCs w:val="28"/>
        </w:rPr>
        <w:lastRenderedPageBreak/>
        <w:t>Исключаются. Овощи, богатые эфирными маслами: чеснок, лук, редька, редис, бобовые. Не рекомендуются тугоплавкие жиры (свиной, говяжий, бараний, комбижир).</w:t>
      </w:r>
    </w:p>
    <w:p w:rsidR="00D252BA" w:rsidRPr="00D252BA" w:rsidRDefault="00D252BA" w:rsidP="00D252BA">
      <w:pPr>
        <w:pStyle w:val="a0"/>
        <w:spacing w:after="183" w:line="260" w:lineRule="exact"/>
        <w:ind w:right="400"/>
        <w:rPr>
          <w:rFonts w:ascii="Times New Roman" w:hAnsi="Times New Roman" w:cs="Times New Roman"/>
          <w:sz w:val="28"/>
          <w:szCs w:val="28"/>
        </w:rPr>
      </w:pPr>
      <w:r w:rsidRPr="00D252BA">
        <w:rPr>
          <w:rStyle w:val="a6"/>
          <w:color w:val="000000"/>
          <w:sz w:val="28"/>
          <w:szCs w:val="28"/>
        </w:rPr>
        <w:t>Диета № 4</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Показания. Острые и хронические колиты, энтероколиты, гастроэнтероколиты в период сильного обострения, выраженных диспептических явлений.</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Целевое назначение. Максимальное механическое, термическое и химическое щажение желудочно-кишечного тракта, уменьшение воспалительного процесса и нормализация функционального состояния кишечника и других органов, уменьшение бродильных и гнилостных процессов в кишечнике.</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Общая характеристика. Калорийность диеты снижается в основном за счет углеводов и жиров, количество белков на нижней границе физиологической нормы. Диета гипохлоридная, исключаются молоко и продукты, содержащие грубую растительную клетчатку и стимуляторы желчеотделения, секреции желудка и поджелудочной железы.</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Кулинарная обработка. Пища - вареная, приготовленная на пару, используется в виде пюре, жидкой, протертой.</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Химический состав и калорийность. Белков 80 г, жиров 70 г, углеводов 250 г, поваренной соли 8.10 г. Жидкости 1,5.2 л. Вес суточного рациона 2 кг. Калорийность 2100 ккал.</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Режим питания. Пища принимается дробными порциями 5-6 раз в сутки в горячем виде (температура 57.62 °С).</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Перечень рекомендуемых блюд. Белые сухари неподжаренные, слизистые супы на виде или слабых бульонах из риса, овсяной и манной круп. В супы можно добавлять кнели, фрикадели и яичные хлопья. Паровые мясные и рыбные котлеты, кнели, фрикадели, суфле из отварного мяса. Фарш пропускается через мясорубку 3-4 раза, в мясной фарш вместо хлеба можно добавить рис. Рыба только свежая, нежирная, в отварном виде. Протертые каши на воде, слабом бульоне (рисовая, овсяная, манная). Яйцо только в блюда не более 1 шт. в день (индивидуально можно паровой омлет или яйцо всмятку). Кисели, желе из кизила, черники, чай, кофе черный, отвар шиповника, кизила. Можно свежеприготовленный протертый творог, индивидуально - кефир по 100 г 1-2 раза в день. Масло сливочное в блюда в натуральном виде.</w:t>
      </w:r>
    </w:p>
    <w:p w:rsidR="00D252BA" w:rsidRPr="00D252BA" w:rsidRDefault="00D252BA" w:rsidP="00D252BA">
      <w:pPr>
        <w:pStyle w:val="a0"/>
        <w:spacing w:after="229"/>
        <w:ind w:left="20" w:right="20" w:firstLine="400"/>
        <w:jc w:val="both"/>
        <w:rPr>
          <w:rFonts w:ascii="Times New Roman" w:hAnsi="Times New Roman" w:cs="Times New Roman"/>
          <w:sz w:val="28"/>
          <w:szCs w:val="28"/>
        </w:rPr>
      </w:pPr>
      <w:r w:rsidRPr="00D252BA">
        <w:rPr>
          <w:rStyle w:val="a6"/>
          <w:color w:val="000000"/>
          <w:sz w:val="28"/>
          <w:szCs w:val="28"/>
        </w:rPr>
        <w:lastRenderedPageBreak/>
        <w:t>Исключаются. Макаронные и бобовые изделия, молочные блюда, соусы и пряности, блюда из овощей, газированные напитки, соленые продукты, закуски.</w:t>
      </w:r>
    </w:p>
    <w:p w:rsidR="00D252BA" w:rsidRPr="00D252BA" w:rsidRDefault="00D252BA" w:rsidP="00D252BA">
      <w:pPr>
        <w:pStyle w:val="a0"/>
        <w:spacing w:after="183" w:line="260" w:lineRule="exact"/>
        <w:ind w:right="400"/>
        <w:rPr>
          <w:rFonts w:ascii="Times New Roman" w:hAnsi="Times New Roman" w:cs="Times New Roman"/>
          <w:sz w:val="28"/>
          <w:szCs w:val="28"/>
        </w:rPr>
      </w:pPr>
      <w:r w:rsidRPr="00D252BA">
        <w:rPr>
          <w:rStyle w:val="a6"/>
          <w:color w:val="000000"/>
          <w:sz w:val="28"/>
          <w:szCs w:val="28"/>
        </w:rPr>
        <w:t>Диета № 5</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Показания. Хронический гепатит с доброкачественным и прогрессирующим течением, цирроз печени вне обострения, хронический холецистит, желчнокаменная болезнь, острый гепатит и холецистит в период выздоровления и другие заболевания, сопровождающиеся нарушением функции печени и желчных путей.</w:t>
      </w:r>
    </w:p>
    <w:p w:rsidR="00D252BA" w:rsidRPr="00D252BA" w:rsidRDefault="00D252BA" w:rsidP="00D252BA">
      <w:pPr>
        <w:pStyle w:val="a0"/>
        <w:tabs>
          <w:tab w:val="center" w:pos="2415"/>
          <w:tab w:val="center" w:pos="4854"/>
          <w:tab w:val="right" w:pos="9932"/>
        </w:tabs>
        <w:ind w:left="20" w:right="20" w:firstLine="400"/>
        <w:jc w:val="both"/>
        <w:rPr>
          <w:rFonts w:ascii="Times New Roman" w:hAnsi="Times New Roman" w:cs="Times New Roman"/>
          <w:sz w:val="28"/>
          <w:szCs w:val="28"/>
        </w:rPr>
      </w:pPr>
      <w:r w:rsidRPr="00D252BA">
        <w:rPr>
          <w:rStyle w:val="a6"/>
          <w:color w:val="000000"/>
          <w:sz w:val="28"/>
          <w:szCs w:val="28"/>
        </w:rPr>
        <w:t>Целевое назначение. Химическое щажение печени в условиях полноценного питания, стимуляция</w:t>
      </w:r>
      <w:r w:rsidRPr="00D252BA">
        <w:rPr>
          <w:rStyle w:val="a6"/>
          <w:color w:val="000000"/>
          <w:sz w:val="28"/>
          <w:szCs w:val="28"/>
        </w:rPr>
        <w:tab/>
        <w:t xml:space="preserve"> ферментативных,</w:t>
      </w:r>
      <w:r w:rsidRPr="00D252BA">
        <w:rPr>
          <w:rStyle w:val="a6"/>
          <w:color w:val="000000"/>
          <w:sz w:val="28"/>
          <w:szCs w:val="28"/>
        </w:rPr>
        <w:tab/>
        <w:t>белоксинтезирующих и желчевыделительных процессов в печени, нормализация функционального состояния других органов (поджелудочная железа, желудок, кишечник).</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Общая характеристика. Содержание белков и углеводов в пределах физиологической нормы, незначительное ограничение жиров. Из меню исключаются продукты, стимулирующие секрецию желудка и поджелудочной железы - бульоны мясные, рыбные, грибные, продукты, содержащие эфирные масла, щавелевую кислоту, жареные блюда (содержат акролеины и альдегиды). Диета обогащается метионином, лецитином, холином, пектиновыми веществами. Увеличивается количество жидкости.</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Кулинарная обработка. Продукты в основном отваривают и запекают. Запекать можно мясные и рыбные блюда после отваривания. Пища готовится преимущественно в неизмельченном виде.</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Химический состав и калорийность. Белков 100.110 г (60 % животных), жиров 80.100 г, углеводов 400.450 г, поваренной соли 10.12 г. Свободной жидкости 2,0.2,5 л. Вес суточного рациона до 3,5 кг. Калорийность 2800.3000 ккал.</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Режим питания. Пища принимается 5 раз в день, не очень горячая и не холодная.</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 xml:space="preserve">Перечень рекомендуемых блюд. Хлеб вчерашний, белый, серый, не сдобное печенье и булочки, пироги с яблоками, джемом. Индивидуально - черный хлеб. Мясо и птица средней жирности. Говядина, кролик, куры, индейка, телятина - отварные куском, запеченные после отваривания куском, рубленые изделия парового приготовления. Рыба нежирная куском, в виде фрикаделей, суфле. Различные блюда и гарниры из сырых, вареных и запеченных овощей. Салаты, винегреты (без лука), некислая квашеная капуста, овощи и гарниры, зеленый горошек в супы 1-2 раза в неделю. Любые блюда из разных круп, особенно из гречневой, овсяной с </w:t>
      </w:r>
      <w:r w:rsidRPr="00D252BA">
        <w:rPr>
          <w:rStyle w:val="a6"/>
          <w:color w:val="000000"/>
          <w:sz w:val="28"/>
          <w:szCs w:val="28"/>
        </w:rPr>
        <w:lastRenderedPageBreak/>
        <w:t>добавлением творога, тертого сыра. Отварная вермишель, плов с фруктами или морковью, запеканки рисо-морковные, рисо-яблочные и др. Белковый омлет. Спелые сладкие ягоды и фрукты мягких сортов в натуральном виде и запеченные. Фруктово-ягодные пюре кисели, муссы, желе, джемы. Сахар, мед, зефир. Молоко в натуральном виде и в блюдах, кефир, простокваша, свежий нежирный творог, паровые и запеченные блюда из него, творожная паста, неострый тертый сыр. Сметана как приправа к блюдам. Сметанные, молочные, овощные, фруктовые подливы. Зелень петрушки, укропа, сельдерея. Мука для соусов не пассируется. Заливная рыба, язык, салат из свежих овощей с растительным маслом, винегреты, фруктовые салаты, докторская колбаса, молочные сосиски. Фруктовые, ягодные, овощные соки, компоты, отвары шиповника. Масло сливочное и растительные жиры увеличить до 30% от суточного рациона жиров.</w:t>
      </w:r>
    </w:p>
    <w:p w:rsidR="00D252BA" w:rsidRPr="00D252BA" w:rsidRDefault="00D252BA" w:rsidP="00D252BA">
      <w:pPr>
        <w:pStyle w:val="a0"/>
        <w:spacing w:after="229"/>
        <w:ind w:left="20" w:right="20" w:firstLine="400"/>
        <w:jc w:val="both"/>
        <w:rPr>
          <w:rFonts w:ascii="Times New Roman" w:hAnsi="Times New Roman" w:cs="Times New Roman"/>
          <w:sz w:val="28"/>
          <w:szCs w:val="28"/>
        </w:rPr>
      </w:pPr>
      <w:r w:rsidRPr="00D252BA">
        <w:rPr>
          <w:rStyle w:val="a6"/>
          <w:color w:val="000000"/>
          <w:sz w:val="28"/>
          <w:szCs w:val="28"/>
        </w:rPr>
        <w:t>Исключаются. Копчености, большинство колбасных изделий, печень, мозги, почки, консервы, жареные блюда, репа, редька, редис, грибы, шпинат, чеснок, маринованные овощи, бобовые.</w:t>
      </w:r>
    </w:p>
    <w:p w:rsidR="00D252BA" w:rsidRPr="00D252BA" w:rsidRDefault="00D252BA" w:rsidP="00D252BA">
      <w:pPr>
        <w:pStyle w:val="a0"/>
        <w:spacing w:after="183" w:line="260" w:lineRule="exact"/>
        <w:ind w:right="400"/>
        <w:rPr>
          <w:rFonts w:ascii="Times New Roman" w:hAnsi="Times New Roman" w:cs="Times New Roman"/>
          <w:sz w:val="28"/>
          <w:szCs w:val="28"/>
        </w:rPr>
      </w:pPr>
      <w:r w:rsidRPr="00D252BA">
        <w:rPr>
          <w:rStyle w:val="a6"/>
          <w:color w:val="000000"/>
          <w:sz w:val="28"/>
          <w:szCs w:val="28"/>
        </w:rPr>
        <w:t>Диета № 6</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Показания. Мочекаменная болезнь с образованием камней из солей мочевой или щавелевой кислот (уратурия, оксалурия), подагра и другие заболевания, требующие значительного ограничения мяса и рыбы.</w:t>
      </w:r>
    </w:p>
    <w:p w:rsidR="00D252BA" w:rsidRPr="00D252BA" w:rsidRDefault="00D252BA" w:rsidP="00D252BA">
      <w:pPr>
        <w:pStyle w:val="a0"/>
        <w:tabs>
          <w:tab w:val="right" w:pos="9931"/>
        </w:tabs>
        <w:ind w:left="20" w:firstLine="400"/>
        <w:jc w:val="both"/>
        <w:rPr>
          <w:rFonts w:ascii="Times New Roman" w:hAnsi="Times New Roman" w:cs="Times New Roman"/>
          <w:sz w:val="28"/>
          <w:szCs w:val="28"/>
        </w:rPr>
      </w:pPr>
      <w:r w:rsidRPr="00D252BA">
        <w:rPr>
          <w:rStyle w:val="a6"/>
          <w:color w:val="000000"/>
          <w:sz w:val="28"/>
          <w:szCs w:val="28"/>
        </w:rPr>
        <w:t>Целевое назначение. Способствовать нормализации обмена пуринов,</w:t>
      </w:r>
      <w:r w:rsidRPr="00D252BA">
        <w:rPr>
          <w:rFonts w:ascii="Times New Roman" w:hAnsi="Times New Roman" w:cs="Times New Roman"/>
          <w:sz w:val="28"/>
          <w:szCs w:val="28"/>
        </w:rPr>
        <w:t xml:space="preserve"> </w:t>
      </w:r>
      <w:r w:rsidRPr="00D252BA">
        <w:rPr>
          <w:rStyle w:val="a6"/>
          <w:color w:val="000000"/>
          <w:sz w:val="28"/>
          <w:szCs w:val="28"/>
        </w:rPr>
        <w:t>уменьшению образования в организме мочевой кислоты и ее солей, уменьшению поступления с пищей щавелевой кислоты, сдвигу реакции мочи в щелочную сторону.</w:t>
      </w:r>
    </w:p>
    <w:p w:rsidR="00D252BA" w:rsidRPr="00D252BA" w:rsidRDefault="00D252BA" w:rsidP="00D252BA">
      <w:pPr>
        <w:pStyle w:val="a0"/>
        <w:tabs>
          <w:tab w:val="right" w:pos="9207"/>
          <w:tab w:val="right" w:pos="9931"/>
        </w:tabs>
        <w:ind w:left="20" w:right="20" w:firstLine="400"/>
        <w:jc w:val="both"/>
        <w:rPr>
          <w:rFonts w:ascii="Times New Roman" w:hAnsi="Times New Roman" w:cs="Times New Roman"/>
          <w:sz w:val="28"/>
          <w:szCs w:val="28"/>
        </w:rPr>
      </w:pPr>
      <w:r w:rsidRPr="00D252BA">
        <w:rPr>
          <w:rStyle w:val="a6"/>
          <w:color w:val="000000"/>
          <w:sz w:val="28"/>
          <w:szCs w:val="28"/>
        </w:rPr>
        <w:t>Общая характеристика. Из меню исключаются продукты и блюда, богатые пуринами и щавелевой кислотой, ограничивается поваренная соль. Для выведения солей из организма увеличивается свободная жидкость(если нет противопоказаний со стороны сердечнососудистой системы). В диете уменьшаются белки и жиры, при ожирении и углеводы. Широко используются ощелачивающие продукты (овощи, зелень, ягоды, плоды, молочные).Кулинарная обработка: Соблюдаются основные при</w:t>
      </w:r>
      <w:r w:rsidRPr="00D252BA">
        <w:rPr>
          <w:rFonts w:ascii="Times New Roman" w:hAnsi="Times New Roman" w:cs="Times New Roman"/>
          <w:color w:val="000000"/>
          <w:sz w:val="28"/>
          <w:szCs w:val="28"/>
        </w:rPr>
        <w:t>нци</w:t>
      </w:r>
      <w:r w:rsidRPr="00D252BA">
        <w:rPr>
          <w:rStyle w:val="a6"/>
          <w:color w:val="000000"/>
          <w:sz w:val="28"/>
          <w:szCs w:val="28"/>
        </w:rPr>
        <w:t>пы</w:t>
      </w:r>
      <w:r w:rsidRPr="00D252BA">
        <w:rPr>
          <w:rStyle w:val="a6"/>
          <w:color w:val="000000"/>
          <w:sz w:val="28"/>
          <w:szCs w:val="28"/>
        </w:rPr>
        <w:tab/>
        <w:t xml:space="preserve"> лечебной кулинарии (исключаются острые приправы, специи, крепкие бульоны,</w:t>
      </w:r>
      <w:r w:rsidRPr="00D252BA">
        <w:rPr>
          <w:rFonts w:ascii="Times New Roman" w:hAnsi="Times New Roman" w:cs="Times New Roman"/>
          <w:sz w:val="28"/>
          <w:szCs w:val="28"/>
        </w:rPr>
        <w:t xml:space="preserve"> </w:t>
      </w:r>
      <w:r w:rsidRPr="00D252BA">
        <w:rPr>
          <w:rStyle w:val="a6"/>
          <w:color w:val="000000"/>
          <w:sz w:val="28"/>
          <w:szCs w:val="28"/>
        </w:rPr>
        <w:t>копчености, маринады острые, хрен, горчица). Мясо и рыба только в отварном виде. Химический состав и калорийность. Белков 70.80 г (в  основном молочные), жиров 70.80 г (25 % растительные), углеводов 400 г, поваренной соли 10.12 г. Свободной жидкости 2 л и более. Вес рациона 3 кг. Калорийность 2500.2700 ккал.</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lastRenderedPageBreak/>
        <w:t>Режим литания. Пища принимается 4-5 раз в день, в промежутках - питье. Температура п</w:t>
      </w:r>
      <w:r w:rsidRPr="00D252BA">
        <w:rPr>
          <w:rFonts w:ascii="Times New Roman" w:hAnsi="Times New Roman" w:cs="Times New Roman"/>
          <w:color w:val="000000"/>
          <w:sz w:val="28"/>
          <w:szCs w:val="28"/>
        </w:rPr>
        <w:t>ищи</w:t>
      </w:r>
      <w:r w:rsidRPr="00D252BA">
        <w:rPr>
          <w:rStyle w:val="a6"/>
          <w:color w:val="000000"/>
          <w:sz w:val="28"/>
          <w:szCs w:val="28"/>
        </w:rPr>
        <w:t xml:space="preserve"> обычная.</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Перечень рекомендуемых блюд. Хлеб пшеничный, ржаной, серый, черный. Белый хлеб и изделия' из сдобного теста ограничиваются. Супы вегетарианские (борщи, щи, свекольники, окрошки, рассольники, молочные и фруктовые). Мясо и рыба нежирных сортов в отварном виде 1-2 раза в неделю. Широкий ассортимент овощей и фруктов в натуральном виде и в разных формах приготовления. Полезны дни сырой п</w:t>
      </w:r>
      <w:r w:rsidRPr="00D252BA">
        <w:rPr>
          <w:rFonts w:ascii="Times New Roman" w:hAnsi="Times New Roman" w:cs="Times New Roman"/>
          <w:color w:val="000000"/>
          <w:sz w:val="28"/>
          <w:szCs w:val="28"/>
          <w:u w:val="single"/>
        </w:rPr>
        <w:t>ищи</w:t>
      </w:r>
      <w:r w:rsidRPr="00D252BA">
        <w:rPr>
          <w:rStyle w:val="a6"/>
          <w:color w:val="000000"/>
          <w:sz w:val="28"/>
          <w:szCs w:val="28"/>
        </w:rPr>
        <w:t>. В умеренном количестве любые блюда из круп и макаронных изделий (в них преобладают кислые валентности). Яйца - не более одного в день в любом виде. Фрукты и ягоды в большом количестве, натуральные, печеные и любой другой кулинарной обработки. Молоко, молочнокислые напитки, творог и блюда из него. Острые сыры не рекомендуются. Соус томатный, молочный, сметанный, лимонная кислота, зелень петрушки и укропа. Овощные салаты, винегреты, икра кабачковая, баклажанная, овощные закуски. Щелочные минеральные волы, чай, кофе с молоком, отвар шиповника, морсы, квасы. Растительные масла и сливочное масло.</w:t>
      </w:r>
    </w:p>
    <w:p w:rsidR="00D252BA" w:rsidRPr="00D252BA" w:rsidRDefault="00D252BA" w:rsidP="00D252BA">
      <w:pPr>
        <w:pStyle w:val="a0"/>
        <w:spacing w:after="229"/>
        <w:ind w:left="20" w:right="20" w:firstLine="400"/>
        <w:jc w:val="both"/>
        <w:rPr>
          <w:rFonts w:ascii="Times New Roman" w:hAnsi="Times New Roman" w:cs="Times New Roman"/>
          <w:sz w:val="28"/>
          <w:szCs w:val="28"/>
        </w:rPr>
      </w:pPr>
      <w:r w:rsidRPr="00D252BA">
        <w:rPr>
          <w:rStyle w:val="a6"/>
          <w:color w:val="000000"/>
          <w:sz w:val="28"/>
          <w:szCs w:val="28"/>
        </w:rPr>
        <w:t>Исключаются. Бобовые, малина, инжир, брусника; продукты, богатые пуриновыми веществами (мозг, почки, легкие, печень, телятина, дичь, крепкие бульоны, мясные, рыбные, грибные, колбасные изделия, сельдь, рыбные и мясные консервы, копчености), шпинат, щавель, салат, ревень, хрен, горчица, черный перец, натуральный кофе, какао, крепкий чай.</w:t>
      </w:r>
    </w:p>
    <w:p w:rsidR="00D252BA" w:rsidRPr="00D252BA" w:rsidRDefault="00D252BA" w:rsidP="00D252BA">
      <w:pPr>
        <w:pStyle w:val="a0"/>
        <w:spacing w:after="188" w:line="260" w:lineRule="exact"/>
        <w:ind w:left="4500"/>
        <w:rPr>
          <w:rFonts w:ascii="Times New Roman" w:hAnsi="Times New Roman" w:cs="Times New Roman"/>
          <w:sz w:val="28"/>
          <w:szCs w:val="28"/>
        </w:rPr>
      </w:pPr>
      <w:r w:rsidRPr="00D252BA">
        <w:rPr>
          <w:rStyle w:val="a6"/>
          <w:color w:val="000000"/>
          <w:sz w:val="28"/>
          <w:szCs w:val="28"/>
        </w:rPr>
        <w:t>Диета № 7</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Показания. Острый нефрит в фазе выздоровления, хронический нефрит вне обострения, нефропатия беременных и другие заболевания, требующие бессолевой диеты.</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Целевое назначение. Умеренное щажение функции почек, уменьшение гипертонии и отеков, улучшение выведения из организма азотистых шлаков и других продуктов обмена.</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Общая характеристика. Жиры и углеводы в пределах физиологической нормы, белки несколько ограничены. Ограничиваются свободная жидкость, поваренная соль, продукты и блюда, вызывающие раздражение почечной ткани и возбуждающие сердечно-сосудистую и центральную нервную системы (бульоны, продукты, содержащие эфирные масла, и др.).</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Кулинарная обработка. Мясо и рыба готовятся на пару или отвариваются в воде, можно с последующим обжариванием, Пища дается в непротертом виде, но хорошо разваренная или измельченная.</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lastRenderedPageBreak/>
        <w:t>Химический состав и калорийность. Белков 80 г (20.25 % растительных), жиров 80 г, углеводов 400.450 г (100 г сахара), поваренная соль на руки 3.6 г. Свободная жидкость 0,8.1 л. Вес рациона 2 кг. Калорийность 2800 ккал.</w:t>
      </w:r>
    </w:p>
    <w:p w:rsidR="00D252BA" w:rsidRPr="00D252BA" w:rsidRDefault="00D252BA" w:rsidP="00D252BA">
      <w:pPr>
        <w:pStyle w:val="a0"/>
        <w:ind w:left="20" w:firstLine="400"/>
        <w:jc w:val="both"/>
        <w:rPr>
          <w:rFonts w:ascii="Times New Roman" w:hAnsi="Times New Roman" w:cs="Times New Roman"/>
          <w:sz w:val="28"/>
          <w:szCs w:val="28"/>
        </w:rPr>
      </w:pPr>
      <w:r w:rsidRPr="00D252BA">
        <w:rPr>
          <w:rStyle w:val="a6"/>
          <w:color w:val="000000"/>
          <w:sz w:val="28"/>
          <w:szCs w:val="28"/>
        </w:rPr>
        <w:t>Режим питания. Пища принимается 5 раз в сутки.</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Перечень рекомендуемых блюд. Хлеб бессолевой, блинчики, оладьи, не сдобные булочки без соли. Супы вегетарианские с овощами, крупами, картофелем, фруктовые с добавлением зелени, уксуса, томатного сока, лимонной кислоты, вываренного лука. Нежирные говядина, телятина, кролик, курица, индейка отварные или запеченные, слегка обжаренные после отваривания, куском или в рубленом виде (бефстроганов, паровые котлеты, тефтели, мясной рулет). Рыба нежирная (судак, серебристый хек, навага, треска, щука, сазан), отварная куском, рубленая, заливная после отваривания. Овощные блюда, кроме соленых и маринованных, широко приметаются в любой кулинарной обработке. Крупы и макаронные изделия различного приготовления. Фрукты и ягоды в любом виде, широко использовать сырые фрукты и ягоды, мед, варенье. Молоко натуральное, молочнокислые напитки, »творог и творожные блюда с морковью, яблоками, рисом. Сметана в блюда. Можно яйца всмятку, омлет с учетом количества белка в диете. Соусы сметанный, молочный, томатный, фруктовый; кисло-сладкие подливы с добавлением лимонной кислоты, томатного сока, зелени, петрушки, укропа. Винегреты, салаты, творожная паста. Соки фруктовые, овощные, сладкий чай, отвар шиповника. Масло сливочное, растительные масла.</w:t>
      </w:r>
    </w:p>
    <w:p w:rsidR="00D252BA" w:rsidRPr="00D252BA" w:rsidRDefault="00D252BA" w:rsidP="00D252BA">
      <w:pPr>
        <w:pStyle w:val="a0"/>
        <w:spacing w:after="229"/>
        <w:ind w:left="20" w:right="20" w:firstLine="400"/>
        <w:jc w:val="both"/>
        <w:rPr>
          <w:rFonts w:ascii="Times New Roman" w:hAnsi="Times New Roman" w:cs="Times New Roman"/>
          <w:sz w:val="28"/>
          <w:szCs w:val="28"/>
        </w:rPr>
      </w:pPr>
      <w:r w:rsidRPr="00D252BA">
        <w:rPr>
          <w:rStyle w:val="a6"/>
          <w:color w:val="000000"/>
          <w:sz w:val="28"/>
          <w:szCs w:val="28"/>
        </w:rPr>
        <w:t>Исключаются. Мясные, рыбные, грибные бульоны, шпинат, щавель, редис, редька, бобовые; пирожные, шоколад и изделия из сдобного теста; острые приправы (чеснок, лук, черный и красный перец, горчица, хрен).</w:t>
      </w:r>
    </w:p>
    <w:p w:rsidR="00D252BA" w:rsidRPr="00D252BA" w:rsidRDefault="00D252BA" w:rsidP="00D252BA">
      <w:pPr>
        <w:pStyle w:val="a0"/>
        <w:spacing w:after="183" w:line="260" w:lineRule="exact"/>
        <w:ind w:right="400"/>
        <w:rPr>
          <w:rFonts w:ascii="Times New Roman" w:hAnsi="Times New Roman" w:cs="Times New Roman"/>
          <w:sz w:val="28"/>
          <w:szCs w:val="28"/>
        </w:rPr>
      </w:pPr>
      <w:r w:rsidRPr="00D252BA">
        <w:rPr>
          <w:rStyle w:val="a6"/>
          <w:color w:val="000000"/>
          <w:sz w:val="28"/>
          <w:szCs w:val="28"/>
        </w:rPr>
        <w:t>Диета № 8</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Показания. Ожирение как основное заболевание или сопутствующее при других болезнях, не требующих специальных диет.</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Целевое назначение. Предупреждение и устранение избыточного отложения жировой ткани в организме.</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Общая характеристика. Уменьшение калорийности рациона за счет ограничения углеводов (в основном легкоусвояемых) и частично жиров (главным образом, животных). Диета гипохлоридная. Увеличивается количество животного белка и растительной клетки. При этом значительно ограничивается свободная жидкость.</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lastRenderedPageBreak/>
        <w:t>Кулинарная обработка. Продукты варятся, тушатся, запекаются. Жарить, добавлять специи в п</w:t>
      </w:r>
      <w:r w:rsidRPr="00D252BA">
        <w:rPr>
          <w:rFonts w:ascii="Times New Roman" w:hAnsi="Times New Roman" w:cs="Times New Roman"/>
          <w:color w:val="000000"/>
          <w:sz w:val="28"/>
          <w:szCs w:val="28"/>
        </w:rPr>
        <w:t>ищ</w:t>
      </w:r>
      <w:r w:rsidRPr="00D252BA">
        <w:rPr>
          <w:rStyle w:val="a6"/>
          <w:color w:val="000000"/>
          <w:sz w:val="28"/>
          <w:szCs w:val="28"/>
        </w:rPr>
        <w:t>у не рекомендуется, чтобы не возбуждать п</w:t>
      </w:r>
      <w:r w:rsidRPr="00D252BA">
        <w:rPr>
          <w:rFonts w:ascii="Times New Roman" w:hAnsi="Times New Roman" w:cs="Times New Roman"/>
          <w:color w:val="000000"/>
          <w:sz w:val="28"/>
          <w:szCs w:val="28"/>
        </w:rPr>
        <w:t>ищ</w:t>
      </w:r>
      <w:r w:rsidRPr="00D252BA">
        <w:rPr>
          <w:rStyle w:val="a6"/>
          <w:color w:val="000000"/>
          <w:sz w:val="28"/>
          <w:szCs w:val="28"/>
        </w:rPr>
        <w:t>евой центр. Всё готовится без соли. Температура блюд обычная.</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Химический состав и калорийность. Белков 100.13 г (60 % животных), жиров 80 г (25.30 % растительных), углеводов 180.200 г (резко ограничиваются легкоусвояемые), поваренной соли 5 г. Свободной жидкости до 1 л. В разгрузочные дни количество свободной жидкости увеличивается. Вес суточного рациона 3.3,5 кг. Калорийность 1800.2000 ккал.</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Режим питания. Пища принимается 5-6 раз в сутки, ее количество должно быть достаточным для насыщения.</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Перечень рекомендуемых блюд. Хлеб ржаной и пшеничный из муки грубого помола около 100 г в день. Хлеб белковый и белково-отрубный, щи, борщи, овощные супы, свекольники. Нежирная говядина, телятина, кролик, куры, свинина в отварном виде, говяжьи сардельки. Жирное мясо не рекомендуется. Рыба нежирных сортов отварная, заливная. Полезны кальмары, треска, мидии, трепанги. Овощные блюда применяются широко, во всех видах приготовления, обязательно сырые овощи, зелень (капуста, огурцы, помидоры, перцы, брюква, салат, морковь). Картофель ограничен из-за наличия в нем большого количества углеводов. Рассыпчатые каши из гречневой, перловой, ячневой круп в комбинации с овощами. Зеленый горошек в супы 1-2 раза в неделю. Одно яйцо вкрутую для чувства насыщения, белковые омлеты, омлеты с овощами. Фрукты и ягоды кисло-сладких сортов натуральные, запеченные. Компоты, желе без сахара.</w:t>
      </w:r>
    </w:p>
    <w:p w:rsidR="00D252BA" w:rsidRPr="00D252BA" w:rsidRDefault="00D252BA" w:rsidP="00D252BA">
      <w:pPr>
        <w:pStyle w:val="a0"/>
        <w:ind w:left="20" w:right="20"/>
        <w:jc w:val="both"/>
        <w:rPr>
          <w:rFonts w:ascii="Times New Roman" w:hAnsi="Times New Roman" w:cs="Times New Roman"/>
          <w:sz w:val="28"/>
          <w:szCs w:val="28"/>
        </w:rPr>
      </w:pPr>
      <w:r w:rsidRPr="00D252BA">
        <w:rPr>
          <w:rStyle w:val="a6"/>
          <w:color w:val="000000"/>
          <w:sz w:val="28"/>
          <w:szCs w:val="28"/>
        </w:rPr>
        <w:t>Нежирные молочнокислые напитки (кефир, простокваша, ацидофильное молоко), творог обезжиренный и блюда из него. Салаты овощные, из кальмаров, рыбные, мясные без майонеза с растительным маслом, винегреты. Чай, черный кофе, несладкий компот, овощные соки. Широко использовать растительные масла, масло сливочное ограничивать.</w:t>
      </w:r>
    </w:p>
    <w:p w:rsidR="00D252BA" w:rsidRPr="00D252BA" w:rsidRDefault="00D252BA" w:rsidP="00D252BA">
      <w:pPr>
        <w:pStyle w:val="a0"/>
        <w:spacing w:after="229"/>
        <w:ind w:left="20" w:right="20" w:firstLine="400"/>
        <w:jc w:val="both"/>
        <w:rPr>
          <w:rFonts w:ascii="Times New Roman" w:hAnsi="Times New Roman" w:cs="Times New Roman"/>
          <w:sz w:val="28"/>
          <w:szCs w:val="28"/>
        </w:rPr>
      </w:pPr>
      <w:r w:rsidRPr="00D252BA">
        <w:rPr>
          <w:rStyle w:val="a6"/>
          <w:color w:val="000000"/>
          <w:sz w:val="28"/>
          <w:szCs w:val="28"/>
        </w:rPr>
        <w:t>Исключаются. Печенье, белый хлеб, булочные изделия, сдобное тесто, блюда с крупами, макаронами и бобовыми, сладкие сорта фруктов и ягод, виноград, изюм, чернослив, сахар, мед, варенье, мороженое, пирожные, любые конфеты, сметана, сливки, лапте акру, брынза, жирные приправы и острые пряности.</w:t>
      </w:r>
    </w:p>
    <w:p w:rsidR="00D252BA" w:rsidRPr="00D252BA" w:rsidRDefault="00D252BA" w:rsidP="00D252BA">
      <w:pPr>
        <w:pStyle w:val="a0"/>
        <w:spacing w:after="183" w:line="260" w:lineRule="exact"/>
        <w:ind w:right="400"/>
        <w:rPr>
          <w:rFonts w:ascii="Times New Roman" w:hAnsi="Times New Roman" w:cs="Times New Roman"/>
          <w:sz w:val="28"/>
          <w:szCs w:val="28"/>
        </w:rPr>
      </w:pPr>
      <w:r w:rsidRPr="00D252BA">
        <w:rPr>
          <w:rStyle w:val="a6"/>
          <w:color w:val="000000"/>
          <w:sz w:val="28"/>
          <w:szCs w:val="28"/>
        </w:rPr>
        <w:t>Диета № 9</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Показания. Назначается при сахарном диабете больным, не нуждающимся в инсулине или получающим его в неболь</w:t>
      </w:r>
      <w:r w:rsidRPr="00D252BA">
        <w:rPr>
          <w:rFonts w:ascii="Times New Roman" w:hAnsi="Times New Roman" w:cs="Times New Roman"/>
          <w:color w:val="000000"/>
          <w:sz w:val="28"/>
          <w:szCs w:val="28"/>
        </w:rPr>
        <w:t>ши</w:t>
      </w:r>
      <w:r w:rsidRPr="00D252BA">
        <w:rPr>
          <w:rStyle w:val="a6"/>
          <w:color w:val="000000"/>
          <w:sz w:val="28"/>
          <w:szCs w:val="28"/>
        </w:rPr>
        <w:t xml:space="preserve">х дозах (20.30 ЕД); для установления толерантности к углеводам; подбора доз инсулина </w:t>
      </w:r>
      <w:r w:rsidRPr="00D252BA">
        <w:rPr>
          <w:rStyle w:val="a6"/>
          <w:color w:val="000000"/>
          <w:sz w:val="28"/>
          <w:szCs w:val="28"/>
        </w:rPr>
        <w:lastRenderedPageBreak/>
        <w:t>или других препаратов. Диета может использоваться при аллергических состояниях и заболеваниях - ревматизме, бронхиальной астме, крапивнице и т. д.</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Целевое назначение. Создать условия для нормализации углеводного обмена, предупредить нарушение жирового, водно-солевого и белкового обмена.</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Общая характеристика. Диета с умеренно сниженной калорийностью за счет уменьшения углеводов и жиров. Белок несколько выше физиологической нормы. Исключаются легкоусвояемые углеводы (сахар, сладости, варенье, мед). Ограничиваются поваренная соль, экстрактивные вещества. Используются продукты, богатые липотропными веществами, витаминами, клетчаткой (творог, рыба, овощи, несладкие фрукты, белип).</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Кулинарная обработка. Пища вареная и запеченная, 1-2 раза в неделю жареная и тушеная без острых приправ. Температура пищи обычная.</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Химический состав и калорийность. Белков 100.120 г (60 % животных), жиров 70.80 г, углеводов 300.350 г, поваренной соли 10.12 г, свободной жидкости 1,5 л. Вес рациона 3.3,5 кг. Калорийность 2300.2500 ккал.</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Режим витания. Пища принимается в основном 5-6 раз в день, углеводы распределяются с учетом доз инсулина и времени его введения.</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Перечень рекомендуемых блюд. Хлеб черный из муки 2-го сорта, белково</w:t>
      </w:r>
      <w:r w:rsidRPr="00D252BA">
        <w:rPr>
          <w:rStyle w:val="a6"/>
          <w:color w:val="000000"/>
          <w:sz w:val="28"/>
          <w:szCs w:val="28"/>
        </w:rPr>
        <w:softHyphen/>
        <w:t xml:space="preserve">отрубный, белково-пшеничный (в счет нормы углеводов). Супы из разных овощей, щи, борщи, Свекольник, окрошка мясная и овощная, супы на слабых бульонах или на воде с разрешенными крупами, картофелем, фрикаделями. Нежирные сорта говядины, телятины, свинины, баранины, кролик, куры, индейка. Блюда из вареного мяса парового приготовления, запеченные изделия из рубленого мяса, жареные мясные блюда - ограниченно. Говяжьи, сардельки, молочные сосиски, диетические колбасы. Рыба нежирная, отварная, запеченная, заливная, иногда жареная. Картофель в пределах нормы углеводов. Без ограничения овощи, содержащие меньше 5 % углеводов (капуста, баклажаны, огурцы, сладкий перец, стручковая фасоль, репа, редис, кабачки, цветная капуста, салат, шпинат, тыква). Используются зеленый горошек, свекла, морковь, содержащие 10.12 % углеводов. Крупы ограниченно, в пределах нормы углеводов. Каши из гречневой, ячневой, овсяной, перловой, </w:t>
      </w:r>
      <w:r w:rsidRPr="00D252BA">
        <w:rPr>
          <w:rFonts w:ascii="Times New Roman" w:hAnsi="Times New Roman" w:cs="Times New Roman"/>
          <w:color w:val="000000"/>
          <w:sz w:val="28"/>
          <w:szCs w:val="28"/>
        </w:rPr>
        <w:t>пш</w:t>
      </w:r>
      <w:r w:rsidRPr="00D252BA">
        <w:rPr>
          <w:rStyle w:val="a6"/>
          <w:color w:val="000000"/>
          <w:sz w:val="28"/>
          <w:szCs w:val="28"/>
        </w:rPr>
        <w:t xml:space="preserve">еничной круп. Манные каши и макаронные изделия по индивидуальному заказу (перед введением больших доз инсулина). Горох, бобы не рекомендуются, так как усиливают ацидоз тканей. Яйца 1.2 шт. в день, вареные или в блюда. Желтки ограничивают. </w:t>
      </w:r>
      <w:r w:rsidRPr="00D252BA">
        <w:rPr>
          <w:rStyle w:val="a6"/>
          <w:color w:val="000000"/>
          <w:sz w:val="28"/>
          <w:szCs w:val="28"/>
        </w:rPr>
        <w:lastRenderedPageBreak/>
        <w:t>Фрукты и ягоды кисло-сладкие в любом виде. Несладкий компот, желе, печеные яблоки. Кефир, молоко, ацидофилин, творог 9%, творог обезжиренный и блюда из него, неострый и нежирный сыр; немного сметаны в блюда. Нежирные соусы на овощных отварах, слабых нежирных бульонах с добавлением лука, зелени, лаврового листа. Винегреты, салаты из свежих овощей, икра овощная, кабачковая, салаты из кальмаров, рыба заливная, нежирный говяжий студень. Чай, кофе с молоком, отвар шиповника, несладкий компот, овощные соки, масло сливочное несоленое. Растительные масла в блюда.</w:t>
      </w:r>
    </w:p>
    <w:p w:rsidR="00D252BA" w:rsidRPr="00D252BA" w:rsidRDefault="00D252BA" w:rsidP="00D252BA">
      <w:pPr>
        <w:pStyle w:val="a0"/>
        <w:spacing w:after="229"/>
        <w:ind w:left="20" w:right="20" w:firstLine="400"/>
        <w:jc w:val="both"/>
        <w:rPr>
          <w:rFonts w:ascii="Times New Roman" w:hAnsi="Times New Roman" w:cs="Times New Roman"/>
          <w:sz w:val="28"/>
          <w:szCs w:val="28"/>
        </w:rPr>
      </w:pPr>
      <w:r w:rsidRPr="00D252BA">
        <w:rPr>
          <w:rStyle w:val="a6"/>
          <w:color w:val="000000"/>
          <w:sz w:val="28"/>
          <w:szCs w:val="28"/>
        </w:rPr>
        <w:t>Исключаются. Изделия из сдобного и слоеного теста, пирожные, торты, виноград, сахар, мед, варенье, конфеты, изюм, мороженое, финики, хурма, бананы.</w:t>
      </w:r>
    </w:p>
    <w:p w:rsidR="00D252BA" w:rsidRPr="00D252BA" w:rsidRDefault="00D252BA" w:rsidP="00D252BA">
      <w:pPr>
        <w:pStyle w:val="a0"/>
        <w:spacing w:after="183" w:line="260" w:lineRule="exact"/>
        <w:ind w:right="400"/>
        <w:rPr>
          <w:rFonts w:ascii="Times New Roman" w:hAnsi="Times New Roman" w:cs="Times New Roman"/>
          <w:sz w:val="28"/>
          <w:szCs w:val="28"/>
        </w:rPr>
      </w:pPr>
      <w:bookmarkStart w:id="0" w:name="bookmark2"/>
      <w:r w:rsidRPr="00D252BA">
        <w:rPr>
          <w:rStyle w:val="a6"/>
          <w:color w:val="000000"/>
          <w:sz w:val="28"/>
          <w:szCs w:val="28"/>
        </w:rPr>
        <w:t>Диета № 10</w:t>
      </w:r>
      <w:bookmarkEnd w:id="0"/>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 xml:space="preserve">Показания. Заболевания сердца в стадии компенсации или недостаточности кровообращения </w:t>
      </w:r>
      <w:r w:rsidRPr="00D252BA">
        <w:rPr>
          <w:rStyle w:val="a6"/>
          <w:color w:val="000000"/>
          <w:sz w:val="28"/>
          <w:szCs w:val="28"/>
          <w:lang w:val="en-US" w:eastAsia="en-US"/>
        </w:rPr>
        <w:t>I</w:t>
      </w:r>
      <w:r w:rsidRPr="00D252BA">
        <w:rPr>
          <w:rStyle w:val="a6"/>
          <w:color w:val="000000"/>
          <w:sz w:val="28"/>
          <w:szCs w:val="28"/>
          <w:lang w:eastAsia="en-US"/>
        </w:rPr>
        <w:t>-</w:t>
      </w:r>
      <w:r w:rsidRPr="00D252BA">
        <w:rPr>
          <w:rStyle w:val="a6"/>
          <w:color w:val="000000"/>
          <w:sz w:val="28"/>
          <w:szCs w:val="28"/>
          <w:lang w:val="en-US" w:eastAsia="en-US"/>
        </w:rPr>
        <w:t>II</w:t>
      </w:r>
      <w:r w:rsidRPr="00D252BA">
        <w:rPr>
          <w:rStyle w:val="a6"/>
          <w:color w:val="000000"/>
          <w:sz w:val="28"/>
          <w:szCs w:val="28"/>
          <w:lang w:eastAsia="en-US"/>
        </w:rPr>
        <w:t xml:space="preserve"> </w:t>
      </w:r>
      <w:r w:rsidRPr="00D252BA">
        <w:rPr>
          <w:rStyle w:val="a6"/>
          <w:color w:val="000000"/>
          <w:sz w:val="28"/>
          <w:szCs w:val="28"/>
        </w:rPr>
        <w:t xml:space="preserve">стадий; гипертоническая болезнь </w:t>
      </w:r>
      <w:r w:rsidRPr="00D252BA">
        <w:rPr>
          <w:rStyle w:val="a6"/>
          <w:color w:val="000000"/>
          <w:sz w:val="28"/>
          <w:szCs w:val="28"/>
          <w:lang w:val="en-US" w:eastAsia="en-US"/>
        </w:rPr>
        <w:t>I</w:t>
      </w:r>
      <w:r w:rsidRPr="00D252BA">
        <w:rPr>
          <w:rStyle w:val="a6"/>
          <w:color w:val="000000"/>
          <w:sz w:val="28"/>
          <w:szCs w:val="28"/>
          <w:lang w:eastAsia="en-US"/>
        </w:rPr>
        <w:t>-</w:t>
      </w:r>
      <w:r w:rsidRPr="00D252BA">
        <w:rPr>
          <w:rStyle w:val="a6"/>
          <w:color w:val="000000"/>
          <w:sz w:val="28"/>
          <w:szCs w:val="28"/>
          <w:lang w:val="en-US" w:eastAsia="en-US"/>
        </w:rPr>
        <w:t>II</w:t>
      </w:r>
      <w:r w:rsidRPr="00D252BA">
        <w:rPr>
          <w:rStyle w:val="a6"/>
          <w:color w:val="000000"/>
          <w:sz w:val="28"/>
          <w:szCs w:val="28"/>
          <w:lang w:eastAsia="en-US"/>
        </w:rPr>
        <w:t xml:space="preserve"> </w:t>
      </w:r>
      <w:r w:rsidRPr="00D252BA">
        <w:rPr>
          <w:rStyle w:val="a6"/>
          <w:color w:val="000000"/>
          <w:sz w:val="28"/>
          <w:szCs w:val="28"/>
        </w:rPr>
        <w:t>стадий, хронические нефриты и пиелонефриты без нарушений азотовыделительной функции почек, острые и хронические пиелоциститы, атеросклероз.</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Целевое назначение. Обеспечить благоприятные условия кровообращения, улу</w:t>
      </w:r>
      <w:r w:rsidRPr="00D252BA">
        <w:rPr>
          <w:rFonts w:ascii="Times New Roman" w:hAnsi="Times New Roman" w:cs="Times New Roman"/>
          <w:color w:val="000000"/>
          <w:sz w:val="28"/>
          <w:szCs w:val="28"/>
        </w:rPr>
        <w:t>чши</w:t>
      </w:r>
      <w:r w:rsidRPr="00D252BA">
        <w:rPr>
          <w:rStyle w:val="a6"/>
          <w:color w:val="000000"/>
          <w:sz w:val="28"/>
          <w:szCs w:val="28"/>
        </w:rPr>
        <w:t>ть функцию сердечно-сосудистой системы, почек, печени.</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Общая характеристика. В диете умеренно ограничиваются жиры; белок и углеводы в пределах нижней границы физиологической нормы. Снижено количество свободной жидкости и поваренной соли, увеличиваются продукты, содержащие соли калия, магния, липотропные вещества, исключаются - содержащие грубую растительную клетчатку, азотистые экстрактивные вещества, эфирные масла.</w:t>
      </w:r>
    </w:p>
    <w:p w:rsidR="00D252BA" w:rsidRPr="00D252BA" w:rsidRDefault="00D252BA" w:rsidP="00D252BA">
      <w:pPr>
        <w:pStyle w:val="a0"/>
        <w:ind w:left="20" w:firstLine="400"/>
        <w:jc w:val="both"/>
        <w:rPr>
          <w:rFonts w:ascii="Times New Roman" w:hAnsi="Times New Roman" w:cs="Times New Roman"/>
          <w:sz w:val="28"/>
          <w:szCs w:val="28"/>
        </w:rPr>
      </w:pPr>
      <w:r w:rsidRPr="00D252BA">
        <w:rPr>
          <w:rStyle w:val="a6"/>
          <w:color w:val="000000"/>
          <w:sz w:val="28"/>
          <w:szCs w:val="28"/>
        </w:rPr>
        <w:t>Кулинарная обработка. Блюда вареные, тушеные, приготовленные на пару.</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Химический состав и калорийность. Белков 80.90 г, жиров 65.70 г, углеводов 350.400 г, поваренной соли на руки больному 3.5 г. Свободной жидкости до 1 л. Вес рациона 2 кг. Калорийность 2600.2800 ккал.</w:t>
      </w:r>
    </w:p>
    <w:p w:rsidR="00D252BA" w:rsidRPr="00D252BA" w:rsidRDefault="00D252BA" w:rsidP="00D252BA">
      <w:pPr>
        <w:pStyle w:val="a0"/>
        <w:ind w:left="20" w:firstLine="400"/>
        <w:jc w:val="both"/>
        <w:rPr>
          <w:rFonts w:ascii="Times New Roman" w:hAnsi="Times New Roman" w:cs="Times New Roman"/>
          <w:sz w:val="28"/>
          <w:szCs w:val="28"/>
        </w:rPr>
      </w:pPr>
      <w:r w:rsidRPr="00D252BA">
        <w:rPr>
          <w:rStyle w:val="a6"/>
          <w:color w:val="000000"/>
          <w:sz w:val="28"/>
          <w:szCs w:val="28"/>
        </w:rPr>
        <w:t>Режим питания. Пища принимается.6 раз в день равномерными порциями.</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 xml:space="preserve">Перечень рекомендуемых блюд. Хлеб пшеничный и ржаной, белый, серый, вчерашней выпечки, не сдобное печенье, булка, бисквит. При </w:t>
      </w:r>
      <w:r w:rsidRPr="00D252BA">
        <w:rPr>
          <w:rStyle w:val="a6"/>
          <w:color w:val="000000"/>
          <w:sz w:val="28"/>
          <w:szCs w:val="28"/>
        </w:rPr>
        <w:lastRenderedPageBreak/>
        <w:t>тучности хлебобулочные изделия ограничивают. Супы вегетарианские с измельченными овощами, картофелем, крупами, молочные, фруктовые (полпорции). Говядина, телятина, кролик, курица, индейка нежирные (в отварном виде и парового приготовления), заливные. Блюда из отварного мяса можно запекать. Судак, треска, щука, навага, окунь, сазан, серебристый хек - отварные куском и в виде изделий из рубленой массы. Овощи используются в сыром, вареном, запеченном виде (картофель, морковь, капуста, ограниченно зеленый горошек, тыква, цветная капуста), свежие огурцы мелко нашинкованные, спелые, помидоры в гарниры. Макаронные изделия и крупы различного приготовления на воде или на молоке. Не рекомендуется перловая крупа на гарниры. Крупяные блюда хорошо комбинировать с овощами (голубцы, запеканки). 1.0,5 шт. яйца в блюдах, фрукты и ягоды в свежем виде, вареные, запеченные, пюре, желе, муссы. Можно мед, варенье, мармелад, карамель. Кефир, ацидофилин, простокваша, творог и блюда из него, молоко натуральное (теплое). Сливки, сметана ограниченно. Соусы молочные, сметанные, томатные с добавлением вываренного лука, фруктовые и овощные подливы. Салаты овощные, винегреты с растительным маслом, рыба отварная, заливная. Растительные масла в натуральном виде, масло сливочное несоленое.</w:t>
      </w:r>
    </w:p>
    <w:p w:rsidR="00D252BA" w:rsidRPr="00D252BA" w:rsidRDefault="00D252BA" w:rsidP="00D252BA">
      <w:pPr>
        <w:pStyle w:val="a0"/>
        <w:spacing w:after="229"/>
        <w:ind w:left="20" w:firstLine="400"/>
        <w:jc w:val="both"/>
        <w:rPr>
          <w:rFonts w:ascii="Times New Roman" w:hAnsi="Times New Roman" w:cs="Times New Roman"/>
          <w:sz w:val="28"/>
          <w:szCs w:val="28"/>
        </w:rPr>
      </w:pPr>
      <w:r w:rsidRPr="00D252BA">
        <w:rPr>
          <w:rStyle w:val="a6"/>
          <w:color w:val="000000"/>
          <w:sz w:val="28"/>
          <w:szCs w:val="28"/>
        </w:rPr>
        <w:t>Исключаются. Бобовые, острые приправы, острые закуски, бульоны.</w:t>
      </w:r>
    </w:p>
    <w:p w:rsidR="00D252BA" w:rsidRPr="00D252BA" w:rsidRDefault="00D252BA" w:rsidP="00D252BA">
      <w:pPr>
        <w:pStyle w:val="a0"/>
        <w:spacing w:after="188" w:line="260" w:lineRule="exact"/>
        <w:ind w:right="400"/>
        <w:rPr>
          <w:rFonts w:ascii="Times New Roman" w:hAnsi="Times New Roman" w:cs="Times New Roman"/>
          <w:sz w:val="28"/>
          <w:szCs w:val="28"/>
        </w:rPr>
      </w:pPr>
      <w:r w:rsidRPr="00D252BA">
        <w:rPr>
          <w:rStyle w:val="a6"/>
          <w:color w:val="000000"/>
          <w:sz w:val="28"/>
          <w:szCs w:val="28"/>
        </w:rPr>
        <w:t>Диета № 11</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Показания. Туберкулез легких, и костей; истощение после инфекционных болезней, травм, операций, анемия.</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Целевое назначение. Повысить реактивность организма, резистентность по отношению к инфекциям, особенно к туберкулезной.</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Общая характеристика. Диета с увеличенным количеством животных белков (главным образом, молочных), витаминов, минеральных веществ (соли кальция, железа, фосфора и др.) с умеренным увеличением жиров и углеводов.</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Кулинарная обработка. Используются все виды кулинарной обработки продуктов. Температура п</w:t>
      </w:r>
      <w:r w:rsidRPr="00D252BA">
        <w:rPr>
          <w:rFonts w:ascii="Times New Roman" w:hAnsi="Times New Roman" w:cs="Times New Roman"/>
          <w:color w:val="000000"/>
          <w:sz w:val="28"/>
          <w:szCs w:val="28"/>
        </w:rPr>
        <w:t>иши</w:t>
      </w:r>
      <w:r w:rsidRPr="00D252BA">
        <w:rPr>
          <w:rStyle w:val="a6"/>
          <w:color w:val="000000"/>
          <w:sz w:val="28"/>
          <w:szCs w:val="28"/>
        </w:rPr>
        <w:t xml:space="preserve"> обычная. Разрешаются холодные (не ниже 15 °С) и горячие (не выше 65 °С) блюда.</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Химический состав и калорийность. Белков 120.140 г (60 % животных), жиров 100.120 г (25 % растительных), углеводов 450.500 г, поваренной соли 15 г. Свободной жидкости 1,5.2 л. Вес рациона 3 кг. Калорийность 3300.3700 ккал.</w:t>
      </w:r>
    </w:p>
    <w:p w:rsidR="00D252BA" w:rsidRPr="00D252BA" w:rsidRDefault="00D252BA" w:rsidP="00D252BA">
      <w:pPr>
        <w:pStyle w:val="a0"/>
        <w:ind w:left="20" w:firstLine="400"/>
        <w:jc w:val="both"/>
        <w:rPr>
          <w:rFonts w:ascii="Times New Roman" w:hAnsi="Times New Roman" w:cs="Times New Roman"/>
          <w:sz w:val="28"/>
          <w:szCs w:val="28"/>
        </w:rPr>
      </w:pPr>
      <w:r w:rsidRPr="00D252BA">
        <w:rPr>
          <w:rStyle w:val="a6"/>
          <w:color w:val="000000"/>
          <w:sz w:val="28"/>
          <w:szCs w:val="28"/>
        </w:rPr>
        <w:lastRenderedPageBreak/>
        <w:t>Режим питания. Пища принимается 5 раз в день.</w:t>
      </w:r>
    </w:p>
    <w:p w:rsidR="00D252BA" w:rsidRPr="00D252BA" w:rsidRDefault="00D252BA" w:rsidP="00D252BA">
      <w:pPr>
        <w:pStyle w:val="a0"/>
        <w:spacing w:after="229"/>
        <w:ind w:left="20" w:right="20" w:firstLine="400"/>
        <w:jc w:val="both"/>
        <w:rPr>
          <w:rFonts w:ascii="Times New Roman" w:hAnsi="Times New Roman" w:cs="Times New Roman"/>
          <w:sz w:val="28"/>
          <w:szCs w:val="28"/>
        </w:rPr>
      </w:pPr>
      <w:r w:rsidRPr="00D252BA">
        <w:rPr>
          <w:rStyle w:val="a6"/>
          <w:color w:val="000000"/>
          <w:sz w:val="28"/>
          <w:szCs w:val="28"/>
        </w:rPr>
        <w:t>Перечень рекомендуемых блюд. Хлеб пшеничный, ржаной, серый, черный, отрубный и различные мучные изделия (при избыточном весе белый хлеб и изделия из сдобного теста ограничиваются). Супы различные, богатые овощами, на мясных, рыбных и грибных бульонах; супы молочные, фруктовые. Блюда из говядины, баранины, свинины, кролика, пт</w:t>
      </w:r>
      <w:r w:rsidRPr="00D252BA">
        <w:rPr>
          <w:rFonts w:ascii="Times New Roman" w:hAnsi="Times New Roman" w:cs="Times New Roman"/>
          <w:color w:val="000000"/>
          <w:sz w:val="28"/>
          <w:szCs w:val="28"/>
        </w:rPr>
        <w:t>ицы</w:t>
      </w:r>
      <w:r w:rsidRPr="00D252BA">
        <w:rPr>
          <w:rStyle w:val="a6"/>
          <w:color w:val="000000"/>
          <w:sz w:val="28"/>
          <w:szCs w:val="28"/>
        </w:rPr>
        <w:t xml:space="preserve"> 1-2 раза в день, колбасы, сосиски, ветчина, рыба разная - вареная, жареная, запеченная, заливная; шпроты, сардины, сельдь, балык, икра. Овощи в широком ассортименте, в любой кулинарной обработке и обязательно сырые. Крупы разные (особенно гречневая, овсяная, ячневая), макаронные изделия любые в форме каш, котлет, запеканок, пудингов в комбинации с овощами (фаршированные перец, кабачки, голубцы, ленивые голубцы и т.п.). Бобовые в первые блюда, пюре, соусы; яйца всмятку, вкрутую, омлеты, в составе блюд. Фрукты и ягоды разные, натуральные и во всех видах кулинарной обработки. Варенье, мед, сахар, джемы, повидло. Не рекомендуются жирные пирожные, торты, ограничивается шоколад. Молочные продукты в полном ассортименте с обязательным включением творога, сыра. Соусы томатные, молочные, фруктовые, подливки на бульонах с добавлением лука, чеснока, перца, лаврового листа, зелени. К столу можно подать хрен, горчицу. Овощные и фруктовые соки, компоты, отвар шиповника, чай, кофе, какао, хлебный квас. Масло сливочное, растительное, говяжий и свиной жир умеренно.</w:t>
      </w:r>
    </w:p>
    <w:p w:rsidR="00D252BA" w:rsidRPr="00D252BA" w:rsidRDefault="00D252BA" w:rsidP="00D252BA">
      <w:pPr>
        <w:pStyle w:val="a0"/>
        <w:spacing w:after="183" w:line="260" w:lineRule="exact"/>
        <w:ind w:right="20"/>
        <w:rPr>
          <w:rFonts w:ascii="Times New Roman" w:hAnsi="Times New Roman" w:cs="Times New Roman"/>
          <w:sz w:val="28"/>
          <w:szCs w:val="28"/>
        </w:rPr>
      </w:pPr>
      <w:r w:rsidRPr="00D252BA">
        <w:rPr>
          <w:rStyle w:val="a6"/>
          <w:color w:val="000000"/>
          <w:sz w:val="28"/>
          <w:szCs w:val="28"/>
        </w:rPr>
        <w:t>Диета № 12</w:t>
      </w:r>
    </w:p>
    <w:p w:rsidR="00D252BA" w:rsidRPr="00D252BA" w:rsidRDefault="00D252BA" w:rsidP="00D252BA">
      <w:pPr>
        <w:pStyle w:val="a0"/>
        <w:ind w:left="20" w:firstLine="400"/>
        <w:jc w:val="both"/>
        <w:rPr>
          <w:rFonts w:ascii="Times New Roman" w:hAnsi="Times New Roman" w:cs="Times New Roman"/>
          <w:sz w:val="28"/>
          <w:szCs w:val="28"/>
        </w:rPr>
      </w:pPr>
      <w:r w:rsidRPr="00D252BA">
        <w:rPr>
          <w:rStyle w:val="a6"/>
          <w:color w:val="000000"/>
          <w:sz w:val="28"/>
          <w:szCs w:val="28"/>
        </w:rPr>
        <w:t>Показания. Заболевания центральной нервной системы.</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Целевое назначение. Обеспечить полноценное питание; уменьшить нагрузку на органы желудочно-кишечного тракта, печень, сердечно-сосудистую систему и почки; снижать возбудимость нервной системы.</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Общая характеристика. Диета физиологически полноценная, с нормальным содержанием жиров и углеводов, с повышенным количеством белков, солей кальция. Температура п</w:t>
      </w:r>
      <w:r w:rsidRPr="00D252BA">
        <w:rPr>
          <w:rFonts w:ascii="Times New Roman" w:hAnsi="Times New Roman" w:cs="Times New Roman"/>
          <w:color w:val="000000"/>
          <w:sz w:val="28"/>
          <w:szCs w:val="28"/>
        </w:rPr>
        <w:t>ищи</w:t>
      </w:r>
      <w:r w:rsidRPr="00D252BA">
        <w:rPr>
          <w:rStyle w:val="a6"/>
          <w:color w:val="000000"/>
          <w:sz w:val="28"/>
          <w:szCs w:val="28"/>
        </w:rPr>
        <w:t xml:space="preserve"> обычная.</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Кулинарная обработка. Используются все виды обработки продуктов: жарение, тушение, запекание, варка.</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Химический состав и калорийность. Белков 100.130 г, жиров 100 г, углеводов 400.500 г, поваренной соли 12.15 г. Свободной жидкости 1,5 л. Вес рациона 3 кг. Калорийность 3000.3500 ккал.</w:t>
      </w:r>
    </w:p>
    <w:p w:rsidR="00D252BA" w:rsidRPr="00D252BA" w:rsidRDefault="00D252BA" w:rsidP="00D252BA">
      <w:pPr>
        <w:pStyle w:val="a0"/>
        <w:ind w:left="20" w:firstLine="400"/>
        <w:jc w:val="both"/>
        <w:rPr>
          <w:rFonts w:ascii="Times New Roman" w:hAnsi="Times New Roman" w:cs="Times New Roman"/>
          <w:sz w:val="28"/>
          <w:szCs w:val="28"/>
        </w:rPr>
      </w:pPr>
      <w:r w:rsidRPr="00D252BA">
        <w:rPr>
          <w:rStyle w:val="a6"/>
          <w:color w:val="000000"/>
          <w:sz w:val="28"/>
          <w:szCs w:val="28"/>
        </w:rPr>
        <w:t>Режим питания. Пища принимается 4-5 раз в сутки.</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lastRenderedPageBreak/>
        <w:t>Перечень рекомендуемых блюд. Хлеб ржаной, пшеничный, сухое печенье, сухой бисквит с джемом, ватрушки. Суп на мясном, грибном и рыбном бульонах с различными крупами и овощами без заправки томатом, пассированные на масле с мукой и овощами. Мясо и рыба нежирных сортов в отварном, запеченном, тушеном, жареном виде (жарить без панировки). Разнообразные блюда и гарниры из овощей - сырых, вареных, запеченных. Каши разные рассыпчатые, пудинги, запеканки, макаронные изделия. Блюда из бобовых при хорошей переносимости. Яйца в любой кулинарной обработке. Фрукты и ягоды любые, натуральные и в составе блюд; джемы, варенье, повидло, конфеты фруктовые; соки фруктовые и овощные, мед, сахар. Не рекомендуются шоколад, пирожные, торты, песочное тесто. Молоко и молочные продукты в широком ассортименте, натуральные и в составе блюд. Зелень укропа, петрушки, сельдерея, немного ду</w:t>
      </w:r>
      <w:r w:rsidRPr="00D252BA">
        <w:rPr>
          <w:rFonts w:ascii="Times New Roman" w:hAnsi="Times New Roman" w:cs="Times New Roman"/>
          <w:color w:val="000000"/>
          <w:sz w:val="28"/>
          <w:szCs w:val="28"/>
        </w:rPr>
        <w:t>ши</w:t>
      </w:r>
      <w:r w:rsidRPr="00D252BA">
        <w:rPr>
          <w:rStyle w:val="a6"/>
          <w:color w:val="000000"/>
          <w:sz w:val="28"/>
          <w:szCs w:val="28"/>
        </w:rPr>
        <w:t>стого перца, лаврового листа. Соус молочный, сметанный, соус розовый с добавлением томатного сока, тертой моркови, яиц. Заливная рыба, отварной язык, творожная паста, салаты; винегреты, неострый сыр, вымоченная сельдь, докторская колбаса, молочные сосиски. Кофе, чай с молоком или со сливками, отвары из различных фруктов и ягод, отвар шиповника. Масло сливочное, растительные масла.</w:t>
      </w:r>
    </w:p>
    <w:p w:rsidR="00D252BA" w:rsidRPr="00D252BA" w:rsidRDefault="00D252BA" w:rsidP="00D252BA">
      <w:pPr>
        <w:pStyle w:val="a0"/>
        <w:spacing w:after="229"/>
        <w:ind w:left="20" w:right="20" w:firstLine="400"/>
        <w:jc w:val="both"/>
        <w:rPr>
          <w:rFonts w:ascii="Times New Roman" w:hAnsi="Times New Roman" w:cs="Times New Roman"/>
          <w:sz w:val="28"/>
          <w:szCs w:val="28"/>
        </w:rPr>
      </w:pPr>
      <w:r w:rsidRPr="00D252BA">
        <w:rPr>
          <w:rStyle w:val="a6"/>
          <w:color w:val="000000"/>
          <w:sz w:val="28"/>
          <w:szCs w:val="28"/>
        </w:rPr>
        <w:t>Исключаются. Брюква, репа, чеснок, редис, редька, крепкие мясные и рыбные бульоны, острые блюда, специи.</w:t>
      </w:r>
    </w:p>
    <w:p w:rsidR="00D252BA" w:rsidRPr="00D252BA" w:rsidRDefault="00D252BA" w:rsidP="00D252BA">
      <w:pPr>
        <w:pStyle w:val="a0"/>
        <w:spacing w:after="237" w:line="260" w:lineRule="exact"/>
        <w:ind w:right="400"/>
        <w:rPr>
          <w:rFonts w:ascii="Times New Roman" w:hAnsi="Times New Roman" w:cs="Times New Roman"/>
          <w:sz w:val="28"/>
          <w:szCs w:val="28"/>
        </w:rPr>
      </w:pPr>
      <w:r w:rsidRPr="00D252BA">
        <w:rPr>
          <w:rStyle w:val="a6"/>
          <w:color w:val="000000"/>
          <w:sz w:val="28"/>
          <w:szCs w:val="28"/>
        </w:rPr>
        <w:t>Диета № 13</w:t>
      </w:r>
    </w:p>
    <w:p w:rsidR="00D252BA" w:rsidRPr="00D252BA" w:rsidRDefault="00D252BA" w:rsidP="00D252BA">
      <w:pPr>
        <w:pStyle w:val="a0"/>
        <w:spacing w:line="260" w:lineRule="exact"/>
        <w:ind w:right="20"/>
        <w:rPr>
          <w:rFonts w:ascii="Times New Roman" w:hAnsi="Times New Roman" w:cs="Times New Roman"/>
          <w:sz w:val="28"/>
          <w:szCs w:val="28"/>
        </w:rPr>
      </w:pPr>
      <w:r w:rsidRPr="00D252BA">
        <w:rPr>
          <w:rStyle w:val="a6"/>
          <w:color w:val="000000"/>
          <w:sz w:val="28"/>
          <w:szCs w:val="28"/>
        </w:rPr>
        <w:t>Показания. Острые инфекционные заболевания, после операций на наружных</w:t>
      </w:r>
    </w:p>
    <w:p w:rsidR="00D252BA" w:rsidRPr="00D252BA" w:rsidRDefault="00D252BA" w:rsidP="00D252BA">
      <w:pPr>
        <w:pStyle w:val="a0"/>
        <w:ind w:left="20"/>
        <w:rPr>
          <w:rFonts w:ascii="Times New Roman" w:hAnsi="Times New Roman" w:cs="Times New Roman"/>
          <w:sz w:val="28"/>
          <w:szCs w:val="28"/>
        </w:rPr>
      </w:pPr>
      <w:r w:rsidRPr="00D252BA">
        <w:rPr>
          <w:rStyle w:val="a6"/>
          <w:color w:val="000000"/>
          <w:sz w:val="28"/>
          <w:szCs w:val="28"/>
        </w:rPr>
        <w:t>органах, костях и мягких тканях.</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Целевое назначение. Усилить выведение токсинов из организма и повысить его защитные силы; щадить органы пищеварения в условиях постельного режима.</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Общая характеристика. Диета обеспечивает физиологические потребности больного при остром инфекционном заболевании. Умеренное ограничение белков и жиров, повышенное содержание витаминов и жидкости. В меню резко ограничиваются овощи и фрукты, богатые клетчаткой и клеточными оболочками, жирные, острые, соленые и трудноперевариваемые продукты и блюда, увеличиваются водорастворимые углеводы.</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lastRenderedPageBreak/>
        <w:t>Кулинарная обработка. П</w:t>
      </w:r>
      <w:r w:rsidRPr="00D252BA">
        <w:rPr>
          <w:rFonts w:ascii="Times New Roman" w:hAnsi="Times New Roman" w:cs="Times New Roman"/>
          <w:color w:val="000000"/>
          <w:sz w:val="28"/>
          <w:szCs w:val="28"/>
        </w:rPr>
        <w:t>ищ</w:t>
      </w:r>
      <w:r w:rsidRPr="00D252BA">
        <w:rPr>
          <w:rStyle w:val="a6"/>
          <w:color w:val="000000"/>
          <w:sz w:val="28"/>
          <w:szCs w:val="28"/>
        </w:rPr>
        <w:t>а варится или готовится на пару. Употребляется в пюреобразном или полужидком виде. Блюда подают горячими или холодными.</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Химический состав и калорийность. Белков 70.80 г, жиров 70.80 г. углеводов 400 г (из них 100.150 г легкоусвояемых), поваренной соли 8.10 г. Свободной жидкости до 2 л. Вес рациона 2,5 кг. Калорийность 2500.3000 ккал.</w:t>
      </w:r>
    </w:p>
    <w:p w:rsidR="00D252BA" w:rsidRPr="00D252BA" w:rsidRDefault="00D252BA" w:rsidP="00D252BA">
      <w:pPr>
        <w:pStyle w:val="a0"/>
        <w:ind w:left="20" w:firstLine="400"/>
        <w:jc w:val="both"/>
        <w:rPr>
          <w:rFonts w:ascii="Times New Roman" w:hAnsi="Times New Roman" w:cs="Times New Roman"/>
          <w:sz w:val="28"/>
          <w:szCs w:val="28"/>
        </w:rPr>
      </w:pPr>
      <w:r w:rsidRPr="00D252BA">
        <w:rPr>
          <w:rStyle w:val="a6"/>
          <w:color w:val="000000"/>
          <w:sz w:val="28"/>
          <w:szCs w:val="28"/>
        </w:rPr>
        <w:t>Режим питания. Пища принимается 6 раз в день дробными порциями.</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Перечень рекомендуемых блюд. Хлеб белый, подсушенный или сухари, сухое не сдобное печенье и бисквит. Супы на слабых мясных и рыбных бульонах, овощных отварах с добавлением круп (манная, рисовая, овсяная); с вермишелью. При хорошей переносимости - молочные супы. Блюда из нежирных сортов мяса и рыбы парового приготовления и отварные (суфле, котлеты, фрикадели). Рыбу можно отварную куском. Овощи измельченные, в виде пюре, пудингов, суфле, (картофель, морковь, тыква, кабачки, цветная капуста). Свежие спелые помидоры к гарниру - 40.50 г. Каши разваренные, протертые, вязкие, полужидкие с добавлением молока, бульона. Отварная вермишель. Блюда из яиц: паровые омлеты и суфле, яйца всмятку. Фрукты и ягоды протертые, сырые, печенье, пюре, желе, муссы, в натуральном виде - мягкие и спелые. Сахар, мед, варенье, пастила, мармелад. Творог свежий протертый. Молоко в блюда, молочнокислые напитки (кефир, простокваша, ацидофилин), при переносимости - тертый неострый сыр. Соус белый молочный, сметанный, соусы и подливы на слабом бульоне. Соки фруктовые и ягодные, чай, кофе с молоком, отвар шиповника, компоты с протертыми фруктами. Масло сливочное в натуральном виде и в блюда.</w:t>
      </w:r>
    </w:p>
    <w:p w:rsidR="00D252BA" w:rsidRPr="00D252BA" w:rsidRDefault="00D252BA" w:rsidP="00D252BA">
      <w:pPr>
        <w:pStyle w:val="a0"/>
        <w:spacing w:after="229"/>
        <w:ind w:left="20" w:right="20" w:firstLine="400"/>
        <w:jc w:val="both"/>
        <w:rPr>
          <w:rFonts w:ascii="Times New Roman" w:hAnsi="Times New Roman" w:cs="Times New Roman"/>
          <w:sz w:val="28"/>
          <w:szCs w:val="28"/>
        </w:rPr>
      </w:pPr>
      <w:r w:rsidRPr="00D252BA">
        <w:rPr>
          <w:rStyle w:val="a6"/>
          <w:color w:val="000000"/>
          <w:sz w:val="28"/>
          <w:szCs w:val="28"/>
        </w:rPr>
        <w:t>Исключаются. Крупы (пшено, перловая, ячневая, кукурузная, гречка-ядрица), бобовые, макароны, острые приправы и закуски.</w:t>
      </w:r>
    </w:p>
    <w:p w:rsidR="00D252BA" w:rsidRPr="00D252BA" w:rsidRDefault="00D252BA" w:rsidP="00D252BA">
      <w:pPr>
        <w:pStyle w:val="a0"/>
        <w:spacing w:after="183" w:line="260" w:lineRule="exact"/>
        <w:ind w:right="400"/>
        <w:rPr>
          <w:rFonts w:ascii="Times New Roman" w:hAnsi="Times New Roman" w:cs="Times New Roman"/>
          <w:sz w:val="28"/>
          <w:szCs w:val="28"/>
        </w:rPr>
      </w:pPr>
      <w:r w:rsidRPr="00D252BA">
        <w:rPr>
          <w:rStyle w:val="a6"/>
          <w:color w:val="000000"/>
          <w:sz w:val="28"/>
          <w:szCs w:val="28"/>
        </w:rPr>
        <w:t>Диета № 14</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Показания. Мочекаменная болезнь и пиелоциститы со щелочной реакцией мочи, выпадением осадка фосфоро-кальциевых солей (фосфатурия).</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Целевое назначение. Уменьшить фосфатурию, восстановить кислую реакцию мочи, препятствовать образованию конкрементов в мочевыводящих путях.</w:t>
      </w:r>
    </w:p>
    <w:p w:rsidR="00D252BA" w:rsidRPr="00D252BA" w:rsidRDefault="00D252BA" w:rsidP="00D252BA">
      <w:pPr>
        <w:pStyle w:val="a0"/>
        <w:ind w:left="20" w:right="20" w:firstLine="400"/>
        <w:jc w:val="both"/>
        <w:rPr>
          <w:rFonts w:ascii="Times New Roman" w:hAnsi="Times New Roman" w:cs="Times New Roman"/>
          <w:sz w:val="28"/>
          <w:szCs w:val="28"/>
        </w:rPr>
      </w:pPr>
      <w:r w:rsidRPr="00D252BA">
        <w:rPr>
          <w:rStyle w:val="a6"/>
          <w:color w:val="000000"/>
          <w:sz w:val="28"/>
          <w:szCs w:val="28"/>
        </w:rPr>
        <w:t xml:space="preserve">Общая характеристика. В диете ограничиваются продукты ощелачивающего действия и богатые кальцием. Увеличивается количество </w:t>
      </w:r>
      <w:r w:rsidRPr="00D252BA">
        <w:rPr>
          <w:rStyle w:val="a6"/>
          <w:color w:val="000000"/>
          <w:sz w:val="28"/>
          <w:szCs w:val="28"/>
        </w:rPr>
        <w:lastRenderedPageBreak/>
        <w:t>свободной жидкости и ретинола. В меню преобладают продукты, изменяющие реакцию мочи в кислую сторону.</w:t>
      </w:r>
    </w:p>
    <w:p w:rsidR="00D252BA" w:rsidRPr="00D252BA" w:rsidRDefault="00D252BA" w:rsidP="00D252BA">
      <w:pPr>
        <w:pStyle w:val="a0"/>
        <w:ind w:firstLine="400"/>
        <w:jc w:val="both"/>
        <w:rPr>
          <w:rFonts w:ascii="Times New Roman" w:hAnsi="Times New Roman" w:cs="Times New Roman"/>
          <w:sz w:val="28"/>
          <w:szCs w:val="28"/>
        </w:rPr>
      </w:pPr>
      <w:r w:rsidRPr="00D252BA">
        <w:rPr>
          <w:rStyle w:val="a6"/>
          <w:color w:val="000000"/>
          <w:sz w:val="28"/>
          <w:szCs w:val="28"/>
        </w:rPr>
        <w:t>Кулинарная обработка. Используются все формы кулинарной обработки.</w:t>
      </w:r>
    </w:p>
    <w:p w:rsidR="00D252BA" w:rsidRPr="00D252BA" w:rsidRDefault="00D252BA" w:rsidP="00D252BA">
      <w:pPr>
        <w:pStyle w:val="a0"/>
        <w:ind w:right="20" w:firstLine="400"/>
        <w:jc w:val="both"/>
        <w:rPr>
          <w:rFonts w:ascii="Times New Roman" w:hAnsi="Times New Roman" w:cs="Times New Roman"/>
          <w:sz w:val="28"/>
          <w:szCs w:val="28"/>
        </w:rPr>
      </w:pPr>
      <w:r w:rsidRPr="00D252BA">
        <w:rPr>
          <w:rStyle w:val="a6"/>
          <w:color w:val="000000"/>
          <w:sz w:val="28"/>
          <w:szCs w:val="28"/>
        </w:rPr>
        <w:t>Химический состав и калорийность. Белка 80.100 г, жиров 100 г, углеводов 400 г, поваренной соли 12 г. Свободной жидкости 1,5.2,5 л. Вес рациона 3.3,5 кг. Калорийность 2800 ккал.</w:t>
      </w:r>
    </w:p>
    <w:p w:rsidR="00D252BA" w:rsidRPr="00D252BA" w:rsidRDefault="00D252BA" w:rsidP="00D252BA">
      <w:pPr>
        <w:pStyle w:val="a0"/>
        <w:ind w:firstLine="400"/>
        <w:jc w:val="both"/>
        <w:rPr>
          <w:rFonts w:ascii="Times New Roman" w:hAnsi="Times New Roman" w:cs="Times New Roman"/>
          <w:sz w:val="28"/>
          <w:szCs w:val="28"/>
        </w:rPr>
      </w:pPr>
      <w:r w:rsidRPr="00D252BA">
        <w:rPr>
          <w:rStyle w:val="a6"/>
          <w:color w:val="000000"/>
          <w:sz w:val="28"/>
          <w:szCs w:val="28"/>
        </w:rPr>
        <w:t>Режим питания. Пища принимается 4-5 раз в день.</w:t>
      </w:r>
    </w:p>
    <w:p w:rsidR="00D252BA" w:rsidRPr="00D252BA" w:rsidRDefault="00D252BA" w:rsidP="00D252BA">
      <w:pPr>
        <w:pStyle w:val="a0"/>
        <w:ind w:right="20" w:firstLine="400"/>
        <w:jc w:val="both"/>
        <w:rPr>
          <w:rFonts w:ascii="Times New Roman" w:hAnsi="Times New Roman" w:cs="Times New Roman"/>
          <w:sz w:val="28"/>
          <w:szCs w:val="28"/>
        </w:rPr>
      </w:pPr>
      <w:r w:rsidRPr="00D252BA">
        <w:rPr>
          <w:rStyle w:val="a6"/>
          <w:color w:val="000000"/>
          <w:sz w:val="28"/>
          <w:szCs w:val="28"/>
        </w:rPr>
        <w:t>Перечень рекомендуемых блюд. Хлеб и хлебобулочные изделия - различные виды, за исключением сдобного теста на молоке. Супы на мясном, рыбном и грибном бульонах. В супы добавляются крупы, макаронные изделия, бобовые. Мясо и рыба в любой форме приготовления (кроме копченостей, солений, маринадов). Можно зеленый горошек, тыкву, грибы. Крупы, бобовые и макаронные изделия разные, в любой форме приготовления. Не рекомендуются молочные каши. Яйца всмятку, вкрутую, омлеты без молока, яйца в блюда. Брусника, красная смородина (обладают кислыми валентностями), компоты, желе, муссы из них, мед, кондитерские изделия. Можно немного сметаны и сливок в блюда. Соусы на мясном, рыбном, грибном бульонах. Закуски рыбные, мясные. Чай, кофе черный, отвар шиповника, брусники, красной смородины. Растительные жиры, масло сливочное.</w:t>
      </w:r>
    </w:p>
    <w:p w:rsidR="00D252BA" w:rsidRPr="00D252BA" w:rsidRDefault="00D252BA" w:rsidP="00D252BA">
      <w:pPr>
        <w:pStyle w:val="a0"/>
        <w:spacing w:after="229"/>
        <w:ind w:right="20" w:firstLine="400"/>
        <w:jc w:val="both"/>
        <w:rPr>
          <w:rFonts w:ascii="Times New Roman" w:hAnsi="Times New Roman" w:cs="Times New Roman"/>
          <w:sz w:val="28"/>
          <w:szCs w:val="28"/>
        </w:rPr>
      </w:pPr>
      <w:r w:rsidRPr="00D252BA">
        <w:rPr>
          <w:rStyle w:val="a6"/>
          <w:color w:val="000000"/>
          <w:sz w:val="28"/>
          <w:szCs w:val="28"/>
        </w:rPr>
        <w:t>Исключаются. Молочные, овощные и фруктовые супы, овощи и картофель, молоко, молочнокислые напитки, творог, сыр, брынза, острые приправы, овощные салаты, винегреты, консервированные овощи, фрукты и овощи, фруктовые и ягодные соки, кроме указанных выше.</w:t>
      </w:r>
    </w:p>
    <w:p w:rsidR="00D252BA" w:rsidRPr="00D252BA" w:rsidRDefault="00D252BA" w:rsidP="00D252BA">
      <w:pPr>
        <w:pStyle w:val="a0"/>
        <w:spacing w:after="183" w:line="260" w:lineRule="exact"/>
        <w:ind w:right="400"/>
        <w:rPr>
          <w:rFonts w:ascii="Times New Roman" w:hAnsi="Times New Roman" w:cs="Times New Roman"/>
          <w:sz w:val="28"/>
          <w:szCs w:val="28"/>
        </w:rPr>
      </w:pPr>
      <w:r w:rsidRPr="00D252BA">
        <w:rPr>
          <w:rStyle w:val="a6"/>
          <w:color w:val="000000"/>
          <w:sz w:val="28"/>
          <w:szCs w:val="28"/>
        </w:rPr>
        <w:t>Диета № 15</w:t>
      </w:r>
    </w:p>
    <w:p w:rsidR="00D252BA" w:rsidRPr="00D252BA" w:rsidRDefault="00D252BA" w:rsidP="00D252BA">
      <w:pPr>
        <w:pStyle w:val="a0"/>
        <w:ind w:right="20" w:firstLine="400"/>
        <w:jc w:val="both"/>
        <w:rPr>
          <w:rFonts w:ascii="Times New Roman" w:hAnsi="Times New Roman" w:cs="Times New Roman"/>
          <w:sz w:val="28"/>
          <w:szCs w:val="28"/>
        </w:rPr>
      </w:pPr>
      <w:r w:rsidRPr="00D252BA">
        <w:rPr>
          <w:rStyle w:val="a6"/>
          <w:color w:val="000000"/>
          <w:sz w:val="28"/>
          <w:szCs w:val="28"/>
        </w:rPr>
        <w:t>Показания. Заболевания, не требующие специальных лечебных диет; переходная диета к обычному питанию после пользования другими лечебными диетами; в период выздоровления при некоторых заболеваниях (воспаление легких, ангина и др.).</w:t>
      </w:r>
    </w:p>
    <w:p w:rsidR="00D252BA" w:rsidRPr="00D252BA" w:rsidRDefault="00D252BA" w:rsidP="00D252BA">
      <w:pPr>
        <w:pStyle w:val="a0"/>
        <w:ind w:right="20" w:firstLine="400"/>
        <w:jc w:val="both"/>
        <w:rPr>
          <w:rFonts w:ascii="Times New Roman" w:hAnsi="Times New Roman" w:cs="Times New Roman"/>
          <w:sz w:val="28"/>
          <w:szCs w:val="28"/>
        </w:rPr>
      </w:pPr>
      <w:r w:rsidRPr="00D252BA">
        <w:rPr>
          <w:rStyle w:val="a6"/>
          <w:color w:val="000000"/>
          <w:sz w:val="28"/>
          <w:szCs w:val="28"/>
        </w:rPr>
        <w:t>Целевое назначение. Обеспечить физиологически полноценное питание в условиях стационара.</w:t>
      </w:r>
    </w:p>
    <w:p w:rsidR="00D252BA" w:rsidRPr="00D252BA" w:rsidRDefault="00D252BA" w:rsidP="00D252BA">
      <w:pPr>
        <w:pStyle w:val="a0"/>
        <w:ind w:right="20" w:firstLine="400"/>
        <w:jc w:val="both"/>
        <w:rPr>
          <w:rFonts w:ascii="Times New Roman" w:hAnsi="Times New Roman" w:cs="Times New Roman"/>
          <w:sz w:val="28"/>
          <w:szCs w:val="28"/>
        </w:rPr>
      </w:pPr>
      <w:r w:rsidRPr="00D252BA">
        <w:rPr>
          <w:rStyle w:val="a6"/>
          <w:color w:val="000000"/>
          <w:sz w:val="28"/>
          <w:szCs w:val="28"/>
        </w:rPr>
        <w:t>Общая характеристика. Диета разнообразна, физиологически полноценная с нормальным содержанием белков, жиров и углеводов, удвоенным количеством витаминов.</w:t>
      </w:r>
    </w:p>
    <w:p w:rsidR="00D252BA" w:rsidRPr="00D252BA" w:rsidRDefault="00D252BA" w:rsidP="00D252BA">
      <w:pPr>
        <w:pStyle w:val="a0"/>
        <w:ind w:right="20" w:firstLine="400"/>
        <w:jc w:val="both"/>
        <w:rPr>
          <w:rFonts w:ascii="Times New Roman" w:hAnsi="Times New Roman" w:cs="Times New Roman"/>
          <w:sz w:val="28"/>
          <w:szCs w:val="28"/>
        </w:rPr>
      </w:pPr>
      <w:r w:rsidRPr="00D252BA">
        <w:rPr>
          <w:rStyle w:val="a6"/>
          <w:color w:val="000000"/>
          <w:sz w:val="28"/>
          <w:szCs w:val="28"/>
        </w:rPr>
        <w:t>Кулинарная обработка. Используются все формы обработки продуктов. Температура п</w:t>
      </w:r>
      <w:r w:rsidRPr="00D252BA">
        <w:rPr>
          <w:rFonts w:ascii="Times New Roman" w:hAnsi="Times New Roman" w:cs="Times New Roman"/>
          <w:color w:val="000000"/>
          <w:sz w:val="28"/>
          <w:szCs w:val="28"/>
        </w:rPr>
        <w:t>ищи</w:t>
      </w:r>
      <w:r w:rsidRPr="00D252BA">
        <w:rPr>
          <w:rStyle w:val="a6"/>
          <w:color w:val="000000"/>
          <w:sz w:val="28"/>
          <w:szCs w:val="28"/>
        </w:rPr>
        <w:t xml:space="preserve"> обычная.</w:t>
      </w:r>
    </w:p>
    <w:p w:rsidR="00D252BA" w:rsidRPr="00D252BA" w:rsidRDefault="00D252BA" w:rsidP="00D252BA">
      <w:pPr>
        <w:pStyle w:val="a0"/>
        <w:ind w:right="20" w:firstLine="400"/>
        <w:jc w:val="both"/>
        <w:rPr>
          <w:rFonts w:ascii="Times New Roman" w:hAnsi="Times New Roman" w:cs="Times New Roman"/>
          <w:sz w:val="28"/>
          <w:szCs w:val="28"/>
        </w:rPr>
      </w:pPr>
      <w:r w:rsidRPr="00D252BA">
        <w:rPr>
          <w:rStyle w:val="a6"/>
          <w:color w:val="000000"/>
          <w:sz w:val="28"/>
          <w:szCs w:val="28"/>
        </w:rPr>
        <w:lastRenderedPageBreak/>
        <w:t>Химический состав и калорийность. Белков 100 г, жиров 100 г, углеводов 400.450 г, поваренной соли 12.15 г. Свободной жидкости 1,5.2 л. Калорийность 3000.3200 ккал.</w:t>
      </w:r>
    </w:p>
    <w:p w:rsidR="00D252BA" w:rsidRPr="00D252BA" w:rsidRDefault="00D252BA" w:rsidP="00D252BA">
      <w:pPr>
        <w:pStyle w:val="a0"/>
        <w:ind w:firstLine="400"/>
        <w:jc w:val="both"/>
        <w:rPr>
          <w:rFonts w:ascii="Times New Roman" w:hAnsi="Times New Roman" w:cs="Times New Roman"/>
          <w:sz w:val="28"/>
          <w:szCs w:val="28"/>
        </w:rPr>
      </w:pPr>
      <w:r w:rsidRPr="00D252BA">
        <w:rPr>
          <w:rStyle w:val="a6"/>
          <w:color w:val="000000"/>
          <w:sz w:val="28"/>
          <w:szCs w:val="28"/>
        </w:rPr>
        <w:t>Режим питания. Пища принимается 4-5 раз в день.</w:t>
      </w:r>
    </w:p>
    <w:p w:rsidR="00D252BA" w:rsidRPr="00D252BA" w:rsidRDefault="00D252BA" w:rsidP="00D252BA">
      <w:pPr>
        <w:pStyle w:val="a0"/>
        <w:ind w:right="20" w:firstLine="400"/>
        <w:jc w:val="both"/>
        <w:rPr>
          <w:rFonts w:ascii="Times New Roman" w:hAnsi="Times New Roman" w:cs="Times New Roman"/>
          <w:sz w:val="28"/>
          <w:szCs w:val="28"/>
        </w:rPr>
      </w:pPr>
      <w:r w:rsidRPr="00D252BA">
        <w:rPr>
          <w:rStyle w:val="a6"/>
          <w:color w:val="000000"/>
          <w:sz w:val="28"/>
          <w:szCs w:val="28"/>
        </w:rPr>
        <w:t>Перечень рекомендуемых блюд. Разные продукты и блюда в любой кулинарной обработке, обеспечивающие сбалансированность в рационе питания пищевых веществ. Свежие овощи, фрукты, зелень, молоко и молочнокислые продукты; хлеб черный, серый, мясо куском. Острые приправы умеренно.</w:t>
      </w:r>
    </w:p>
    <w:p w:rsidR="00D252BA" w:rsidRPr="00D252BA" w:rsidRDefault="00D252BA" w:rsidP="00D252BA">
      <w:pPr>
        <w:pStyle w:val="a0"/>
        <w:ind w:firstLine="400"/>
        <w:jc w:val="both"/>
        <w:rPr>
          <w:rFonts w:ascii="Times New Roman" w:hAnsi="Times New Roman" w:cs="Times New Roman"/>
          <w:sz w:val="28"/>
          <w:szCs w:val="28"/>
        </w:rPr>
      </w:pPr>
      <w:r w:rsidRPr="00D252BA">
        <w:rPr>
          <w:rStyle w:val="a6"/>
          <w:color w:val="000000"/>
          <w:sz w:val="28"/>
          <w:szCs w:val="28"/>
        </w:rPr>
        <w:t>Исключаются. Хрен, горчица, тугоплавкие жиры.</w:t>
      </w:r>
    </w:p>
    <w:p w:rsidR="00D252BA" w:rsidRPr="00D252BA" w:rsidRDefault="00D252BA" w:rsidP="00D252BA">
      <w:pPr>
        <w:pStyle w:val="a0"/>
        <w:ind w:left="4220"/>
        <w:rPr>
          <w:rFonts w:ascii="Times New Roman" w:hAnsi="Times New Roman" w:cs="Times New Roman"/>
          <w:sz w:val="28"/>
          <w:szCs w:val="28"/>
        </w:rPr>
      </w:pPr>
    </w:p>
    <w:p w:rsidR="00D252BA" w:rsidRPr="00D252BA" w:rsidRDefault="00D252BA" w:rsidP="00D252BA">
      <w:pPr>
        <w:pStyle w:val="a0"/>
        <w:rPr>
          <w:rFonts w:ascii="Times New Roman" w:hAnsi="Times New Roman" w:cs="Times New Roman"/>
          <w:sz w:val="28"/>
          <w:szCs w:val="28"/>
        </w:rPr>
      </w:pPr>
    </w:p>
    <w:p w:rsidR="00D252BA" w:rsidRPr="00D252BA" w:rsidRDefault="00D252BA" w:rsidP="00D252BA">
      <w:pPr>
        <w:pStyle w:val="a0"/>
        <w:spacing w:after="227" w:line="260" w:lineRule="exact"/>
        <w:ind w:left="2980"/>
        <w:rPr>
          <w:rFonts w:ascii="Times New Roman" w:hAnsi="Times New Roman" w:cs="Times New Roman"/>
          <w:sz w:val="28"/>
          <w:szCs w:val="28"/>
        </w:rPr>
      </w:pPr>
      <w:r w:rsidRPr="00D252BA">
        <w:rPr>
          <w:rStyle w:val="a6"/>
          <w:sz w:val="28"/>
          <w:szCs w:val="28"/>
        </w:rPr>
        <w:t>ПРАКТИЧЕСКАЯ РАБОТА</w:t>
      </w:r>
    </w:p>
    <w:p w:rsidR="00D252BA" w:rsidRPr="00D252BA" w:rsidRDefault="00D252BA" w:rsidP="00D252BA">
      <w:pPr>
        <w:spacing w:after="120"/>
        <w:ind w:firstLine="284"/>
        <w:jc w:val="both"/>
        <w:rPr>
          <w:rFonts w:ascii="Times New Roman" w:hAnsi="Times New Roman" w:cs="Times New Roman"/>
          <w:b/>
          <w:sz w:val="28"/>
          <w:szCs w:val="28"/>
        </w:rPr>
      </w:pPr>
      <w:r w:rsidRPr="00D252BA">
        <w:rPr>
          <w:rFonts w:ascii="Times New Roman" w:hAnsi="Times New Roman" w:cs="Times New Roman"/>
          <w:b/>
          <w:sz w:val="28"/>
          <w:szCs w:val="28"/>
        </w:rPr>
        <w:t>Определение калорийности суточного рациона</w:t>
      </w:r>
    </w:p>
    <w:p w:rsidR="00D252BA" w:rsidRPr="00D252BA" w:rsidRDefault="00D252BA" w:rsidP="00D252BA">
      <w:pPr>
        <w:spacing w:after="120"/>
        <w:ind w:left="-567" w:firstLine="283"/>
        <w:jc w:val="both"/>
        <w:rPr>
          <w:rFonts w:ascii="Times New Roman" w:hAnsi="Times New Roman" w:cs="Times New Roman"/>
          <w:sz w:val="28"/>
          <w:szCs w:val="28"/>
        </w:rPr>
      </w:pPr>
      <w:r w:rsidRPr="00D252BA">
        <w:rPr>
          <w:rFonts w:ascii="Times New Roman" w:hAnsi="Times New Roman" w:cs="Times New Roman"/>
          <w:sz w:val="28"/>
          <w:szCs w:val="28"/>
        </w:rPr>
        <w:t xml:space="preserve">Потребность в пищевых веществах ориентировочно определяют по нормам физиологической потребности для лиц соответствующего пола, возраста и группы труда (см. табл.2-5). Для более точного определения индивидуальных потребностей человека в основных нутриентах применяется формула оптимального соотношения белков, жиров и углеводов. В частности, в рационе студентов соотношение белки : жиры : углеводы должно быть 1 : 1,1 : 4,8 (по весу). Следовательно, при таком соотношении 12% калорийности суточного рациона обеспечивается белками, 30% – жирами и 58% – углеводами. Используя калорические коэффициенты (табл. 1) определяют индивидуальную потребность в пищевых веществах. Наоборот, используя данные о содержании основных пищевых веществ, можно рассчитать их вклад в процентах в общую калорийность рациона или продукта. </w:t>
      </w:r>
    </w:p>
    <w:p w:rsidR="00D252BA" w:rsidRPr="00D252BA" w:rsidRDefault="00D252BA" w:rsidP="00D252BA">
      <w:pPr>
        <w:spacing w:after="120"/>
        <w:ind w:left="-567" w:firstLine="283"/>
        <w:jc w:val="both"/>
        <w:rPr>
          <w:rFonts w:ascii="Times New Roman" w:hAnsi="Times New Roman" w:cs="Times New Roman"/>
          <w:b/>
          <w:sz w:val="28"/>
          <w:szCs w:val="28"/>
        </w:rPr>
      </w:pPr>
      <w:r w:rsidRPr="00D252BA">
        <w:rPr>
          <w:rFonts w:ascii="Times New Roman" w:hAnsi="Times New Roman" w:cs="Times New Roman"/>
          <w:sz w:val="28"/>
          <w:szCs w:val="28"/>
        </w:rPr>
        <w:t>Пример расчета вклада основных пищевых веществ (в %) в общую калорийность рациона</w:t>
      </w:r>
      <w:r w:rsidRPr="00D252BA">
        <w:rPr>
          <w:rFonts w:ascii="Times New Roman" w:hAnsi="Times New Roman" w:cs="Times New Roman"/>
          <w:b/>
          <w:sz w:val="28"/>
          <w:szCs w:val="28"/>
        </w:rPr>
        <w:t>).</w:t>
      </w:r>
      <w:r w:rsidRPr="00D252BA">
        <w:rPr>
          <w:rFonts w:ascii="Times New Roman" w:hAnsi="Times New Roman" w:cs="Times New Roman"/>
          <w:sz w:val="28"/>
          <w:szCs w:val="28"/>
        </w:rPr>
        <w:t xml:space="preserve"> Калорийность рациона – 2000 ккал и он содержит 75г белков, 100г жиров и 200г углеводов.</w:t>
      </w:r>
    </w:p>
    <w:p w:rsidR="00D252BA" w:rsidRPr="00D252BA" w:rsidRDefault="00D252BA" w:rsidP="00D252BA">
      <w:pPr>
        <w:pStyle w:val="210"/>
        <w:ind w:left="-567" w:firstLine="283"/>
        <w:rPr>
          <w:szCs w:val="28"/>
        </w:rPr>
      </w:pPr>
      <w:r w:rsidRPr="00D252BA">
        <w:rPr>
          <w:szCs w:val="28"/>
        </w:rPr>
        <w:t>Калорийность:</w:t>
      </w:r>
    </w:p>
    <w:p w:rsidR="00D252BA" w:rsidRPr="00D252BA" w:rsidRDefault="00D252BA" w:rsidP="00D252BA">
      <w:pPr>
        <w:pStyle w:val="210"/>
        <w:ind w:left="-567" w:firstLine="283"/>
        <w:rPr>
          <w:szCs w:val="28"/>
        </w:rPr>
      </w:pPr>
      <w:r w:rsidRPr="00D252BA">
        <w:rPr>
          <w:szCs w:val="28"/>
        </w:rPr>
        <w:t>- белков = 300 ккал (75г</w:t>
      </w:r>
      <w:r w:rsidRPr="00D252BA">
        <w:rPr>
          <w:b/>
          <w:szCs w:val="28"/>
        </w:rPr>
        <w:t>×</w:t>
      </w:r>
      <w:r w:rsidRPr="00D252BA">
        <w:rPr>
          <w:szCs w:val="28"/>
        </w:rPr>
        <w:t>4 ккал/г), что обеспечивает 15% общей калорийности рациона (300/2000</w:t>
      </w:r>
      <w:r w:rsidRPr="00D252BA">
        <w:rPr>
          <w:b/>
          <w:szCs w:val="28"/>
        </w:rPr>
        <w:t>×</w:t>
      </w:r>
      <w:r w:rsidRPr="00D252BA">
        <w:rPr>
          <w:szCs w:val="28"/>
        </w:rPr>
        <w:t xml:space="preserve">100). </w:t>
      </w:r>
    </w:p>
    <w:p w:rsidR="00D252BA" w:rsidRPr="00D252BA" w:rsidRDefault="00D252BA" w:rsidP="00D252BA">
      <w:pPr>
        <w:pStyle w:val="210"/>
        <w:ind w:left="-567" w:firstLine="283"/>
        <w:rPr>
          <w:szCs w:val="28"/>
        </w:rPr>
      </w:pPr>
      <w:r w:rsidRPr="00D252BA">
        <w:rPr>
          <w:szCs w:val="28"/>
        </w:rPr>
        <w:t>- жиров = 900 ккал (100г</w:t>
      </w:r>
      <w:r w:rsidRPr="00D252BA">
        <w:rPr>
          <w:b/>
          <w:szCs w:val="28"/>
        </w:rPr>
        <w:t>×</w:t>
      </w:r>
      <w:r w:rsidRPr="00D252BA">
        <w:rPr>
          <w:szCs w:val="28"/>
        </w:rPr>
        <w:t>9ккал/г), что обеспечивает 45% общей калорийности рациона (900/2000</w:t>
      </w:r>
      <w:r w:rsidRPr="00D252BA">
        <w:rPr>
          <w:b/>
          <w:szCs w:val="28"/>
        </w:rPr>
        <w:t>×</w:t>
      </w:r>
      <w:r w:rsidRPr="00D252BA">
        <w:rPr>
          <w:szCs w:val="28"/>
        </w:rPr>
        <w:t xml:space="preserve">100). </w:t>
      </w:r>
    </w:p>
    <w:p w:rsidR="00D252BA" w:rsidRPr="00D252BA" w:rsidRDefault="00D252BA" w:rsidP="00D252BA">
      <w:pPr>
        <w:pStyle w:val="210"/>
        <w:ind w:left="-567" w:firstLine="283"/>
        <w:rPr>
          <w:szCs w:val="28"/>
        </w:rPr>
      </w:pPr>
      <w:r w:rsidRPr="00D252BA">
        <w:rPr>
          <w:szCs w:val="28"/>
        </w:rPr>
        <w:t xml:space="preserve">- углеводов = 800 ккал (200г </w:t>
      </w:r>
      <w:r w:rsidRPr="00D252BA">
        <w:rPr>
          <w:b/>
          <w:szCs w:val="28"/>
        </w:rPr>
        <w:t>×</w:t>
      </w:r>
      <w:r w:rsidRPr="00D252BA">
        <w:rPr>
          <w:szCs w:val="28"/>
        </w:rPr>
        <w:t>4ккал/г), что обеспечивает 40% общей калорийности рациона (800/2000</w:t>
      </w:r>
      <w:r w:rsidRPr="00D252BA">
        <w:rPr>
          <w:b/>
          <w:szCs w:val="28"/>
        </w:rPr>
        <w:t>×</w:t>
      </w:r>
      <w:r w:rsidRPr="00D252BA">
        <w:rPr>
          <w:szCs w:val="28"/>
        </w:rPr>
        <w:t>100).</w:t>
      </w:r>
    </w:p>
    <w:p w:rsidR="00D252BA" w:rsidRPr="00D252BA" w:rsidRDefault="00D252BA" w:rsidP="00D252BA">
      <w:pPr>
        <w:pStyle w:val="210"/>
        <w:ind w:firstLine="720"/>
        <w:jc w:val="right"/>
        <w:rPr>
          <w:i/>
          <w:szCs w:val="28"/>
        </w:rPr>
      </w:pPr>
      <w:r w:rsidRPr="00D252BA">
        <w:rPr>
          <w:i/>
          <w:szCs w:val="28"/>
        </w:rPr>
        <w:t>Таблица 1</w:t>
      </w:r>
    </w:p>
    <w:p w:rsidR="00D252BA" w:rsidRPr="00D252BA" w:rsidRDefault="00D252BA" w:rsidP="00D252BA">
      <w:pPr>
        <w:pStyle w:val="210"/>
        <w:ind w:firstLine="720"/>
        <w:jc w:val="center"/>
        <w:rPr>
          <w:szCs w:val="28"/>
        </w:rPr>
      </w:pPr>
      <w:r w:rsidRPr="00D252BA">
        <w:rPr>
          <w:szCs w:val="28"/>
        </w:rPr>
        <w:lastRenderedPageBreak/>
        <w:t>Примерный расчет энергетической ценности продуктов</w:t>
      </w:r>
    </w:p>
    <w:tbl>
      <w:tblPr>
        <w:tblW w:w="9614" w:type="dxa"/>
        <w:tblInd w:w="108" w:type="dxa"/>
        <w:tblLook w:val="01E0"/>
      </w:tblPr>
      <w:tblGrid>
        <w:gridCol w:w="1879"/>
        <w:gridCol w:w="2228"/>
        <w:gridCol w:w="2735"/>
        <w:gridCol w:w="2772"/>
      </w:tblGrid>
      <w:tr w:rsidR="00D252BA" w:rsidRPr="00D252BA" w:rsidTr="009F50BA">
        <w:trPr>
          <w:trHeight w:val="1854"/>
        </w:trPr>
        <w:tc>
          <w:tcPr>
            <w:tcW w:w="1879" w:type="dxa"/>
            <w:tcBorders>
              <w:top w:val="single" w:sz="4" w:space="0" w:color="auto"/>
              <w:left w:val="single" w:sz="4" w:space="0" w:color="auto"/>
              <w:bottom w:val="single" w:sz="4" w:space="0" w:color="auto"/>
              <w:right w:val="single" w:sz="4" w:space="0" w:color="auto"/>
            </w:tcBorders>
          </w:tcPr>
          <w:p w:rsidR="00D252BA" w:rsidRPr="00D252BA" w:rsidRDefault="00D252BA" w:rsidP="009F50BA">
            <w:pPr>
              <w:pStyle w:val="210"/>
              <w:ind w:firstLine="0"/>
              <w:jc w:val="center"/>
              <w:rPr>
                <w:szCs w:val="28"/>
              </w:rPr>
            </w:pPr>
            <w:r w:rsidRPr="00D252BA">
              <w:rPr>
                <w:szCs w:val="28"/>
              </w:rPr>
              <w:t>Основные</w:t>
            </w:r>
          </w:p>
          <w:p w:rsidR="00D252BA" w:rsidRPr="00D252BA" w:rsidRDefault="00D252BA" w:rsidP="009F50BA">
            <w:pPr>
              <w:pStyle w:val="210"/>
              <w:ind w:firstLine="0"/>
              <w:jc w:val="center"/>
              <w:rPr>
                <w:szCs w:val="28"/>
              </w:rPr>
            </w:pPr>
            <w:r w:rsidRPr="00D252BA">
              <w:rPr>
                <w:szCs w:val="28"/>
              </w:rPr>
              <w:t xml:space="preserve"> пищевые</w:t>
            </w:r>
          </w:p>
          <w:p w:rsidR="00D252BA" w:rsidRPr="00D252BA" w:rsidRDefault="00D252BA" w:rsidP="009F50BA">
            <w:pPr>
              <w:pStyle w:val="210"/>
              <w:ind w:firstLine="0"/>
              <w:jc w:val="center"/>
              <w:rPr>
                <w:szCs w:val="28"/>
              </w:rPr>
            </w:pPr>
            <w:r w:rsidRPr="00D252BA">
              <w:rPr>
                <w:szCs w:val="28"/>
              </w:rPr>
              <w:t xml:space="preserve"> вещества</w:t>
            </w:r>
          </w:p>
        </w:tc>
        <w:tc>
          <w:tcPr>
            <w:tcW w:w="2228" w:type="dxa"/>
            <w:tcBorders>
              <w:top w:val="single" w:sz="4" w:space="0" w:color="auto"/>
              <w:left w:val="single" w:sz="4" w:space="0" w:color="auto"/>
              <w:bottom w:val="single" w:sz="4" w:space="0" w:color="auto"/>
              <w:right w:val="single" w:sz="4" w:space="0" w:color="auto"/>
            </w:tcBorders>
          </w:tcPr>
          <w:p w:rsidR="00D252BA" w:rsidRPr="00D252BA" w:rsidRDefault="00D252BA" w:rsidP="009F50BA">
            <w:pPr>
              <w:pStyle w:val="210"/>
              <w:ind w:firstLine="0"/>
              <w:jc w:val="center"/>
              <w:rPr>
                <w:szCs w:val="28"/>
              </w:rPr>
            </w:pPr>
            <w:r w:rsidRPr="00D252BA">
              <w:rPr>
                <w:szCs w:val="28"/>
              </w:rPr>
              <w:t xml:space="preserve">Содержание (г) </w:t>
            </w:r>
          </w:p>
          <w:p w:rsidR="00D252BA" w:rsidRPr="00D252BA" w:rsidRDefault="00D252BA" w:rsidP="009F50BA">
            <w:pPr>
              <w:pStyle w:val="210"/>
              <w:ind w:firstLine="0"/>
              <w:jc w:val="center"/>
              <w:rPr>
                <w:szCs w:val="28"/>
              </w:rPr>
            </w:pPr>
            <w:r w:rsidRPr="00D252BA">
              <w:rPr>
                <w:szCs w:val="28"/>
              </w:rPr>
              <w:t xml:space="preserve">в 100г </w:t>
            </w:r>
          </w:p>
          <w:p w:rsidR="00D252BA" w:rsidRPr="00D252BA" w:rsidRDefault="00D252BA" w:rsidP="009F50BA">
            <w:pPr>
              <w:pStyle w:val="210"/>
              <w:ind w:firstLine="0"/>
              <w:jc w:val="center"/>
              <w:rPr>
                <w:szCs w:val="28"/>
              </w:rPr>
            </w:pPr>
            <w:r w:rsidRPr="00D252BA">
              <w:rPr>
                <w:szCs w:val="28"/>
              </w:rPr>
              <w:t>продукта</w:t>
            </w:r>
          </w:p>
        </w:tc>
        <w:tc>
          <w:tcPr>
            <w:tcW w:w="2735" w:type="dxa"/>
            <w:tcBorders>
              <w:top w:val="single" w:sz="4" w:space="0" w:color="auto"/>
              <w:left w:val="single" w:sz="4" w:space="0" w:color="auto"/>
              <w:bottom w:val="single" w:sz="4" w:space="0" w:color="auto"/>
              <w:right w:val="single" w:sz="4" w:space="0" w:color="auto"/>
            </w:tcBorders>
          </w:tcPr>
          <w:p w:rsidR="00D252BA" w:rsidRPr="00D252BA" w:rsidRDefault="00D252BA" w:rsidP="009F50BA">
            <w:pPr>
              <w:pStyle w:val="210"/>
              <w:ind w:firstLine="0"/>
              <w:jc w:val="center"/>
              <w:rPr>
                <w:szCs w:val="28"/>
              </w:rPr>
            </w:pPr>
            <w:r w:rsidRPr="00D252BA">
              <w:rPr>
                <w:szCs w:val="28"/>
              </w:rPr>
              <w:t>Коэффициент энергетической ценности, ккал/г</w:t>
            </w:r>
          </w:p>
        </w:tc>
        <w:tc>
          <w:tcPr>
            <w:tcW w:w="2772" w:type="dxa"/>
            <w:tcBorders>
              <w:top w:val="single" w:sz="4" w:space="0" w:color="auto"/>
              <w:left w:val="single" w:sz="4" w:space="0" w:color="auto"/>
              <w:bottom w:val="single" w:sz="4" w:space="0" w:color="auto"/>
              <w:right w:val="single" w:sz="4" w:space="0" w:color="auto"/>
            </w:tcBorders>
          </w:tcPr>
          <w:p w:rsidR="00D252BA" w:rsidRPr="00D252BA" w:rsidRDefault="00D252BA" w:rsidP="009F50BA">
            <w:pPr>
              <w:pStyle w:val="210"/>
              <w:ind w:firstLine="0"/>
              <w:jc w:val="center"/>
              <w:rPr>
                <w:szCs w:val="28"/>
              </w:rPr>
            </w:pPr>
            <w:r w:rsidRPr="00D252BA">
              <w:rPr>
                <w:szCs w:val="28"/>
              </w:rPr>
              <w:t>Энергетическая ценность, ккал/</w:t>
            </w:r>
          </w:p>
          <w:p w:rsidR="00D252BA" w:rsidRPr="00D252BA" w:rsidRDefault="00D252BA" w:rsidP="009F50BA">
            <w:pPr>
              <w:pStyle w:val="210"/>
              <w:ind w:firstLine="0"/>
              <w:jc w:val="center"/>
              <w:rPr>
                <w:szCs w:val="28"/>
              </w:rPr>
            </w:pPr>
            <w:r w:rsidRPr="00D252BA">
              <w:rPr>
                <w:szCs w:val="28"/>
              </w:rPr>
              <w:t>100г продукта</w:t>
            </w:r>
          </w:p>
        </w:tc>
      </w:tr>
      <w:tr w:rsidR="00D252BA" w:rsidRPr="00D252BA" w:rsidTr="009F50BA">
        <w:trPr>
          <w:trHeight w:val="458"/>
        </w:trPr>
        <w:tc>
          <w:tcPr>
            <w:tcW w:w="1879" w:type="dxa"/>
            <w:tcBorders>
              <w:top w:val="single" w:sz="4" w:space="0" w:color="auto"/>
              <w:left w:val="single" w:sz="4" w:space="0" w:color="auto"/>
              <w:bottom w:val="single" w:sz="4" w:space="0" w:color="auto"/>
              <w:right w:val="single" w:sz="4" w:space="0" w:color="auto"/>
            </w:tcBorders>
          </w:tcPr>
          <w:p w:rsidR="00D252BA" w:rsidRPr="00D252BA" w:rsidRDefault="00D252BA" w:rsidP="009F50BA">
            <w:pPr>
              <w:pStyle w:val="210"/>
              <w:ind w:firstLine="0"/>
              <w:jc w:val="left"/>
              <w:rPr>
                <w:szCs w:val="28"/>
              </w:rPr>
            </w:pPr>
            <w:r w:rsidRPr="00D252BA">
              <w:rPr>
                <w:szCs w:val="28"/>
              </w:rPr>
              <w:t>Белки</w:t>
            </w:r>
          </w:p>
        </w:tc>
        <w:tc>
          <w:tcPr>
            <w:tcW w:w="2228" w:type="dxa"/>
            <w:tcBorders>
              <w:top w:val="single" w:sz="4" w:space="0" w:color="auto"/>
              <w:left w:val="single" w:sz="4" w:space="0" w:color="auto"/>
              <w:bottom w:val="single" w:sz="4" w:space="0" w:color="auto"/>
              <w:right w:val="single" w:sz="4" w:space="0" w:color="auto"/>
            </w:tcBorders>
          </w:tcPr>
          <w:p w:rsidR="00D252BA" w:rsidRPr="00D252BA" w:rsidRDefault="00D252BA" w:rsidP="009F50BA">
            <w:pPr>
              <w:pStyle w:val="210"/>
              <w:ind w:firstLine="0"/>
              <w:jc w:val="center"/>
              <w:rPr>
                <w:szCs w:val="28"/>
              </w:rPr>
            </w:pPr>
            <w:r w:rsidRPr="00D252BA">
              <w:rPr>
                <w:szCs w:val="28"/>
              </w:rPr>
              <w:t>5,5</w:t>
            </w:r>
          </w:p>
        </w:tc>
        <w:tc>
          <w:tcPr>
            <w:tcW w:w="2735" w:type="dxa"/>
            <w:tcBorders>
              <w:top w:val="single" w:sz="4" w:space="0" w:color="auto"/>
              <w:left w:val="single" w:sz="4" w:space="0" w:color="auto"/>
              <w:bottom w:val="single" w:sz="4" w:space="0" w:color="auto"/>
              <w:right w:val="single" w:sz="4" w:space="0" w:color="auto"/>
            </w:tcBorders>
          </w:tcPr>
          <w:p w:rsidR="00D252BA" w:rsidRPr="00D252BA" w:rsidRDefault="00D252BA" w:rsidP="009F50BA">
            <w:pPr>
              <w:pStyle w:val="210"/>
              <w:ind w:firstLine="0"/>
              <w:jc w:val="center"/>
              <w:rPr>
                <w:szCs w:val="28"/>
              </w:rPr>
            </w:pPr>
            <w:r w:rsidRPr="00D252BA">
              <w:rPr>
                <w:szCs w:val="28"/>
              </w:rPr>
              <w:t>4</w:t>
            </w:r>
          </w:p>
        </w:tc>
        <w:tc>
          <w:tcPr>
            <w:tcW w:w="2772" w:type="dxa"/>
            <w:tcBorders>
              <w:top w:val="single" w:sz="4" w:space="0" w:color="auto"/>
              <w:left w:val="single" w:sz="4" w:space="0" w:color="auto"/>
              <w:bottom w:val="single" w:sz="4" w:space="0" w:color="auto"/>
              <w:right w:val="single" w:sz="4" w:space="0" w:color="auto"/>
            </w:tcBorders>
          </w:tcPr>
          <w:p w:rsidR="00D252BA" w:rsidRPr="00D252BA" w:rsidRDefault="00D252BA" w:rsidP="009F50BA">
            <w:pPr>
              <w:pStyle w:val="210"/>
              <w:ind w:firstLine="0"/>
              <w:jc w:val="center"/>
              <w:rPr>
                <w:szCs w:val="28"/>
              </w:rPr>
            </w:pPr>
            <w:r w:rsidRPr="00D252BA">
              <w:rPr>
                <w:szCs w:val="28"/>
              </w:rPr>
              <w:t>22</w:t>
            </w:r>
          </w:p>
        </w:tc>
      </w:tr>
      <w:tr w:rsidR="00D252BA" w:rsidRPr="00D252BA" w:rsidTr="009F50BA">
        <w:trPr>
          <w:trHeight w:val="458"/>
        </w:trPr>
        <w:tc>
          <w:tcPr>
            <w:tcW w:w="1879" w:type="dxa"/>
            <w:tcBorders>
              <w:top w:val="single" w:sz="4" w:space="0" w:color="auto"/>
              <w:left w:val="single" w:sz="4" w:space="0" w:color="auto"/>
              <w:bottom w:val="single" w:sz="4" w:space="0" w:color="auto"/>
              <w:right w:val="single" w:sz="4" w:space="0" w:color="auto"/>
            </w:tcBorders>
          </w:tcPr>
          <w:p w:rsidR="00D252BA" w:rsidRPr="00D252BA" w:rsidRDefault="00D252BA" w:rsidP="009F50BA">
            <w:pPr>
              <w:pStyle w:val="210"/>
              <w:ind w:firstLine="0"/>
              <w:jc w:val="left"/>
              <w:rPr>
                <w:szCs w:val="28"/>
              </w:rPr>
            </w:pPr>
            <w:r w:rsidRPr="00D252BA">
              <w:rPr>
                <w:szCs w:val="28"/>
              </w:rPr>
              <w:t>Жиры</w:t>
            </w:r>
          </w:p>
        </w:tc>
        <w:tc>
          <w:tcPr>
            <w:tcW w:w="2228" w:type="dxa"/>
            <w:tcBorders>
              <w:top w:val="single" w:sz="4" w:space="0" w:color="auto"/>
              <w:left w:val="single" w:sz="4" w:space="0" w:color="auto"/>
              <w:bottom w:val="single" w:sz="4" w:space="0" w:color="auto"/>
              <w:right w:val="single" w:sz="4" w:space="0" w:color="auto"/>
            </w:tcBorders>
          </w:tcPr>
          <w:p w:rsidR="00D252BA" w:rsidRPr="00D252BA" w:rsidRDefault="00D252BA" w:rsidP="009F50BA">
            <w:pPr>
              <w:pStyle w:val="210"/>
              <w:ind w:firstLine="0"/>
              <w:jc w:val="center"/>
              <w:rPr>
                <w:szCs w:val="28"/>
              </w:rPr>
            </w:pPr>
            <w:r w:rsidRPr="00D252BA">
              <w:rPr>
                <w:szCs w:val="28"/>
              </w:rPr>
              <w:t>9,2</w:t>
            </w:r>
          </w:p>
        </w:tc>
        <w:tc>
          <w:tcPr>
            <w:tcW w:w="2735" w:type="dxa"/>
            <w:tcBorders>
              <w:top w:val="single" w:sz="4" w:space="0" w:color="auto"/>
              <w:left w:val="single" w:sz="4" w:space="0" w:color="auto"/>
              <w:bottom w:val="single" w:sz="4" w:space="0" w:color="auto"/>
              <w:right w:val="single" w:sz="4" w:space="0" w:color="auto"/>
            </w:tcBorders>
          </w:tcPr>
          <w:p w:rsidR="00D252BA" w:rsidRPr="00D252BA" w:rsidRDefault="00D252BA" w:rsidP="009F50BA">
            <w:pPr>
              <w:pStyle w:val="210"/>
              <w:ind w:firstLine="0"/>
              <w:jc w:val="center"/>
              <w:rPr>
                <w:szCs w:val="28"/>
              </w:rPr>
            </w:pPr>
            <w:r w:rsidRPr="00D252BA">
              <w:rPr>
                <w:szCs w:val="28"/>
              </w:rPr>
              <w:t>9</w:t>
            </w:r>
          </w:p>
        </w:tc>
        <w:tc>
          <w:tcPr>
            <w:tcW w:w="2772" w:type="dxa"/>
            <w:tcBorders>
              <w:top w:val="single" w:sz="4" w:space="0" w:color="auto"/>
              <w:left w:val="single" w:sz="4" w:space="0" w:color="auto"/>
              <w:bottom w:val="single" w:sz="4" w:space="0" w:color="auto"/>
              <w:right w:val="single" w:sz="4" w:space="0" w:color="auto"/>
            </w:tcBorders>
          </w:tcPr>
          <w:p w:rsidR="00D252BA" w:rsidRPr="00D252BA" w:rsidRDefault="00D252BA" w:rsidP="009F50BA">
            <w:pPr>
              <w:pStyle w:val="210"/>
              <w:ind w:firstLine="0"/>
              <w:jc w:val="center"/>
              <w:rPr>
                <w:szCs w:val="28"/>
              </w:rPr>
            </w:pPr>
            <w:r w:rsidRPr="00D252BA">
              <w:rPr>
                <w:szCs w:val="28"/>
              </w:rPr>
              <w:t>82,6</w:t>
            </w:r>
          </w:p>
        </w:tc>
      </w:tr>
      <w:tr w:rsidR="00D252BA" w:rsidRPr="00D252BA" w:rsidTr="009F50BA">
        <w:trPr>
          <w:trHeight w:val="458"/>
        </w:trPr>
        <w:tc>
          <w:tcPr>
            <w:tcW w:w="1879" w:type="dxa"/>
            <w:tcBorders>
              <w:top w:val="single" w:sz="4" w:space="0" w:color="auto"/>
              <w:left w:val="single" w:sz="4" w:space="0" w:color="auto"/>
              <w:bottom w:val="single" w:sz="4" w:space="0" w:color="auto"/>
              <w:right w:val="single" w:sz="4" w:space="0" w:color="auto"/>
            </w:tcBorders>
          </w:tcPr>
          <w:p w:rsidR="00D252BA" w:rsidRPr="00D252BA" w:rsidRDefault="00D252BA" w:rsidP="009F50BA">
            <w:pPr>
              <w:pStyle w:val="210"/>
              <w:ind w:firstLine="0"/>
              <w:jc w:val="left"/>
              <w:rPr>
                <w:szCs w:val="28"/>
              </w:rPr>
            </w:pPr>
            <w:r w:rsidRPr="00D252BA">
              <w:rPr>
                <w:szCs w:val="28"/>
              </w:rPr>
              <w:t>Углеводы</w:t>
            </w:r>
          </w:p>
        </w:tc>
        <w:tc>
          <w:tcPr>
            <w:tcW w:w="2228" w:type="dxa"/>
            <w:tcBorders>
              <w:top w:val="single" w:sz="4" w:space="0" w:color="auto"/>
              <w:left w:val="single" w:sz="4" w:space="0" w:color="auto"/>
              <w:bottom w:val="single" w:sz="4" w:space="0" w:color="auto"/>
              <w:right w:val="single" w:sz="4" w:space="0" w:color="auto"/>
            </w:tcBorders>
          </w:tcPr>
          <w:p w:rsidR="00D252BA" w:rsidRPr="00D252BA" w:rsidRDefault="00D252BA" w:rsidP="009F50BA">
            <w:pPr>
              <w:pStyle w:val="210"/>
              <w:ind w:firstLine="0"/>
              <w:jc w:val="center"/>
              <w:rPr>
                <w:szCs w:val="28"/>
              </w:rPr>
            </w:pPr>
            <w:r w:rsidRPr="00D252BA">
              <w:rPr>
                <w:szCs w:val="28"/>
              </w:rPr>
              <w:t>21,4</w:t>
            </w:r>
          </w:p>
        </w:tc>
        <w:tc>
          <w:tcPr>
            <w:tcW w:w="2735" w:type="dxa"/>
            <w:tcBorders>
              <w:top w:val="single" w:sz="4" w:space="0" w:color="auto"/>
              <w:left w:val="single" w:sz="4" w:space="0" w:color="auto"/>
              <w:bottom w:val="single" w:sz="4" w:space="0" w:color="auto"/>
              <w:right w:val="single" w:sz="4" w:space="0" w:color="auto"/>
            </w:tcBorders>
          </w:tcPr>
          <w:p w:rsidR="00D252BA" w:rsidRPr="00D252BA" w:rsidRDefault="00D252BA" w:rsidP="009F50BA">
            <w:pPr>
              <w:pStyle w:val="210"/>
              <w:ind w:firstLine="0"/>
              <w:jc w:val="center"/>
              <w:rPr>
                <w:szCs w:val="28"/>
              </w:rPr>
            </w:pPr>
            <w:r w:rsidRPr="00D252BA">
              <w:rPr>
                <w:szCs w:val="28"/>
              </w:rPr>
              <w:t>4</w:t>
            </w:r>
          </w:p>
        </w:tc>
        <w:tc>
          <w:tcPr>
            <w:tcW w:w="2772" w:type="dxa"/>
            <w:tcBorders>
              <w:top w:val="single" w:sz="4" w:space="0" w:color="auto"/>
              <w:left w:val="single" w:sz="4" w:space="0" w:color="auto"/>
              <w:bottom w:val="single" w:sz="4" w:space="0" w:color="auto"/>
              <w:right w:val="single" w:sz="4" w:space="0" w:color="auto"/>
            </w:tcBorders>
          </w:tcPr>
          <w:p w:rsidR="00D252BA" w:rsidRPr="00D252BA" w:rsidRDefault="00D252BA" w:rsidP="009F50BA">
            <w:pPr>
              <w:pStyle w:val="210"/>
              <w:ind w:firstLine="0"/>
              <w:jc w:val="center"/>
              <w:rPr>
                <w:szCs w:val="28"/>
              </w:rPr>
            </w:pPr>
            <w:r w:rsidRPr="00D252BA">
              <w:rPr>
                <w:szCs w:val="28"/>
              </w:rPr>
              <w:t xml:space="preserve">85,6 </w:t>
            </w:r>
          </w:p>
        </w:tc>
      </w:tr>
      <w:tr w:rsidR="00D252BA" w:rsidRPr="00D252BA" w:rsidTr="009F50BA">
        <w:trPr>
          <w:trHeight w:val="938"/>
        </w:trPr>
        <w:tc>
          <w:tcPr>
            <w:tcW w:w="6842" w:type="dxa"/>
            <w:gridSpan w:val="3"/>
            <w:tcBorders>
              <w:top w:val="single" w:sz="4" w:space="0" w:color="auto"/>
              <w:left w:val="single" w:sz="4" w:space="0" w:color="auto"/>
              <w:bottom w:val="single" w:sz="4" w:space="0" w:color="auto"/>
              <w:right w:val="single" w:sz="4" w:space="0" w:color="auto"/>
            </w:tcBorders>
          </w:tcPr>
          <w:p w:rsidR="00D252BA" w:rsidRPr="00D252BA" w:rsidRDefault="00D252BA" w:rsidP="009F50BA">
            <w:pPr>
              <w:pStyle w:val="210"/>
              <w:ind w:firstLine="0"/>
              <w:jc w:val="left"/>
              <w:rPr>
                <w:szCs w:val="28"/>
              </w:rPr>
            </w:pPr>
            <w:r w:rsidRPr="00D252BA">
              <w:rPr>
                <w:szCs w:val="28"/>
              </w:rPr>
              <w:t>Общая энергетическая ценность продукта</w:t>
            </w:r>
          </w:p>
        </w:tc>
        <w:tc>
          <w:tcPr>
            <w:tcW w:w="2772" w:type="dxa"/>
            <w:tcBorders>
              <w:top w:val="single" w:sz="4" w:space="0" w:color="auto"/>
              <w:left w:val="single" w:sz="4" w:space="0" w:color="auto"/>
              <w:bottom w:val="single" w:sz="4" w:space="0" w:color="auto"/>
              <w:right w:val="single" w:sz="4" w:space="0" w:color="auto"/>
            </w:tcBorders>
          </w:tcPr>
          <w:p w:rsidR="00D252BA" w:rsidRPr="00D252BA" w:rsidRDefault="00D252BA" w:rsidP="009F50BA">
            <w:pPr>
              <w:pStyle w:val="210"/>
              <w:ind w:firstLine="0"/>
              <w:jc w:val="center"/>
              <w:rPr>
                <w:szCs w:val="28"/>
              </w:rPr>
            </w:pPr>
            <w:r w:rsidRPr="00D252BA">
              <w:rPr>
                <w:szCs w:val="28"/>
              </w:rPr>
              <w:t>190,2</w:t>
            </w:r>
          </w:p>
        </w:tc>
      </w:tr>
    </w:tbl>
    <w:p w:rsidR="00D252BA" w:rsidRPr="00D252BA" w:rsidRDefault="00D252BA" w:rsidP="00D252BA">
      <w:pPr>
        <w:pStyle w:val="af1"/>
        <w:rPr>
          <w:sz w:val="28"/>
          <w:szCs w:val="28"/>
        </w:rPr>
        <w:sectPr w:rsidR="00D252BA" w:rsidRPr="00D252BA" w:rsidSect="009F50BA">
          <w:footerReference w:type="default" r:id="rId85"/>
          <w:type w:val="continuous"/>
          <w:pgSz w:w="11906" w:h="16838"/>
          <w:pgMar w:top="1134" w:right="851" w:bottom="1134" w:left="1701" w:header="709" w:footer="709" w:gutter="0"/>
          <w:cols w:space="708"/>
          <w:docGrid w:linePitch="360"/>
        </w:sectPr>
      </w:pPr>
    </w:p>
    <w:p w:rsidR="00D252BA" w:rsidRPr="00D252BA" w:rsidRDefault="00D252BA" w:rsidP="00D252BA">
      <w:pPr>
        <w:pStyle w:val="220"/>
        <w:ind w:firstLine="0"/>
        <w:jc w:val="right"/>
        <w:outlineLvl w:val="0"/>
        <w:rPr>
          <w:i/>
          <w:szCs w:val="28"/>
        </w:rPr>
      </w:pPr>
      <w:r w:rsidRPr="00D252BA">
        <w:rPr>
          <w:i/>
          <w:szCs w:val="28"/>
        </w:rPr>
        <w:lastRenderedPageBreak/>
        <w:t>Таблица 2</w:t>
      </w:r>
    </w:p>
    <w:p w:rsidR="00D252BA" w:rsidRPr="00D252BA" w:rsidRDefault="00D252BA" w:rsidP="00D252BA">
      <w:pPr>
        <w:pStyle w:val="220"/>
        <w:ind w:firstLine="0"/>
        <w:jc w:val="center"/>
        <w:outlineLvl w:val="0"/>
        <w:rPr>
          <w:szCs w:val="28"/>
        </w:rPr>
      </w:pPr>
      <w:r w:rsidRPr="00D252BA">
        <w:rPr>
          <w:szCs w:val="28"/>
        </w:rPr>
        <w:t>Суточная потребность в энергии, белках, жирах и углеводах</w:t>
      </w:r>
    </w:p>
    <w:p w:rsidR="00D252BA" w:rsidRPr="00D252BA" w:rsidRDefault="00D252BA" w:rsidP="00D252BA">
      <w:pPr>
        <w:pStyle w:val="220"/>
        <w:ind w:firstLine="0"/>
        <w:jc w:val="center"/>
        <w:outlineLvl w:val="0"/>
        <w:rPr>
          <w:szCs w:val="28"/>
        </w:rPr>
      </w:pPr>
      <w:r w:rsidRPr="00D252BA">
        <w:rPr>
          <w:szCs w:val="28"/>
        </w:rPr>
        <w:t>взрослого трудоспособного населения</w:t>
      </w:r>
    </w:p>
    <w:p w:rsidR="00D252BA" w:rsidRPr="00D252BA" w:rsidRDefault="00D252BA" w:rsidP="00D252BA">
      <w:pPr>
        <w:pStyle w:val="220"/>
        <w:ind w:firstLine="0"/>
        <w:jc w:val="center"/>
        <w:outlineLvl w:val="0"/>
        <w:rPr>
          <w:szCs w:val="28"/>
        </w:rPr>
      </w:pPr>
    </w:p>
    <w:tbl>
      <w:tblPr>
        <w:tblW w:w="15843" w:type="dxa"/>
        <w:tblInd w:w="-6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487"/>
        <w:gridCol w:w="1274"/>
        <w:gridCol w:w="1274"/>
        <w:gridCol w:w="1275"/>
        <w:gridCol w:w="1333"/>
        <w:gridCol w:w="1487"/>
        <w:gridCol w:w="1215"/>
        <w:gridCol w:w="1275"/>
        <w:gridCol w:w="1274"/>
        <w:gridCol w:w="1275"/>
        <w:gridCol w:w="1333"/>
        <w:gridCol w:w="1341"/>
      </w:tblGrid>
      <w:tr w:rsidR="00D252BA" w:rsidRPr="00D252BA" w:rsidTr="009F50BA">
        <w:trPr>
          <w:cantSplit/>
          <w:trHeight w:val="257"/>
        </w:trPr>
        <w:tc>
          <w:tcPr>
            <w:tcW w:w="1487" w:type="dxa"/>
            <w:vMerge w:val="restart"/>
          </w:tcPr>
          <w:p w:rsidR="00D252BA" w:rsidRPr="00D252BA" w:rsidRDefault="00D252BA" w:rsidP="009F50BA">
            <w:pPr>
              <w:pStyle w:val="220"/>
              <w:ind w:firstLine="0"/>
              <w:jc w:val="center"/>
              <w:rPr>
                <w:szCs w:val="28"/>
              </w:rPr>
            </w:pPr>
            <w:r w:rsidRPr="00D252BA">
              <w:rPr>
                <w:szCs w:val="28"/>
              </w:rPr>
              <w:t>Группа интенсив-ности труда</w:t>
            </w:r>
          </w:p>
        </w:tc>
        <w:tc>
          <w:tcPr>
            <w:tcW w:w="1274" w:type="dxa"/>
            <w:vMerge w:val="restart"/>
          </w:tcPr>
          <w:p w:rsidR="00D252BA" w:rsidRPr="00D252BA" w:rsidRDefault="00D252BA" w:rsidP="009F50BA">
            <w:pPr>
              <w:pStyle w:val="220"/>
              <w:ind w:firstLine="0"/>
              <w:jc w:val="center"/>
              <w:rPr>
                <w:b/>
                <w:szCs w:val="28"/>
              </w:rPr>
            </w:pPr>
            <w:r w:rsidRPr="00D252BA">
              <w:rPr>
                <w:b/>
                <w:szCs w:val="28"/>
              </w:rPr>
              <w:t>Возраст,</w:t>
            </w:r>
          </w:p>
          <w:p w:rsidR="00D252BA" w:rsidRPr="00D252BA" w:rsidRDefault="00D252BA" w:rsidP="009F50BA">
            <w:pPr>
              <w:pStyle w:val="220"/>
              <w:ind w:firstLine="0"/>
              <w:jc w:val="center"/>
              <w:rPr>
                <w:szCs w:val="28"/>
              </w:rPr>
            </w:pPr>
            <w:r w:rsidRPr="00D252BA">
              <w:rPr>
                <w:b/>
                <w:szCs w:val="28"/>
              </w:rPr>
              <w:t>лет</w:t>
            </w:r>
          </w:p>
        </w:tc>
        <w:tc>
          <w:tcPr>
            <w:tcW w:w="2549" w:type="dxa"/>
            <w:gridSpan w:val="2"/>
            <w:vMerge w:val="restart"/>
          </w:tcPr>
          <w:p w:rsidR="00D252BA" w:rsidRPr="00D252BA" w:rsidRDefault="00D252BA" w:rsidP="009F50BA">
            <w:pPr>
              <w:pStyle w:val="220"/>
              <w:ind w:firstLine="0"/>
              <w:jc w:val="center"/>
              <w:rPr>
                <w:b/>
                <w:szCs w:val="28"/>
              </w:rPr>
            </w:pPr>
            <w:r w:rsidRPr="00D252BA">
              <w:rPr>
                <w:b/>
                <w:szCs w:val="28"/>
              </w:rPr>
              <w:t>Энергия, ккал</w:t>
            </w:r>
          </w:p>
        </w:tc>
        <w:tc>
          <w:tcPr>
            <w:tcW w:w="5310" w:type="dxa"/>
            <w:gridSpan w:val="4"/>
          </w:tcPr>
          <w:p w:rsidR="00D252BA" w:rsidRPr="00D252BA" w:rsidRDefault="00D252BA" w:rsidP="009F50BA">
            <w:pPr>
              <w:pStyle w:val="220"/>
              <w:ind w:firstLine="0"/>
              <w:jc w:val="center"/>
              <w:rPr>
                <w:b/>
                <w:szCs w:val="28"/>
              </w:rPr>
            </w:pPr>
            <w:r w:rsidRPr="00D252BA">
              <w:rPr>
                <w:b/>
                <w:szCs w:val="28"/>
              </w:rPr>
              <w:t>Белки, г</w:t>
            </w:r>
          </w:p>
        </w:tc>
        <w:tc>
          <w:tcPr>
            <w:tcW w:w="2549" w:type="dxa"/>
            <w:gridSpan w:val="2"/>
            <w:vMerge w:val="restart"/>
          </w:tcPr>
          <w:p w:rsidR="00D252BA" w:rsidRPr="00D252BA" w:rsidRDefault="00D252BA" w:rsidP="009F50BA">
            <w:pPr>
              <w:pStyle w:val="220"/>
              <w:ind w:firstLine="0"/>
              <w:jc w:val="center"/>
              <w:rPr>
                <w:b/>
                <w:szCs w:val="28"/>
              </w:rPr>
            </w:pPr>
            <w:r w:rsidRPr="00D252BA">
              <w:rPr>
                <w:b/>
                <w:szCs w:val="28"/>
              </w:rPr>
              <w:t>Жиры,  г</w:t>
            </w:r>
          </w:p>
        </w:tc>
        <w:tc>
          <w:tcPr>
            <w:tcW w:w="2674" w:type="dxa"/>
            <w:gridSpan w:val="2"/>
            <w:vMerge w:val="restart"/>
          </w:tcPr>
          <w:p w:rsidR="00D252BA" w:rsidRPr="00D252BA" w:rsidRDefault="00D252BA" w:rsidP="009F50BA">
            <w:pPr>
              <w:pStyle w:val="220"/>
              <w:ind w:firstLine="0"/>
              <w:jc w:val="center"/>
              <w:rPr>
                <w:b/>
                <w:szCs w:val="28"/>
              </w:rPr>
            </w:pPr>
            <w:r w:rsidRPr="00D252BA">
              <w:rPr>
                <w:b/>
                <w:szCs w:val="28"/>
              </w:rPr>
              <w:t>Углеводы, г</w:t>
            </w:r>
          </w:p>
        </w:tc>
      </w:tr>
      <w:tr w:rsidR="00D252BA" w:rsidRPr="00D252BA" w:rsidTr="009F50BA">
        <w:trPr>
          <w:cantSplit/>
          <w:trHeight w:val="257"/>
        </w:trPr>
        <w:tc>
          <w:tcPr>
            <w:tcW w:w="1487" w:type="dxa"/>
            <w:vMerge/>
          </w:tcPr>
          <w:p w:rsidR="00D252BA" w:rsidRPr="00D252BA" w:rsidRDefault="00D252BA" w:rsidP="009F50BA">
            <w:pPr>
              <w:pStyle w:val="220"/>
              <w:ind w:firstLine="0"/>
              <w:jc w:val="center"/>
              <w:rPr>
                <w:szCs w:val="28"/>
              </w:rPr>
            </w:pPr>
          </w:p>
        </w:tc>
        <w:tc>
          <w:tcPr>
            <w:tcW w:w="1274" w:type="dxa"/>
            <w:vMerge/>
          </w:tcPr>
          <w:p w:rsidR="00D252BA" w:rsidRPr="00D252BA" w:rsidRDefault="00D252BA" w:rsidP="009F50BA">
            <w:pPr>
              <w:pStyle w:val="220"/>
              <w:ind w:firstLine="0"/>
              <w:jc w:val="center"/>
              <w:rPr>
                <w:szCs w:val="28"/>
              </w:rPr>
            </w:pPr>
          </w:p>
        </w:tc>
        <w:tc>
          <w:tcPr>
            <w:tcW w:w="2549" w:type="dxa"/>
            <w:gridSpan w:val="2"/>
            <w:vMerge/>
          </w:tcPr>
          <w:p w:rsidR="00D252BA" w:rsidRPr="00D252BA" w:rsidRDefault="00D252BA" w:rsidP="009F50BA">
            <w:pPr>
              <w:pStyle w:val="220"/>
              <w:ind w:firstLine="0"/>
              <w:jc w:val="center"/>
              <w:rPr>
                <w:szCs w:val="28"/>
              </w:rPr>
            </w:pPr>
          </w:p>
        </w:tc>
        <w:tc>
          <w:tcPr>
            <w:tcW w:w="2820" w:type="dxa"/>
            <w:gridSpan w:val="2"/>
          </w:tcPr>
          <w:p w:rsidR="00D252BA" w:rsidRPr="00D252BA" w:rsidRDefault="00D252BA" w:rsidP="009F50BA">
            <w:pPr>
              <w:pStyle w:val="220"/>
              <w:ind w:firstLine="0"/>
              <w:jc w:val="center"/>
              <w:rPr>
                <w:b/>
                <w:szCs w:val="28"/>
              </w:rPr>
            </w:pPr>
            <w:r w:rsidRPr="00D252BA">
              <w:rPr>
                <w:b/>
                <w:szCs w:val="28"/>
              </w:rPr>
              <w:t>всего</w:t>
            </w:r>
          </w:p>
        </w:tc>
        <w:tc>
          <w:tcPr>
            <w:tcW w:w="2490" w:type="dxa"/>
            <w:gridSpan w:val="2"/>
          </w:tcPr>
          <w:p w:rsidR="00D252BA" w:rsidRPr="00D252BA" w:rsidRDefault="00D252BA" w:rsidP="009F50BA">
            <w:pPr>
              <w:pStyle w:val="220"/>
              <w:ind w:firstLine="0"/>
              <w:jc w:val="center"/>
              <w:rPr>
                <w:b/>
                <w:szCs w:val="28"/>
              </w:rPr>
            </w:pPr>
            <w:r w:rsidRPr="00D252BA">
              <w:rPr>
                <w:b/>
                <w:szCs w:val="28"/>
              </w:rPr>
              <w:t>в т.ч.  животные</w:t>
            </w:r>
          </w:p>
        </w:tc>
        <w:tc>
          <w:tcPr>
            <w:tcW w:w="2549" w:type="dxa"/>
            <w:gridSpan w:val="2"/>
            <w:vMerge/>
          </w:tcPr>
          <w:p w:rsidR="00D252BA" w:rsidRPr="00D252BA" w:rsidRDefault="00D252BA" w:rsidP="009F50BA">
            <w:pPr>
              <w:pStyle w:val="220"/>
              <w:ind w:firstLine="0"/>
              <w:jc w:val="center"/>
              <w:rPr>
                <w:szCs w:val="28"/>
              </w:rPr>
            </w:pPr>
          </w:p>
        </w:tc>
        <w:tc>
          <w:tcPr>
            <w:tcW w:w="2674" w:type="dxa"/>
            <w:gridSpan w:val="2"/>
            <w:vMerge/>
          </w:tcPr>
          <w:p w:rsidR="00D252BA" w:rsidRPr="00D252BA" w:rsidRDefault="00D252BA" w:rsidP="009F50BA">
            <w:pPr>
              <w:pStyle w:val="220"/>
              <w:ind w:firstLine="0"/>
              <w:jc w:val="center"/>
              <w:rPr>
                <w:szCs w:val="28"/>
              </w:rPr>
            </w:pPr>
          </w:p>
        </w:tc>
      </w:tr>
      <w:tr w:rsidR="00D252BA" w:rsidRPr="00D252BA" w:rsidTr="009F50BA">
        <w:trPr>
          <w:cantSplit/>
          <w:trHeight w:val="257"/>
        </w:trPr>
        <w:tc>
          <w:tcPr>
            <w:tcW w:w="1487" w:type="dxa"/>
            <w:vMerge/>
          </w:tcPr>
          <w:p w:rsidR="00D252BA" w:rsidRPr="00D252BA" w:rsidRDefault="00D252BA" w:rsidP="009F50BA">
            <w:pPr>
              <w:pStyle w:val="220"/>
              <w:ind w:firstLine="0"/>
              <w:jc w:val="center"/>
              <w:rPr>
                <w:szCs w:val="28"/>
              </w:rPr>
            </w:pPr>
          </w:p>
        </w:tc>
        <w:tc>
          <w:tcPr>
            <w:tcW w:w="1274" w:type="dxa"/>
            <w:vMerge/>
          </w:tcPr>
          <w:p w:rsidR="00D252BA" w:rsidRPr="00D252BA" w:rsidRDefault="00D252BA" w:rsidP="009F50BA">
            <w:pPr>
              <w:pStyle w:val="220"/>
              <w:ind w:firstLine="0"/>
              <w:jc w:val="center"/>
              <w:rPr>
                <w:szCs w:val="28"/>
              </w:rPr>
            </w:pPr>
          </w:p>
        </w:tc>
        <w:tc>
          <w:tcPr>
            <w:tcW w:w="1274" w:type="dxa"/>
          </w:tcPr>
          <w:p w:rsidR="00D252BA" w:rsidRPr="00D252BA" w:rsidRDefault="00D252BA" w:rsidP="009F50BA">
            <w:pPr>
              <w:pStyle w:val="220"/>
              <w:ind w:firstLine="0"/>
              <w:jc w:val="center"/>
              <w:rPr>
                <w:szCs w:val="28"/>
              </w:rPr>
            </w:pPr>
            <w:r w:rsidRPr="00D252BA">
              <w:rPr>
                <w:szCs w:val="28"/>
              </w:rPr>
              <w:t>мужчины</w:t>
            </w:r>
          </w:p>
        </w:tc>
        <w:tc>
          <w:tcPr>
            <w:tcW w:w="1275" w:type="dxa"/>
          </w:tcPr>
          <w:p w:rsidR="00D252BA" w:rsidRPr="00D252BA" w:rsidRDefault="00D252BA" w:rsidP="009F50BA">
            <w:pPr>
              <w:pStyle w:val="220"/>
              <w:ind w:firstLine="0"/>
              <w:jc w:val="center"/>
              <w:rPr>
                <w:szCs w:val="28"/>
              </w:rPr>
            </w:pPr>
            <w:r w:rsidRPr="00D252BA">
              <w:rPr>
                <w:szCs w:val="28"/>
              </w:rPr>
              <w:t>женщины</w:t>
            </w:r>
          </w:p>
        </w:tc>
        <w:tc>
          <w:tcPr>
            <w:tcW w:w="1333" w:type="dxa"/>
          </w:tcPr>
          <w:p w:rsidR="00D252BA" w:rsidRPr="00D252BA" w:rsidRDefault="00D252BA" w:rsidP="009F50BA">
            <w:pPr>
              <w:pStyle w:val="220"/>
              <w:ind w:firstLine="0"/>
              <w:jc w:val="center"/>
              <w:rPr>
                <w:szCs w:val="28"/>
              </w:rPr>
            </w:pPr>
            <w:r w:rsidRPr="00D252BA">
              <w:rPr>
                <w:szCs w:val="28"/>
              </w:rPr>
              <w:t>мужчины</w:t>
            </w:r>
          </w:p>
        </w:tc>
        <w:tc>
          <w:tcPr>
            <w:tcW w:w="1487" w:type="dxa"/>
          </w:tcPr>
          <w:p w:rsidR="00D252BA" w:rsidRPr="00D252BA" w:rsidRDefault="00D252BA" w:rsidP="009F50BA">
            <w:pPr>
              <w:pStyle w:val="220"/>
              <w:ind w:firstLine="0"/>
              <w:jc w:val="center"/>
              <w:rPr>
                <w:szCs w:val="28"/>
              </w:rPr>
            </w:pPr>
            <w:r w:rsidRPr="00D252BA">
              <w:rPr>
                <w:szCs w:val="28"/>
              </w:rPr>
              <w:t>женщины</w:t>
            </w:r>
          </w:p>
        </w:tc>
        <w:tc>
          <w:tcPr>
            <w:tcW w:w="1215" w:type="dxa"/>
          </w:tcPr>
          <w:p w:rsidR="00D252BA" w:rsidRPr="00D252BA" w:rsidRDefault="00D252BA" w:rsidP="009F50BA">
            <w:pPr>
              <w:pStyle w:val="220"/>
              <w:ind w:firstLine="0"/>
              <w:jc w:val="center"/>
              <w:rPr>
                <w:szCs w:val="28"/>
              </w:rPr>
            </w:pPr>
            <w:r w:rsidRPr="00D252BA">
              <w:rPr>
                <w:szCs w:val="28"/>
              </w:rPr>
              <w:t>мужчины</w:t>
            </w:r>
          </w:p>
        </w:tc>
        <w:tc>
          <w:tcPr>
            <w:tcW w:w="1275" w:type="dxa"/>
          </w:tcPr>
          <w:p w:rsidR="00D252BA" w:rsidRPr="00D252BA" w:rsidRDefault="00D252BA" w:rsidP="009F50BA">
            <w:pPr>
              <w:pStyle w:val="220"/>
              <w:ind w:firstLine="0"/>
              <w:jc w:val="center"/>
              <w:rPr>
                <w:szCs w:val="28"/>
              </w:rPr>
            </w:pPr>
            <w:r w:rsidRPr="00D252BA">
              <w:rPr>
                <w:szCs w:val="28"/>
              </w:rPr>
              <w:t>женщины</w:t>
            </w:r>
          </w:p>
        </w:tc>
        <w:tc>
          <w:tcPr>
            <w:tcW w:w="1274" w:type="dxa"/>
          </w:tcPr>
          <w:p w:rsidR="00D252BA" w:rsidRPr="00D252BA" w:rsidRDefault="00D252BA" w:rsidP="009F50BA">
            <w:pPr>
              <w:pStyle w:val="220"/>
              <w:ind w:firstLine="0"/>
              <w:jc w:val="center"/>
              <w:rPr>
                <w:szCs w:val="28"/>
              </w:rPr>
            </w:pPr>
            <w:r w:rsidRPr="00D252BA">
              <w:rPr>
                <w:szCs w:val="28"/>
              </w:rPr>
              <w:t>мужчины</w:t>
            </w:r>
          </w:p>
        </w:tc>
        <w:tc>
          <w:tcPr>
            <w:tcW w:w="1275" w:type="dxa"/>
          </w:tcPr>
          <w:p w:rsidR="00D252BA" w:rsidRPr="00D252BA" w:rsidRDefault="00D252BA" w:rsidP="009F50BA">
            <w:pPr>
              <w:pStyle w:val="220"/>
              <w:ind w:firstLine="0"/>
              <w:jc w:val="center"/>
              <w:rPr>
                <w:szCs w:val="28"/>
              </w:rPr>
            </w:pPr>
            <w:r w:rsidRPr="00D252BA">
              <w:rPr>
                <w:szCs w:val="28"/>
              </w:rPr>
              <w:t>женщины</w:t>
            </w:r>
          </w:p>
        </w:tc>
        <w:tc>
          <w:tcPr>
            <w:tcW w:w="1333" w:type="dxa"/>
          </w:tcPr>
          <w:p w:rsidR="00D252BA" w:rsidRPr="00D252BA" w:rsidRDefault="00D252BA" w:rsidP="009F50BA">
            <w:pPr>
              <w:pStyle w:val="220"/>
              <w:ind w:firstLine="0"/>
              <w:jc w:val="center"/>
              <w:rPr>
                <w:szCs w:val="28"/>
              </w:rPr>
            </w:pPr>
            <w:r w:rsidRPr="00D252BA">
              <w:rPr>
                <w:szCs w:val="28"/>
              </w:rPr>
              <w:t>мужчины</w:t>
            </w:r>
          </w:p>
        </w:tc>
        <w:tc>
          <w:tcPr>
            <w:tcW w:w="1341" w:type="dxa"/>
          </w:tcPr>
          <w:p w:rsidR="00D252BA" w:rsidRPr="00D252BA" w:rsidRDefault="00D252BA" w:rsidP="009F50BA">
            <w:pPr>
              <w:pStyle w:val="220"/>
              <w:ind w:firstLine="0"/>
              <w:jc w:val="center"/>
              <w:rPr>
                <w:szCs w:val="28"/>
              </w:rPr>
            </w:pPr>
            <w:r w:rsidRPr="00D252BA">
              <w:rPr>
                <w:szCs w:val="28"/>
              </w:rPr>
              <w:t>женщины</w:t>
            </w:r>
          </w:p>
        </w:tc>
      </w:tr>
      <w:tr w:rsidR="00D252BA" w:rsidRPr="00D252BA" w:rsidTr="009F50BA">
        <w:trPr>
          <w:trHeight w:val="257"/>
        </w:trPr>
        <w:tc>
          <w:tcPr>
            <w:tcW w:w="1487" w:type="dxa"/>
          </w:tcPr>
          <w:p w:rsidR="00D252BA" w:rsidRPr="00D252BA" w:rsidRDefault="00D252BA" w:rsidP="009F50BA">
            <w:pPr>
              <w:pStyle w:val="220"/>
              <w:ind w:firstLine="0"/>
              <w:jc w:val="center"/>
              <w:rPr>
                <w:szCs w:val="28"/>
              </w:rPr>
            </w:pPr>
            <w:r w:rsidRPr="00D252BA">
              <w:rPr>
                <w:szCs w:val="28"/>
              </w:rPr>
              <w:t>1</w:t>
            </w:r>
          </w:p>
        </w:tc>
        <w:tc>
          <w:tcPr>
            <w:tcW w:w="1274" w:type="dxa"/>
          </w:tcPr>
          <w:p w:rsidR="00D252BA" w:rsidRPr="00D252BA" w:rsidRDefault="00D252BA" w:rsidP="009F50BA">
            <w:pPr>
              <w:pStyle w:val="220"/>
              <w:ind w:firstLine="0"/>
              <w:jc w:val="center"/>
              <w:rPr>
                <w:szCs w:val="28"/>
              </w:rPr>
            </w:pPr>
            <w:r w:rsidRPr="00D252BA">
              <w:rPr>
                <w:szCs w:val="28"/>
              </w:rPr>
              <w:t>18-29</w:t>
            </w:r>
          </w:p>
        </w:tc>
        <w:tc>
          <w:tcPr>
            <w:tcW w:w="1274" w:type="dxa"/>
          </w:tcPr>
          <w:p w:rsidR="00D252BA" w:rsidRPr="00D252BA" w:rsidRDefault="00D252BA" w:rsidP="009F50BA">
            <w:pPr>
              <w:pStyle w:val="220"/>
              <w:ind w:firstLine="0"/>
              <w:jc w:val="center"/>
              <w:rPr>
                <w:szCs w:val="28"/>
              </w:rPr>
            </w:pPr>
            <w:r w:rsidRPr="00D252BA">
              <w:rPr>
                <w:szCs w:val="28"/>
              </w:rPr>
              <w:t>2450</w:t>
            </w:r>
          </w:p>
        </w:tc>
        <w:tc>
          <w:tcPr>
            <w:tcW w:w="1275" w:type="dxa"/>
          </w:tcPr>
          <w:p w:rsidR="00D252BA" w:rsidRPr="00D252BA" w:rsidRDefault="00D252BA" w:rsidP="009F50BA">
            <w:pPr>
              <w:pStyle w:val="220"/>
              <w:ind w:firstLine="0"/>
              <w:jc w:val="center"/>
              <w:rPr>
                <w:szCs w:val="28"/>
              </w:rPr>
            </w:pPr>
            <w:r w:rsidRPr="00D252BA">
              <w:rPr>
                <w:szCs w:val="28"/>
              </w:rPr>
              <w:t>2000</w:t>
            </w:r>
          </w:p>
        </w:tc>
        <w:tc>
          <w:tcPr>
            <w:tcW w:w="1333" w:type="dxa"/>
          </w:tcPr>
          <w:p w:rsidR="00D252BA" w:rsidRPr="00D252BA" w:rsidRDefault="00D252BA" w:rsidP="009F50BA">
            <w:pPr>
              <w:pStyle w:val="220"/>
              <w:ind w:firstLine="0"/>
              <w:jc w:val="center"/>
              <w:rPr>
                <w:szCs w:val="28"/>
              </w:rPr>
            </w:pPr>
            <w:r w:rsidRPr="00D252BA">
              <w:rPr>
                <w:szCs w:val="28"/>
              </w:rPr>
              <w:t>72</w:t>
            </w:r>
          </w:p>
        </w:tc>
        <w:tc>
          <w:tcPr>
            <w:tcW w:w="1487" w:type="dxa"/>
          </w:tcPr>
          <w:p w:rsidR="00D252BA" w:rsidRPr="00D252BA" w:rsidRDefault="00D252BA" w:rsidP="009F50BA">
            <w:pPr>
              <w:pStyle w:val="220"/>
              <w:ind w:firstLine="0"/>
              <w:jc w:val="center"/>
              <w:rPr>
                <w:szCs w:val="28"/>
              </w:rPr>
            </w:pPr>
            <w:r w:rsidRPr="00D252BA">
              <w:rPr>
                <w:szCs w:val="28"/>
              </w:rPr>
              <w:t>61</w:t>
            </w:r>
          </w:p>
        </w:tc>
        <w:tc>
          <w:tcPr>
            <w:tcW w:w="1215" w:type="dxa"/>
          </w:tcPr>
          <w:p w:rsidR="00D252BA" w:rsidRPr="00D252BA" w:rsidRDefault="00D252BA" w:rsidP="009F50BA">
            <w:pPr>
              <w:pStyle w:val="220"/>
              <w:ind w:firstLine="0"/>
              <w:jc w:val="center"/>
              <w:rPr>
                <w:szCs w:val="28"/>
              </w:rPr>
            </w:pPr>
            <w:r w:rsidRPr="00D252BA">
              <w:rPr>
                <w:szCs w:val="28"/>
              </w:rPr>
              <w:t>40</w:t>
            </w:r>
          </w:p>
        </w:tc>
        <w:tc>
          <w:tcPr>
            <w:tcW w:w="1275" w:type="dxa"/>
          </w:tcPr>
          <w:p w:rsidR="00D252BA" w:rsidRPr="00D252BA" w:rsidRDefault="00D252BA" w:rsidP="009F50BA">
            <w:pPr>
              <w:pStyle w:val="220"/>
              <w:ind w:firstLine="0"/>
              <w:jc w:val="center"/>
              <w:rPr>
                <w:szCs w:val="28"/>
              </w:rPr>
            </w:pPr>
            <w:r w:rsidRPr="00D252BA">
              <w:rPr>
                <w:szCs w:val="28"/>
              </w:rPr>
              <w:t>34</w:t>
            </w:r>
          </w:p>
        </w:tc>
        <w:tc>
          <w:tcPr>
            <w:tcW w:w="1274" w:type="dxa"/>
          </w:tcPr>
          <w:p w:rsidR="00D252BA" w:rsidRPr="00D252BA" w:rsidRDefault="00D252BA" w:rsidP="009F50BA">
            <w:pPr>
              <w:pStyle w:val="220"/>
              <w:ind w:firstLine="0"/>
              <w:jc w:val="center"/>
              <w:rPr>
                <w:szCs w:val="28"/>
              </w:rPr>
            </w:pPr>
            <w:r w:rsidRPr="00D252BA">
              <w:rPr>
                <w:szCs w:val="28"/>
              </w:rPr>
              <w:t>81</w:t>
            </w:r>
          </w:p>
        </w:tc>
        <w:tc>
          <w:tcPr>
            <w:tcW w:w="1275" w:type="dxa"/>
          </w:tcPr>
          <w:p w:rsidR="00D252BA" w:rsidRPr="00D252BA" w:rsidRDefault="00D252BA" w:rsidP="009F50BA">
            <w:pPr>
              <w:pStyle w:val="220"/>
              <w:ind w:firstLine="0"/>
              <w:jc w:val="center"/>
              <w:rPr>
                <w:szCs w:val="28"/>
              </w:rPr>
            </w:pPr>
            <w:r w:rsidRPr="00D252BA">
              <w:rPr>
                <w:szCs w:val="28"/>
              </w:rPr>
              <w:t>67</w:t>
            </w:r>
          </w:p>
        </w:tc>
        <w:tc>
          <w:tcPr>
            <w:tcW w:w="1333" w:type="dxa"/>
          </w:tcPr>
          <w:p w:rsidR="00D252BA" w:rsidRPr="00D252BA" w:rsidRDefault="00D252BA" w:rsidP="009F50BA">
            <w:pPr>
              <w:pStyle w:val="220"/>
              <w:ind w:firstLine="0"/>
              <w:jc w:val="center"/>
              <w:rPr>
                <w:szCs w:val="28"/>
              </w:rPr>
            </w:pPr>
            <w:r w:rsidRPr="00D252BA">
              <w:rPr>
                <w:szCs w:val="28"/>
              </w:rPr>
              <w:t>358</w:t>
            </w:r>
          </w:p>
        </w:tc>
        <w:tc>
          <w:tcPr>
            <w:tcW w:w="1341" w:type="dxa"/>
          </w:tcPr>
          <w:p w:rsidR="00D252BA" w:rsidRPr="00D252BA" w:rsidRDefault="00D252BA" w:rsidP="009F50BA">
            <w:pPr>
              <w:pStyle w:val="220"/>
              <w:ind w:firstLine="0"/>
              <w:jc w:val="center"/>
              <w:rPr>
                <w:szCs w:val="28"/>
              </w:rPr>
            </w:pPr>
            <w:r w:rsidRPr="00D252BA">
              <w:rPr>
                <w:szCs w:val="28"/>
              </w:rPr>
              <w:t>289</w:t>
            </w:r>
          </w:p>
        </w:tc>
      </w:tr>
      <w:tr w:rsidR="00D252BA" w:rsidRPr="00D252BA" w:rsidTr="009F50BA">
        <w:trPr>
          <w:trHeight w:val="257"/>
        </w:trPr>
        <w:tc>
          <w:tcPr>
            <w:tcW w:w="1487" w:type="dxa"/>
          </w:tcPr>
          <w:p w:rsidR="00D252BA" w:rsidRPr="00D252BA" w:rsidRDefault="00D252BA" w:rsidP="009F50BA">
            <w:pPr>
              <w:pStyle w:val="220"/>
              <w:ind w:firstLine="0"/>
              <w:jc w:val="center"/>
              <w:rPr>
                <w:szCs w:val="28"/>
              </w:rPr>
            </w:pPr>
          </w:p>
        </w:tc>
        <w:tc>
          <w:tcPr>
            <w:tcW w:w="1274" w:type="dxa"/>
          </w:tcPr>
          <w:p w:rsidR="00D252BA" w:rsidRPr="00D252BA" w:rsidRDefault="00D252BA" w:rsidP="009F50BA">
            <w:pPr>
              <w:pStyle w:val="220"/>
              <w:ind w:firstLine="0"/>
              <w:jc w:val="center"/>
              <w:rPr>
                <w:szCs w:val="28"/>
              </w:rPr>
            </w:pPr>
            <w:r w:rsidRPr="00D252BA">
              <w:rPr>
                <w:szCs w:val="28"/>
              </w:rPr>
              <w:t>30-39</w:t>
            </w:r>
          </w:p>
        </w:tc>
        <w:tc>
          <w:tcPr>
            <w:tcW w:w="1274" w:type="dxa"/>
          </w:tcPr>
          <w:p w:rsidR="00D252BA" w:rsidRPr="00D252BA" w:rsidRDefault="00D252BA" w:rsidP="009F50BA">
            <w:pPr>
              <w:pStyle w:val="220"/>
              <w:ind w:firstLine="0"/>
              <w:jc w:val="center"/>
              <w:rPr>
                <w:szCs w:val="28"/>
              </w:rPr>
            </w:pPr>
            <w:r w:rsidRPr="00D252BA">
              <w:rPr>
                <w:szCs w:val="28"/>
              </w:rPr>
              <w:t>2300</w:t>
            </w:r>
          </w:p>
        </w:tc>
        <w:tc>
          <w:tcPr>
            <w:tcW w:w="1275" w:type="dxa"/>
          </w:tcPr>
          <w:p w:rsidR="00D252BA" w:rsidRPr="00D252BA" w:rsidRDefault="00D252BA" w:rsidP="009F50BA">
            <w:pPr>
              <w:pStyle w:val="220"/>
              <w:ind w:firstLine="0"/>
              <w:jc w:val="center"/>
              <w:rPr>
                <w:szCs w:val="28"/>
              </w:rPr>
            </w:pPr>
            <w:r w:rsidRPr="00D252BA">
              <w:rPr>
                <w:szCs w:val="28"/>
              </w:rPr>
              <w:t>1900</w:t>
            </w:r>
          </w:p>
        </w:tc>
        <w:tc>
          <w:tcPr>
            <w:tcW w:w="1333" w:type="dxa"/>
          </w:tcPr>
          <w:p w:rsidR="00D252BA" w:rsidRPr="00D252BA" w:rsidRDefault="00D252BA" w:rsidP="009F50BA">
            <w:pPr>
              <w:pStyle w:val="220"/>
              <w:ind w:firstLine="0"/>
              <w:jc w:val="center"/>
              <w:rPr>
                <w:szCs w:val="28"/>
              </w:rPr>
            </w:pPr>
            <w:r w:rsidRPr="00D252BA">
              <w:rPr>
                <w:szCs w:val="28"/>
              </w:rPr>
              <w:t>68</w:t>
            </w:r>
          </w:p>
        </w:tc>
        <w:tc>
          <w:tcPr>
            <w:tcW w:w="1487" w:type="dxa"/>
          </w:tcPr>
          <w:p w:rsidR="00D252BA" w:rsidRPr="00D252BA" w:rsidRDefault="00D252BA" w:rsidP="009F50BA">
            <w:pPr>
              <w:pStyle w:val="220"/>
              <w:ind w:firstLine="0"/>
              <w:jc w:val="center"/>
              <w:rPr>
                <w:szCs w:val="28"/>
              </w:rPr>
            </w:pPr>
            <w:r w:rsidRPr="00D252BA">
              <w:rPr>
                <w:szCs w:val="28"/>
              </w:rPr>
              <w:t>59</w:t>
            </w:r>
          </w:p>
        </w:tc>
        <w:tc>
          <w:tcPr>
            <w:tcW w:w="1215" w:type="dxa"/>
          </w:tcPr>
          <w:p w:rsidR="00D252BA" w:rsidRPr="00D252BA" w:rsidRDefault="00D252BA" w:rsidP="009F50BA">
            <w:pPr>
              <w:pStyle w:val="220"/>
              <w:ind w:firstLine="0"/>
              <w:jc w:val="center"/>
              <w:rPr>
                <w:szCs w:val="28"/>
              </w:rPr>
            </w:pPr>
            <w:r w:rsidRPr="00D252BA">
              <w:rPr>
                <w:szCs w:val="28"/>
              </w:rPr>
              <w:t>37</w:t>
            </w:r>
          </w:p>
        </w:tc>
        <w:tc>
          <w:tcPr>
            <w:tcW w:w="1275" w:type="dxa"/>
          </w:tcPr>
          <w:p w:rsidR="00D252BA" w:rsidRPr="00D252BA" w:rsidRDefault="00D252BA" w:rsidP="009F50BA">
            <w:pPr>
              <w:pStyle w:val="220"/>
              <w:ind w:firstLine="0"/>
              <w:jc w:val="center"/>
              <w:rPr>
                <w:szCs w:val="28"/>
              </w:rPr>
            </w:pPr>
            <w:r w:rsidRPr="00D252BA">
              <w:rPr>
                <w:szCs w:val="28"/>
              </w:rPr>
              <w:t>33</w:t>
            </w:r>
          </w:p>
        </w:tc>
        <w:tc>
          <w:tcPr>
            <w:tcW w:w="1274" w:type="dxa"/>
          </w:tcPr>
          <w:p w:rsidR="00D252BA" w:rsidRPr="00D252BA" w:rsidRDefault="00D252BA" w:rsidP="009F50BA">
            <w:pPr>
              <w:pStyle w:val="220"/>
              <w:ind w:firstLine="0"/>
              <w:jc w:val="center"/>
              <w:rPr>
                <w:szCs w:val="28"/>
              </w:rPr>
            </w:pPr>
            <w:r w:rsidRPr="00D252BA">
              <w:rPr>
                <w:szCs w:val="28"/>
              </w:rPr>
              <w:t>77</w:t>
            </w:r>
          </w:p>
        </w:tc>
        <w:tc>
          <w:tcPr>
            <w:tcW w:w="1275" w:type="dxa"/>
          </w:tcPr>
          <w:p w:rsidR="00D252BA" w:rsidRPr="00D252BA" w:rsidRDefault="00D252BA" w:rsidP="009F50BA">
            <w:pPr>
              <w:pStyle w:val="220"/>
              <w:ind w:firstLine="0"/>
              <w:jc w:val="center"/>
              <w:rPr>
                <w:szCs w:val="28"/>
              </w:rPr>
            </w:pPr>
            <w:r w:rsidRPr="00D252BA">
              <w:rPr>
                <w:szCs w:val="28"/>
              </w:rPr>
              <w:t>63</w:t>
            </w:r>
          </w:p>
        </w:tc>
        <w:tc>
          <w:tcPr>
            <w:tcW w:w="1333" w:type="dxa"/>
          </w:tcPr>
          <w:p w:rsidR="00D252BA" w:rsidRPr="00D252BA" w:rsidRDefault="00D252BA" w:rsidP="009F50BA">
            <w:pPr>
              <w:pStyle w:val="220"/>
              <w:ind w:firstLine="0"/>
              <w:jc w:val="center"/>
              <w:rPr>
                <w:szCs w:val="28"/>
              </w:rPr>
            </w:pPr>
            <w:r w:rsidRPr="00D252BA">
              <w:rPr>
                <w:szCs w:val="28"/>
              </w:rPr>
              <w:t>335</w:t>
            </w:r>
          </w:p>
        </w:tc>
        <w:tc>
          <w:tcPr>
            <w:tcW w:w="1341" w:type="dxa"/>
          </w:tcPr>
          <w:p w:rsidR="00D252BA" w:rsidRPr="00D252BA" w:rsidRDefault="00D252BA" w:rsidP="009F50BA">
            <w:pPr>
              <w:pStyle w:val="220"/>
              <w:ind w:firstLine="0"/>
              <w:jc w:val="center"/>
              <w:rPr>
                <w:szCs w:val="28"/>
              </w:rPr>
            </w:pPr>
            <w:r w:rsidRPr="00D252BA">
              <w:rPr>
                <w:szCs w:val="28"/>
              </w:rPr>
              <w:t>274</w:t>
            </w:r>
          </w:p>
        </w:tc>
      </w:tr>
      <w:tr w:rsidR="00D252BA" w:rsidRPr="00D252BA" w:rsidTr="009F50BA">
        <w:trPr>
          <w:trHeight w:val="257"/>
        </w:trPr>
        <w:tc>
          <w:tcPr>
            <w:tcW w:w="1487" w:type="dxa"/>
          </w:tcPr>
          <w:p w:rsidR="00D252BA" w:rsidRPr="00D252BA" w:rsidRDefault="00D252BA" w:rsidP="009F50BA">
            <w:pPr>
              <w:pStyle w:val="220"/>
              <w:ind w:firstLine="0"/>
              <w:jc w:val="center"/>
              <w:rPr>
                <w:szCs w:val="28"/>
              </w:rPr>
            </w:pPr>
          </w:p>
        </w:tc>
        <w:tc>
          <w:tcPr>
            <w:tcW w:w="1274" w:type="dxa"/>
          </w:tcPr>
          <w:p w:rsidR="00D252BA" w:rsidRPr="00D252BA" w:rsidRDefault="00D252BA" w:rsidP="009F50BA">
            <w:pPr>
              <w:pStyle w:val="220"/>
              <w:ind w:firstLine="0"/>
              <w:jc w:val="center"/>
              <w:rPr>
                <w:szCs w:val="28"/>
              </w:rPr>
            </w:pPr>
            <w:r w:rsidRPr="00D252BA">
              <w:rPr>
                <w:szCs w:val="28"/>
              </w:rPr>
              <w:t>40-59</w:t>
            </w:r>
          </w:p>
        </w:tc>
        <w:tc>
          <w:tcPr>
            <w:tcW w:w="1274" w:type="dxa"/>
          </w:tcPr>
          <w:p w:rsidR="00D252BA" w:rsidRPr="00D252BA" w:rsidRDefault="00D252BA" w:rsidP="009F50BA">
            <w:pPr>
              <w:pStyle w:val="220"/>
              <w:ind w:firstLine="0"/>
              <w:jc w:val="center"/>
              <w:rPr>
                <w:szCs w:val="28"/>
              </w:rPr>
            </w:pPr>
            <w:r w:rsidRPr="00D252BA">
              <w:rPr>
                <w:szCs w:val="28"/>
              </w:rPr>
              <w:t>2100</w:t>
            </w:r>
          </w:p>
        </w:tc>
        <w:tc>
          <w:tcPr>
            <w:tcW w:w="1275" w:type="dxa"/>
          </w:tcPr>
          <w:p w:rsidR="00D252BA" w:rsidRPr="00D252BA" w:rsidRDefault="00D252BA" w:rsidP="009F50BA">
            <w:pPr>
              <w:pStyle w:val="220"/>
              <w:ind w:firstLine="0"/>
              <w:jc w:val="center"/>
              <w:rPr>
                <w:szCs w:val="28"/>
              </w:rPr>
            </w:pPr>
            <w:r w:rsidRPr="00D252BA">
              <w:rPr>
                <w:szCs w:val="28"/>
              </w:rPr>
              <w:t>1800</w:t>
            </w:r>
          </w:p>
        </w:tc>
        <w:tc>
          <w:tcPr>
            <w:tcW w:w="1333" w:type="dxa"/>
          </w:tcPr>
          <w:p w:rsidR="00D252BA" w:rsidRPr="00D252BA" w:rsidRDefault="00D252BA" w:rsidP="009F50BA">
            <w:pPr>
              <w:pStyle w:val="220"/>
              <w:ind w:firstLine="0"/>
              <w:jc w:val="center"/>
              <w:rPr>
                <w:szCs w:val="28"/>
              </w:rPr>
            </w:pPr>
            <w:r w:rsidRPr="00D252BA">
              <w:rPr>
                <w:szCs w:val="28"/>
              </w:rPr>
              <w:t>65</w:t>
            </w:r>
          </w:p>
        </w:tc>
        <w:tc>
          <w:tcPr>
            <w:tcW w:w="1487" w:type="dxa"/>
          </w:tcPr>
          <w:p w:rsidR="00D252BA" w:rsidRPr="00D252BA" w:rsidRDefault="00D252BA" w:rsidP="009F50BA">
            <w:pPr>
              <w:pStyle w:val="220"/>
              <w:ind w:firstLine="0"/>
              <w:jc w:val="center"/>
              <w:rPr>
                <w:szCs w:val="28"/>
              </w:rPr>
            </w:pPr>
            <w:r w:rsidRPr="00D252BA">
              <w:rPr>
                <w:szCs w:val="28"/>
              </w:rPr>
              <w:t>58</w:t>
            </w:r>
          </w:p>
        </w:tc>
        <w:tc>
          <w:tcPr>
            <w:tcW w:w="1215" w:type="dxa"/>
          </w:tcPr>
          <w:p w:rsidR="00D252BA" w:rsidRPr="00D252BA" w:rsidRDefault="00D252BA" w:rsidP="009F50BA">
            <w:pPr>
              <w:pStyle w:val="220"/>
              <w:ind w:firstLine="0"/>
              <w:jc w:val="center"/>
              <w:rPr>
                <w:szCs w:val="28"/>
              </w:rPr>
            </w:pPr>
            <w:r w:rsidRPr="00D252BA">
              <w:rPr>
                <w:szCs w:val="28"/>
              </w:rPr>
              <w:t>36</w:t>
            </w:r>
          </w:p>
        </w:tc>
        <w:tc>
          <w:tcPr>
            <w:tcW w:w="1275" w:type="dxa"/>
          </w:tcPr>
          <w:p w:rsidR="00D252BA" w:rsidRPr="00D252BA" w:rsidRDefault="00D252BA" w:rsidP="009F50BA">
            <w:pPr>
              <w:pStyle w:val="220"/>
              <w:ind w:firstLine="0"/>
              <w:jc w:val="center"/>
              <w:rPr>
                <w:szCs w:val="28"/>
              </w:rPr>
            </w:pPr>
            <w:r w:rsidRPr="00D252BA">
              <w:rPr>
                <w:szCs w:val="28"/>
              </w:rPr>
              <w:t>32</w:t>
            </w:r>
          </w:p>
        </w:tc>
        <w:tc>
          <w:tcPr>
            <w:tcW w:w="1274" w:type="dxa"/>
          </w:tcPr>
          <w:p w:rsidR="00D252BA" w:rsidRPr="00D252BA" w:rsidRDefault="00D252BA" w:rsidP="009F50BA">
            <w:pPr>
              <w:pStyle w:val="220"/>
              <w:ind w:firstLine="0"/>
              <w:jc w:val="center"/>
              <w:rPr>
                <w:szCs w:val="28"/>
              </w:rPr>
            </w:pPr>
            <w:r w:rsidRPr="00D252BA">
              <w:rPr>
                <w:szCs w:val="28"/>
              </w:rPr>
              <w:t>70</w:t>
            </w:r>
          </w:p>
        </w:tc>
        <w:tc>
          <w:tcPr>
            <w:tcW w:w="1275" w:type="dxa"/>
          </w:tcPr>
          <w:p w:rsidR="00D252BA" w:rsidRPr="00D252BA" w:rsidRDefault="00D252BA" w:rsidP="009F50BA">
            <w:pPr>
              <w:pStyle w:val="220"/>
              <w:ind w:firstLine="0"/>
              <w:jc w:val="center"/>
              <w:rPr>
                <w:szCs w:val="28"/>
              </w:rPr>
            </w:pPr>
            <w:r w:rsidRPr="00D252BA">
              <w:rPr>
                <w:szCs w:val="28"/>
              </w:rPr>
              <w:t>60</w:t>
            </w:r>
          </w:p>
        </w:tc>
        <w:tc>
          <w:tcPr>
            <w:tcW w:w="1333" w:type="dxa"/>
          </w:tcPr>
          <w:p w:rsidR="00D252BA" w:rsidRPr="00D252BA" w:rsidRDefault="00D252BA" w:rsidP="009F50BA">
            <w:pPr>
              <w:pStyle w:val="220"/>
              <w:ind w:firstLine="0"/>
              <w:jc w:val="center"/>
              <w:rPr>
                <w:szCs w:val="28"/>
              </w:rPr>
            </w:pPr>
            <w:r w:rsidRPr="00D252BA">
              <w:rPr>
                <w:szCs w:val="28"/>
              </w:rPr>
              <w:t>303</w:t>
            </w:r>
          </w:p>
        </w:tc>
        <w:tc>
          <w:tcPr>
            <w:tcW w:w="1341" w:type="dxa"/>
          </w:tcPr>
          <w:p w:rsidR="00D252BA" w:rsidRPr="00D252BA" w:rsidRDefault="00D252BA" w:rsidP="009F50BA">
            <w:pPr>
              <w:pStyle w:val="220"/>
              <w:ind w:firstLine="0"/>
              <w:jc w:val="center"/>
              <w:rPr>
                <w:szCs w:val="28"/>
              </w:rPr>
            </w:pPr>
            <w:r w:rsidRPr="00D252BA">
              <w:rPr>
                <w:szCs w:val="28"/>
              </w:rPr>
              <w:t>257</w:t>
            </w:r>
          </w:p>
        </w:tc>
      </w:tr>
      <w:tr w:rsidR="00D252BA" w:rsidRPr="00D252BA" w:rsidTr="009F50BA">
        <w:trPr>
          <w:trHeight w:val="257"/>
        </w:trPr>
        <w:tc>
          <w:tcPr>
            <w:tcW w:w="1487" w:type="dxa"/>
          </w:tcPr>
          <w:p w:rsidR="00D252BA" w:rsidRPr="00D252BA" w:rsidRDefault="00D252BA" w:rsidP="009F50BA">
            <w:pPr>
              <w:pStyle w:val="220"/>
              <w:ind w:firstLine="0"/>
              <w:jc w:val="center"/>
              <w:rPr>
                <w:szCs w:val="28"/>
              </w:rPr>
            </w:pPr>
            <w:r w:rsidRPr="00D252BA">
              <w:rPr>
                <w:szCs w:val="28"/>
              </w:rPr>
              <w:t>2</w:t>
            </w:r>
          </w:p>
        </w:tc>
        <w:tc>
          <w:tcPr>
            <w:tcW w:w="1274" w:type="dxa"/>
          </w:tcPr>
          <w:p w:rsidR="00D252BA" w:rsidRPr="00D252BA" w:rsidRDefault="00D252BA" w:rsidP="009F50BA">
            <w:pPr>
              <w:pStyle w:val="220"/>
              <w:ind w:firstLine="0"/>
              <w:jc w:val="center"/>
              <w:rPr>
                <w:szCs w:val="28"/>
              </w:rPr>
            </w:pPr>
            <w:r w:rsidRPr="00D252BA">
              <w:rPr>
                <w:szCs w:val="28"/>
              </w:rPr>
              <w:t>18-29</w:t>
            </w:r>
          </w:p>
        </w:tc>
        <w:tc>
          <w:tcPr>
            <w:tcW w:w="1274" w:type="dxa"/>
          </w:tcPr>
          <w:p w:rsidR="00D252BA" w:rsidRPr="00D252BA" w:rsidRDefault="00D252BA" w:rsidP="009F50BA">
            <w:pPr>
              <w:pStyle w:val="220"/>
              <w:ind w:firstLine="0"/>
              <w:jc w:val="center"/>
              <w:rPr>
                <w:szCs w:val="28"/>
              </w:rPr>
            </w:pPr>
            <w:r w:rsidRPr="00D252BA">
              <w:rPr>
                <w:szCs w:val="28"/>
              </w:rPr>
              <w:t>2800</w:t>
            </w:r>
          </w:p>
        </w:tc>
        <w:tc>
          <w:tcPr>
            <w:tcW w:w="1275" w:type="dxa"/>
          </w:tcPr>
          <w:p w:rsidR="00D252BA" w:rsidRPr="00D252BA" w:rsidRDefault="00D252BA" w:rsidP="009F50BA">
            <w:pPr>
              <w:pStyle w:val="220"/>
              <w:ind w:firstLine="0"/>
              <w:jc w:val="center"/>
              <w:rPr>
                <w:szCs w:val="28"/>
              </w:rPr>
            </w:pPr>
            <w:r w:rsidRPr="00D252BA">
              <w:rPr>
                <w:szCs w:val="28"/>
              </w:rPr>
              <w:t>2200</w:t>
            </w:r>
          </w:p>
        </w:tc>
        <w:tc>
          <w:tcPr>
            <w:tcW w:w="1333" w:type="dxa"/>
          </w:tcPr>
          <w:p w:rsidR="00D252BA" w:rsidRPr="00D252BA" w:rsidRDefault="00D252BA" w:rsidP="009F50BA">
            <w:pPr>
              <w:pStyle w:val="220"/>
              <w:ind w:firstLine="0"/>
              <w:jc w:val="center"/>
              <w:rPr>
                <w:szCs w:val="28"/>
              </w:rPr>
            </w:pPr>
            <w:r w:rsidRPr="00D252BA">
              <w:rPr>
                <w:szCs w:val="28"/>
              </w:rPr>
              <w:t>80</w:t>
            </w:r>
          </w:p>
        </w:tc>
        <w:tc>
          <w:tcPr>
            <w:tcW w:w="1487" w:type="dxa"/>
          </w:tcPr>
          <w:p w:rsidR="00D252BA" w:rsidRPr="00D252BA" w:rsidRDefault="00D252BA" w:rsidP="009F50BA">
            <w:pPr>
              <w:pStyle w:val="220"/>
              <w:ind w:firstLine="0"/>
              <w:jc w:val="center"/>
              <w:rPr>
                <w:szCs w:val="28"/>
              </w:rPr>
            </w:pPr>
            <w:r w:rsidRPr="00D252BA">
              <w:rPr>
                <w:szCs w:val="28"/>
              </w:rPr>
              <w:t>66</w:t>
            </w:r>
          </w:p>
        </w:tc>
        <w:tc>
          <w:tcPr>
            <w:tcW w:w="1215" w:type="dxa"/>
          </w:tcPr>
          <w:p w:rsidR="00D252BA" w:rsidRPr="00D252BA" w:rsidRDefault="00D252BA" w:rsidP="009F50BA">
            <w:pPr>
              <w:pStyle w:val="220"/>
              <w:ind w:firstLine="0"/>
              <w:jc w:val="center"/>
              <w:rPr>
                <w:szCs w:val="28"/>
              </w:rPr>
            </w:pPr>
            <w:r w:rsidRPr="00D252BA">
              <w:rPr>
                <w:szCs w:val="28"/>
              </w:rPr>
              <w:t>44</w:t>
            </w:r>
          </w:p>
        </w:tc>
        <w:tc>
          <w:tcPr>
            <w:tcW w:w="1275" w:type="dxa"/>
          </w:tcPr>
          <w:p w:rsidR="00D252BA" w:rsidRPr="00D252BA" w:rsidRDefault="00D252BA" w:rsidP="009F50BA">
            <w:pPr>
              <w:pStyle w:val="220"/>
              <w:ind w:firstLine="0"/>
              <w:jc w:val="center"/>
              <w:rPr>
                <w:szCs w:val="28"/>
              </w:rPr>
            </w:pPr>
            <w:r w:rsidRPr="00D252BA">
              <w:rPr>
                <w:szCs w:val="28"/>
              </w:rPr>
              <w:t>36</w:t>
            </w:r>
          </w:p>
        </w:tc>
        <w:tc>
          <w:tcPr>
            <w:tcW w:w="1274" w:type="dxa"/>
          </w:tcPr>
          <w:p w:rsidR="00D252BA" w:rsidRPr="00D252BA" w:rsidRDefault="00D252BA" w:rsidP="009F50BA">
            <w:pPr>
              <w:pStyle w:val="220"/>
              <w:ind w:firstLine="0"/>
              <w:jc w:val="center"/>
              <w:rPr>
                <w:szCs w:val="28"/>
              </w:rPr>
            </w:pPr>
            <w:r w:rsidRPr="00D252BA">
              <w:rPr>
                <w:szCs w:val="28"/>
              </w:rPr>
              <w:t>93</w:t>
            </w:r>
          </w:p>
        </w:tc>
        <w:tc>
          <w:tcPr>
            <w:tcW w:w="1275" w:type="dxa"/>
          </w:tcPr>
          <w:p w:rsidR="00D252BA" w:rsidRPr="00D252BA" w:rsidRDefault="00D252BA" w:rsidP="009F50BA">
            <w:pPr>
              <w:pStyle w:val="220"/>
              <w:ind w:firstLine="0"/>
              <w:jc w:val="center"/>
              <w:rPr>
                <w:szCs w:val="28"/>
              </w:rPr>
            </w:pPr>
            <w:r w:rsidRPr="00D252BA">
              <w:rPr>
                <w:szCs w:val="28"/>
              </w:rPr>
              <w:t>73</w:t>
            </w:r>
          </w:p>
        </w:tc>
        <w:tc>
          <w:tcPr>
            <w:tcW w:w="1333" w:type="dxa"/>
          </w:tcPr>
          <w:p w:rsidR="00D252BA" w:rsidRPr="00D252BA" w:rsidRDefault="00D252BA" w:rsidP="009F50BA">
            <w:pPr>
              <w:pStyle w:val="220"/>
              <w:ind w:firstLine="0"/>
              <w:jc w:val="center"/>
              <w:rPr>
                <w:szCs w:val="28"/>
              </w:rPr>
            </w:pPr>
            <w:r w:rsidRPr="00D252BA">
              <w:rPr>
                <w:szCs w:val="28"/>
              </w:rPr>
              <w:t>411</w:t>
            </w:r>
          </w:p>
        </w:tc>
        <w:tc>
          <w:tcPr>
            <w:tcW w:w="1341" w:type="dxa"/>
          </w:tcPr>
          <w:p w:rsidR="00D252BA" w:rsidRPr="00D252BA" w:rsidRDefault="00D252BA" w:rsidP="009F50BA">
            <w:pPr>
              <w:pStyle w:val="220"/>
              <w:ind w:firstLine="0"/>
              <w:jc w:val="center"/>
              <w:rPr>
                <w:szCs w:val="28"/>
              </w:rPr>
            </w:pPr>
            <w:r w:rsidRPr="00D252BA">
              <w:rPr>
                <w:szCs w:val="28"/>
              </w:rPr>
              <w:t>318</w:t>
            </w:r>
          </w:p>
        </w:tc>
      </w:tr>
      <w:tr w:rsidR="00D252BA" w:rsidRPr="00D252BA" w:rsidTr="009F50BA">
        <w:trPr>
          <w:trHeight w:val="257"/>
        </w:trPr>
        <w:tc>
          <w:tcPr>
            <w:tcW w:w="1487" w:type="dxa"/>
          </w:tcPr>
          <w:p w:rsidR="00D252BA" w:rsidRPr="00D252BA" w:rsidRDefault="00D252BA" w:rsidP="009F50BA">
            <w:pPr>
              <w:pStyle w:val="220"/>
              <w:ind w:firstLine="0"/>
              <w:jc w:val="center"/>
              <w:rPr>
                <w:szCs w:val="28"/>
              </w:rPr>
            </w:pPr>
          </w:p>
        </w:tc>
        <w:tc>
          <w:tcPr>
            <w:tcW w:w="1274" w:type="dxa"/>
          </w:tcPr>
          <w:p w:rsidR="00D252BA" w:rsidRPr="00D252BA" w:rsidRDefault="00D252BA" w:rsidP="009F50BA">
            <w:pPr>
              <w:pStyle w:val="220"/>
              <w:ind w:firstLine="0"/>
              <w:jc w:val="center"/>
              <w:rPr>
                <w:szCs w:val="28"/>
              </w:rPr>
            </w:pPr>
            <w:r w:rsidRPr="00D252BA">
              <w:rPr>
                <w:szCs w:val="28"/>
              </w:rPr>
              <w:t>30-39</w:t>
            </w:r>
          </w:p>
        </w:tc>
        <w:tc>
          <w:tcPr>
            <w:tcW w:w="1274" w:type="dxa"/>
          </w:tcPr>
          <w:p w:rsidR="00D252BA" w:rsidRPr="00D252BA" w:rsidRDefault="00D252BA" w:rsidP="009F50BA">
            <w:pPr>
              <w:pStyle w:val="220"/>
              <w:ind w:firstLine="0"/>
              <w:jc w:val="center"/>
              <w:rPr>
                <w:szCs w:val="28"/>
              </w:rPr>
            </w:pPr>
            <w:r w:rsidRPr="00D252BA">
              <w:rPr>
                <w:szCs w:val="28"/>
              </w:rPr>
              <w:t>2650</w:t>
            </w:r>
          </w:p>
        </w:tc>
        <w:tc>
          <w:tcPr>
            <w:tcW w:w="1275" w:type="dxa"/>
          </w:tcPr>
          <w:p w:rsidR="00D252BA" w:rsidRPr="00D252BA" w:rsidRDefault="00D252BA" w:rsidP="009F50BA">
            <w:pPr>
              <w:pStyle w:val="220"/>
              <w:ind w:firstLine="0"/>
              <w:jc w:val="center"/>
              <w:rPr>
                <w:szCs w:val="28"/>
              </w:rPr>
            </w:pPr>
            <w:r w:rsidRPr="00D252BA">
              <w:rPr>
                <w:szCs w:val="28"/>
              </w:rPr>
              <w:t>2150</w:t>
            </w:r>
          </w:p>
        </w:tc>
        <w:tc>
          <w:tcPr>
            <w:tcW w:w="1333" w:type="dxa"/>
          </w:tcPr>
          <w:p w:rsidR="00D252BA" w:rsidRPr="00D252BA" w:rsidRDefault="00D252BA" w:rsidP="009F50BA">
            <w:pPr>
              <w:pStyle w:val="220"/>
              <w:ind w:firstLine="0"/>
              <w:jc w:val="center"/>
              <w:rPr>
                <w:szCs w:val="28"/>
              </w:rPr>
            </w:pPr>
            <w:r w:rsidRPr="00D252BA">
              <w:rPr>
                <w:szCs w:val="28"/>
              </w:rPr>
              <w:t>77</w:t>
            </w:r>
          </w:p>
        </w:tc>
        <w:tc>
          <w:tcPr>
            <w:tcW w:w="1487" w:type="dxa"/>
          </w:tcPr>
          <w:p w:rsidR="00D252BA" w:rsidRPr="00D252BA" w:rsidRDefault="00D252BA" w:rsidP="009F50BA">
            <w:pPr>
              <w:pStyle w:val="220"/>
              <w:ind w:firstLine="0"/>
              <w:jc w:val="center"/>
              <w:rPr>
                <w:szCs w:val="28"/>
              </w:rPr>
            </w:pPr>
            <w:r w:rsidRPr="00D252BA">
              <w:rPr>
                <w:szCs w:val="28"/>
              </w:rPr>
              <w:t>65</w:t>
            </w:r>
          </w:p>
        </w:tc>
        <w:tc>
          <w:tcPr>
            <w:tcW w:w="1215" w:type="dxa"/>
          </w:tcPr>
          <w:p w:rsidR="00D252BA" w:rsidRPr="00D252BA" w:rsidRDefault="00D252BA" w:rsidP="009F50BA">
            <w:pPr>
              <w:pStyle w:val="220"/>
              <w:ind w:firstLine="0"/>
              <w:jc w:val="center"/>
              <w:rPr>
                <w:szCs w:val="28"/>
              </w:rPr>
            </w:pPr>
            <w:r w:rsidRPr="00D252BA">
              <w:rPr>
                <w:szCs w:val="28"/>
              </w:rPr>
              <w:t>42</w:t>
            </w:r>
          </w:p>
        </w:tc>
        <w:tc>
          <w:tcPr>
            <w:tcW w:w="1275" w:type="dxa"/>
          </w:tcPr>
          <w:p w:rsidR="00D252BA" w:rsidRPr="00D252BA" w:rsidRDefault="00D252BA" w:rsidP="009F50BA">
            <w:pPr>
              <w:pStyle w:val="220"/>
              <w:ind w:firstLine="0"/>
              <w:jc w:val="center"/>
              <w:rPr>
                <w:szCs w:val="28"/>
              </w:rPr>
            </w:pPr>
            <w:r w:rsidRPr="00D252BA">
              <w:rPr>
                <w:szCs w:val="28"/>
              </w:rPr>
              <w:t>36</w:t>
            </w:r>
          </w:p>
        </w:tc>
        <w:tc>
          <w:tcPr>
            <w:tcW w:w="1274" w:type="dxa"/>
          </w:tcPr>
          <w:p w:rsidR="00D252BA" w:rsidRPr="00D252BA" w:rsidRDefault="00D252BA" w:rsidP="009F50BA">
            <w:pPr>
              <w:pStyle w:val="220"/>
              <w:ind w:firstLine="0"/>
              <w:jc w:val="center"/>
              <w:rPr>
                <w:szCs w:val="28"/>
              </w:rPr>
            </w:pPr>
            <w:r w:rsidRPr="00D252BA">
              <w:rPr>
                <w:szCs w:val="28"/>
              </w:rPr>
              <w:t>88</w:t>
            </w:r>
          </w:p>
        </w:tc>
        <w:tc>
          <w:tcPr>
            <w:tcW w:w="1275" w:type="dxa"/>
          </w:tcPr>
          <w:p w:rsidR="00D252BA" w:rsidRPr="00D252BA" w:rsidRDefault="00D252BA" w:rsidP="009F50BA">
            <w:pPr>
              <w:pStyle w:val="220"/>
              <w:ind w:firstLine="0"/>
              <w:jc w:val="center"/>
              <w:rPr>
                <w:szCs w:val="28"/>
              </w:rPr>
            </w:pPr>
            <w:r w:rsidRPr="00D252BA">
              <w:rPr>
                <w:szCs w:val="28"/>
              </w:rPr>
              <w:t>72</w:t>
            </w:r>
          </w:p>
        </w:tc>
        <w:tc>
          <w:tcPr>
            <w:tcW w:w="1333" w:type="dxa"/>
          </w:tcPr>
          <w:p w:rsidR="00D252BA" w:rsidRPr="00D252BA" w:rsidRDefault="00D252BA" w:rsidP="009F50BA">
            <w:pPr>
              <w:pStyle w:val="220"/>
              <w:ind w:firstLine="0"/>
              <w:jc w:val="center"/>
              <w:rPr>
                <w:szCs w:val="28"/>
              </w:rPr>
            </w:pPr>
            <w:r w:rsidRPr="00D252BA">
              <w:rPr>
                <w:szCs w:val="28"/>
              </w:rPr>
              <w:t>387</w:t>
            </w:r>
          </w:p>
        </w:tc>
        <w:tc>
          <w:tcPr>
            <w:tcW w:w="1341" w:type="dxa"/>
          </w:tcPr>
          <w:p w:rsidR="00D252BA" w:rsidRPr="00D252BA" w:rsidRDefault="00D252BA" w:rsidP="009F50BA">
            <w:pPr>
              <w:pStyle w:val="220"/>
              <w:ind w:firstLine="0"/>
              <w:jc w:val="center"/>
              <w:rPr>
                <w:szCs w:val="28"/>
              </w:rPr>
            </w:pPr>
            <w:r w:rsidRPr="00D252BA">
              <w:rPr>
                <w:szCs w:val="28"/>
              </w:rPr>
              <w:t>311</w:t>
            </w:r>
          </w:p>
        </w:tc>
      </w:tr>
      <w:tr w:rsidR="00D252BA" w:rsidRPr="00D252BA" w:rsidTr="009F50BA">
        <w:trPr>
          <w:trHeight w:val="257"/>
        </w:trPr>
        <w:tc>
          <w:tcPr>
            <w:tcW w:w="1487" w:type="dxa"/>
          </w:tcPr>
          <w:p w:rsidR="00D252BA" w:rsidRPr="00D252BA" w:rsidRDefault="00D252BA" w:rsidP="009F50BA">
            <w:pPr>
              <w:pStyle w:val="220"/>
              <w:ind w:firstLine="0"/>
              <w:jc w:val="center"/>
              <w:rPr>
                <w:szCs w:val="28"/>
              </w:rPr>
            </w:pPr>
          </w:p>
        </w:tc>
        <w:tc>
          <w:tcPr>
            <w:tcW w:w="1274" w:type="dxa"/>
          </w:tcPr>
          <w:p w:rsidR="00D252BA" w:rsidRPr="00D252BA" w:rsidRDefault="00D252BA" w:rsidP="009F50BA">
            <w:pPr>
              <w:pStyle w:val="220"/>
              <w:ind w:firstLine="0"/>
              <w:jc w:val="center"/>
              <w:rPr>
                <w:szCs w:val="28"/>
              </w:rPr>
            </w:pPr>
            <w:r w:rsidRPr="00D252BA">
              <w:rPr>
                <w:szCs w:val="28"/>
              </w:rPr>
              <w:t>40-59</w:t>
            </w:r>
          </w:p>
        </w:tc>
        <w:tc>
          <w:tcPr>
            <w:tcW w:w="1274" w:type="dxa"/>
          </w:tcPr>
          <w:p w:rsidR="00D252BA" w:rsidRPr="00D252BA" w:rsidRDefault="00D252BA" w:rsidP="009F50BA">
            <w:pPr>
              <w:pStyle w:val="220"/>
              <w:ind w:firstLine="0"/>
              <w:jc w:val="center"/>
              <w:rPr>
                <w:szCs w:val="28"/>
              </w:rPr>
            </w:pPr>
            <w:r w:rsidRPr="00D252BA">
              <w:rPr>
                <w:szCs w:val="28"/>
              </w:rPr>
              <w:t>2500</w:t>
            </w:r>
          </w:p>
        </w:tc>
        <w:tc>
          <w:tcPr>
            <w:tcW w:w="1275" w:type="dxa"/>
          </w:tcPr>
          <w:p w:rsidR="00D252BA" w:rsidRPr="00D252BA" w:rsidRDefault="00D252BA" w:rsidP="009F50BA">
            <w:pPr>
              <w:pStyle w:val="220"/>
              <w:ind w:firstLine="0"/>
              <w:jc w:val="center"/>
              <w:rPr>
                <w:szCs w:val="28"/>
              </w:rPr>
            </w:pPr>
            <w:r w:rsidRPr="00D252BA">
              <w:rPr>
                <w:szCs w:val="28"/>
              </w:rPr>
              <w:t>2100</w:t>
            </w:r>
          </w:p>
        </w:tc>
        <w:tc>
          <w:tcPr>
            <w:tcW w:w="1333" w:type="dxa"/>
          </w:tcPr>
          <w:p w:rsidR="00D252BA" w:rsidRPr="00D252BA" w:rsidRDefault="00D252BA" w:rsidP="009F50BA">
            <w:pPr>
              <w:pStyle w:val="220"/>
              <w:ind w:firstLine="0"/>
              <w:jc w:val="center"/>
              <w:rPr>
                <w:szCs w:val="28"/>
              </w:rPr>
            </w:pPr>
            <w:r w:rsidRPr="00D252BA">
              <w:rPr>
                <w:szCs w:val="28"/>
              </w:rPr>
              <w:t>72</w:t>
            </w:r>
          </w:p>
        </w:tc>
        <w:tc>
          <w:tcPr>
            <w:tcW w:w="1487" w:type="dxa"/>
          </w:tcPr>
          <w:p w:rsidR="00D252BA" w:rsidRPr="00D252BA" w:rsidRDefault="00D252BA" w:rsidP="009F50BA">
            <w:pPr>
              <w:pStyle w:val="220"/>
              <w:ind w:firstLine="0"/>
              <w:jc w:val="center"/>
              <w:rPr>
                <w:szCs w:val="28"/>
              </w:rPr>
            </w:pPr>
            <w:r w:rsidRPr="00D252BA">
              <w:rPr>
                <w:szCs w:val="28"/>
              </w:rPr>
              <w:t>63</w:t>
            </w:r>
          </w:p>
        </w:tc>
        <w:tc>
          <w:tcPr>
            <w:tcW w:w="1215" w:type="dxa"/>
          </w:tcPr>
          <w:p w:rsidR="00D252BA" w:rsidRPr="00D252BA" w:rsidRDefault="00D252BA" w:rsidP="009F50BA">
            <w:pPr>
              <w:pStyle w:val="220"/>
              <w:ind w:firstLine="0"/>
              <w:jc w:val="center"/>
              <w:rPr>
                <w:szCs w:val="28"/>
              </w:rPr>
            </w:pPr>
            <w:r w:rsidRPr="00D252BA">
              <w:rPr>
                <w:szCs w:val="28"/>
              </w:rPr>
              <w:t>40</w:t>
            </w:r>
          </w:p>
        </w:tc>
        <w:tc>
          <w:tcPr>
            <w:tcW w:w="1275" w:type="dxa"/>
          </w:tcPr>
          <w:p w:rsidR="00D252BA" w:rsidRPr="00D252BA" w:rsidRDefault="00D252BA" w:rsidP="009F50BA">
            <w:pPr>
              <w:pStyle w:val="220"/>
              <w:ind w:firstLine="0"/>
              <w:jc w:val="center"/>
              <w:rPr>
                <w:szCs w:val="28"/>
              </w:rPr>
            </w:pPr>
            <w:r w:rsidRPr="00D252BA">
              <w:rPr>
                <w:szCs w:val="28"/>
              </w:rPr>
              <w:t>35</w:t>
            </w:r>
          </w:p>
        </w:tc>
        <w:tc>
          <w:tcPr>
            <w:tcW w:w="1274" w:type="dxa"/>
          </w:tcPr>
          <w:p w:rsidR="00D252BA" w:rsidRPr="00D252BA" w:rsidRDefault="00D252BA" w:rsidP="009F50BA">
            <w:pPr>
              <w:pStyle w:val="220"/>
              <w:ind w:firstLine="0"/>
              <w:jc w:val="center"/>
              <w:rPr>
                <w:szCs w:val="28"/>
              </w:rPr>
            </w:pPr>
            <w:r w:rsidRPr="00D252BA">
              <w:rPr>
                <w:szCs w:val="28"/>
              </w:rPr>
              <w:t>83</w:t>
            </w:r>
          </w:p>
        </w:tc>
        <w:tc>
          <w:tcPr>
            <w:tcW w:w="1275" w:type="dxa"/>
          </w:tcPr>
          <w:p w:rsidR="00D252BA" w:rsidRPr="00D252BA" w:rsidRDefault="00D252BA" w:rsidP="009F50BA">
            <w:pPr>
              <w:pStyle w:val="220"/>
              <w:ind w:firstLine="0"/>
              <w:jc w:val="center"/>
              <w:rPr>
                <w:szCs w:val="28"/>
              </w:rPr>
            </w:pPr>
            <w:r w:rsidRPr="00D252BA">
              <w:rPr>
                <w:szCs w:val="28"/>
              </w:rPr>
              <w:t>70</w:t>
            </w:r>
          </w:p>
        </w:tc>
        <w:tc>
          <w:tcPr>
            <w:tcW w:w="1333" w:type="dxa"/>
          </w:tcPr>
          <w:p w:rsidR="00D252BA" w:rsidRPr="00D252BA" w:rsidRDefault="00D252BA" w:rsidP="009F50BA">
            <w:pPr>
              <w:pStyle w:val="220"/>
              <w:ind w:firstLine="0"/>
              <w:jc w:val="center"/>
              <w:rPr>
                <w:szCs w:val="28"/>
              </w:rPr>
            </w:pPr>
            <w:r w:rsidRPr="00D252BA">
              <w:rPr>
                <w:szCs w:val="28"/>
              </w:rPr>
              <w:t>366</w:t>
            </w:r>
          </w:p>
        </w:tc>
        <w:tc>
          <w:tcPr>
            <w:tcW w:w="1341" w:type="dxa"/>
          </w:tcPr>
          <w:p w:rsidR="00D252BA" w:rsidRPr="00D252BA" w:rsidRDefault="00D252BA" w:rsidP="009F50BA">
            <w:pPr>
              <w:pStyle w:val="220"/>
              <w:ind w:firstLine="0"/>
              <w:jc w:val="center"/>
              <w:rPr>
                <w:szCs w:val="28"/>
              </w:rPr>
            </w:pPr>
            <w:r w:rsidRPr="00D252BA">
              <w:rPr>
                <w:szCs w:val="28"/>
              </w:rPr>
              <w:t>305</w:t>
            </w:r>
          </w:p>
        </w:tc>
      </w:tr>
      <w:tr w:rsidR="00D252BA" w:rsidRPr="00D252BA" w:rsidTr="009F50BA">
        <w:trPr>
          <w:trHeight w:val="257"/>
        </w:trPr>
        <w:tc>
          <w:tcPr>
            <w:tcW w:w="1487" w:type="dxa"/>
          </w:tcPr>
          <w:p w:rsidR="00D252BA" w:rsidRPr="00D252BA" w:rsidRDefault="00D252BA" w:rsidP="009F50BA">
            <w:pPr>
              <w:pStyle w:val="220"/>
              <w:ind w:firstLine="0"/>
              <w:jc w:val="center"/>
              <w:rPr>
                <w:szCs w:val="28"/>
              </w:rPr>
            </w:pPr>
            <w:r w:rsidRPr="00D252BA">
              <w:rPr>
                <w:szCs w:val="28"/>
              </w:rPr>
              <w:t>3</w:t>
            </w:r>
          </w:p>
        </w:tc>
        <w:tc>
          <w:tcPr>
            <w:tcW w:w="1274" w:type="dxa"/>
          </w:tcPr>
          <w:p w:rsidR="00D252BA" w:rsidRPr="00D252BA" w:rsidRDefault="00D252BA" w:rsidP="009F50BA">
            <w:pPr>
              <w:pStyle w:val="220"/>
              <w:ind w:firstLine="0"/>
              <w:jc w:val="center"/>
              <w:rPr>
                <w:szCs w:val="28"/>
              </w:rPr>
            </w:pPr>
            <w:r w:rsidRPr="00D252BA">
              <w:rPr>
                <w:szCs w:val="28"/>
              </w:rPr>
              <w:t>18-29</w:t>
            </w:r>
          </w:p>
        </w:tc>
        <w:tc>
          <w:tcPr>
            <w:tcW w:w="1274" w:type="dxa"/>
          </w:tcPr>
          <w:p w:rsidR="00D252BA" w:rsidRPr="00D252BA" w:rsidRDefault="00D252BA" w:rsidP="009F50BA">
            <w:pPr>
              <w:pStyle w:val="220"/>
              <w:ind w:firstLine="0"/>
              <w:jc w:val="center"/>
              <w:rPr>
                <w:szCs w:val="28"/>
              </w:rPr>
            </w:pPr>
            <w:r w:rsidRPr="00D252BA">
              <w:rPr>
                <w:szCs w:val="28"/>
              </w:rPr>
              <w:t>3300</w:t>
            </w:r>
          </w:p>
        </w:tc>
        <w:tc>
          <w:tcPr>
            <w:tcW w:w="1275" w:type="dxa"/>
          </w:tcPr>
          <w:p w:rsidR="00D252BA" w:rsidRPr="00D252BA" w:rsidRDefault="00D252BA" w:rsidP="009F50BA">
            <w:pPr>
              <w:pStyle w:val="220"/>
              <w:ind w:firstLine="0"/>
              <w:jc w:val="center"/>
              <w:rPr>
                <w:szCs w:val="28"/>
              </w:rPr>
            </w:pPr>
            <w:r w:rsidRPr="00D252BA">
              <w:rPr>
                <w:szCs w:val="28"/>
              </w:rPr>
              <w:t>2600</w:t>
            </w:r>
          </w:p>
        </w:tc>
        <w:tc>
          <w:tcPr>
            <w:tcW w:w="1333" w:type="dxa"/>
          </w:tcPr>
          <w:p w:rsidR="00D252BA" w:rsidRPr="00D252BA" w:rsidRDefault="00D252BA" w:rsidP="009F50BA">
            <w:pPr>
              <w:pStyle w:val="220"/>
              <w:ind w:firstLine="0"/>
              <w:jc w:val="center"/>
              <w:rPr>
                <w:szCs w:val="28"/>
              </w:rPr>
            </w:pPr>
            <w:r w:rsidRPr="00D252BA">
              <w:rPr>
                <w:szCs w:val="28"/>
              </w:rPr>
              <w:t>94</w:t>
            </w:r>
          </w:p>
        </w:tc>
        <w:tc>
          <w:tcPr>
            <w:tcW w:w="1487" w:type="dxa"/>
          </w:tcPr>
          <w:p w:rsidR="00D252BA" w:rsidRPr="00D252BA" w:rsidRDefault="00D252BA" w:rsidP="009F50BA">
            <w:pPr>
              <w:pStyle w:val="220"/>
              <w:ind w:firstLine="0"/>
              <w:jc w:val="center"/>
              <w:rPr>
                <w:szCs w:val="28"/>
              </w:rPr>
            </w:pPr>
            <w:r w:rsidRPr="00D252BA">
              <w:rPr>
                <w:szCs w:val="28"/>
              </w:rPr>
              <w:t>76</w:t>
            </w:r>
          </w:p>
        </w:tc>
        <w:tc>
          <w:tcPr>
            <w:tcW w:w="1215" w:type="dxa"/>
          </w:tcPr>
          <w:p w:rsidR="00D252BA" w:rsidRPr="00D252BA" w:rsidRDefault="00D252BA" w:rsidP="009F50BA">
            <w:pPr>
              <w:pStyle w:val="220"/>
              <w:ind w:firstLine="0"/>
              <w:jc w:val="center"/>
              <w:rPr>
                <w:szCs w:val="28"/>
              </w:rPr>
            </w:pPr>
            <w:r w:rsidRPr="00D252BA">
              <w:rPr>
                <w:szCs w:val="28"/>
              </w:rPr>
              <w:t>52</w:t>
            </w:r>
          </w:p>
        </w:tc>
        <w:tc>
          <w:tcPr>
            <w:tcW w:w="1275" w:type="dxa"/>
          </w:tcPr>
          <w:p w:rsidR="00D252BA" w:rsidRPr="00D252BA" w:rsidRDefault="00D252BA" w:rsidP="009F50BA">
            <w:pPr>
              <w:pStyle w:val="220"/>
              <w:ind w:firstLine="0"/>
              <w:jc w:val="center"/>
              <w:rPr>
                <w:szCs w:val="28"/>
              </w:rPr>
            </w:pPr>
            <w:r w:rsidRPr="00D252BA">
              <w:rPr>
                <w:szCs w:val="28"/>
              </w:rPr>
              <w:t>42</w:t>
            </w:r>
          </w:p>
        </w:tc>
        <w:tc>
          <w:tcPr>
            <w:tcW w:w="1274" w:type="dxa"/>
          </w:tcPr>
          <w:p w:rsidR="00D252BA" w:rsidRPr="00D252BA" w:rsidRDefault="00D252BA" w:rsidP="009F50BA">
            <w:pPr>
              <w:pStyle w:val="220"/>
              <w:ind w:firstLine="0"/>
              <w:jc w:val="center"/>
              <w:rPr>
                <w:szCs w:val="28"/>
              </w:rPr>
            </w:pPr>
            <w:r w:rsidRPr="00D252BA">
              <w:rPr>
                <w:szCs w:val="28"/>
              </w:rPr>
              <w:t>110</w:t>
            </w:r>
          </w:p>
        </w:tc>
        <w:tc>
          <w:tcPr>
            <w:tcW w:w="1275" w:type="dxa"/>
          </w:tcPr>
          <w:p w:rsidR="00D252BA" w:rsidRPr="00D252BA" w:rsidRDefault="00D252BA" w:rsidP="009F50BA">
            <w:pPr>
              <w:pStyle w:val="220"/>
              <w:ind w:firstLine="0"/>
              <w:jc w:val="center"/>
              <w:rPr>
                <w:szCs w:val="28"/>
              </w:rPr>
            </w:pPr>
            <w:r w:rsidRPr="00D252BA">
              <w:rPr>
                <w:szCs w:val="28"/>
              </w:rPr>
              <w:t>87</w:t>
            </w:r>
          </w:p>
        </w:tc>
        <w:tc>
          <w:tcPr>
            <w:tcW w:w="1333" w:type="dxa"/>
          </w:tcPr>
          <w:p w:rsidR="00D252BA" w:rsidRPr="00D252BA" w:rsidRDefault="00D252BA" w:rsidP="009F50BA">
            <w:pPr>
              <w:pStyle w:val="220"/>
              <w:ind w:firstLine="0"/>
              <w:jc w:val="center"/>
              <w:rPr>
                <w:szCs w:val="28"/>
              </w:rPr>
            </w:pPr>
            <w:r w:rsidRPr="00D252BA">
              <w:rPr>
                <w:szCs w:val="28"/>
              </w:rPr>
              <w:t>484</w:t>
            </w:r>
          </w:p>
        </w:tc>
        <w:tc>
          <w:tcPr>
            <w:tcW w:w="1341" w:type="dxa"/>
          </w:tcPr>
          <w:p w:rsidR="00D252BA" w:rsidRPr="00D252BA" w:rsidRDefault="00D252BA" w:rsidP="009F50BA">
            <w:pPr>
              <w:pStyle w:val="220"/>
              <w:ind w:firstLine="0"/>
              <w:jc w:val="center"/>
              <w:rPr>
                <w:szCs w:val="28"/>
              </w:rPr>
            </w:pPr>
            <w:r w:rsidRPr="00D252BA">
              <w:rPr>
                <w:szCs w:val="28"/>
              </w:rPr>
              <w:t>378</w:t>
            </w:r>
          </w:p>
        </w:tc>
      </w:tr>
      <w:tr w:rsidR="00D252BA" w:rsidRPr="00D252BA" w:rsidTr="009F50BA">
        <w:trPr>
          <w:trHeight w:val="241"/>
        </w:trPr>
        <w:tc>
          <w:tcPr>
            <w:tcW w:w="1487" w:type="dxa"/>
          </w:tcPr>
          <w:p w:rsidR="00D252BA" w:rsidRPr="00D252BA" w:rsidRDefault="00D252BA" w:rsidP="009F50BA">
            <w:pPr>
              <w:pStyle w:val="220"/>
              <w:ind w:firstLine="0"/>
              <w:jc w:val="center"/>
              <w:rPr>
                <w:szCs w:val="28"/>
              </w:rPr>
            </w:pPr>
          </w:p>
        </w:tc>
        <w:tc>
          <w:tcPr>
            <w:tcW w:w="1274" w:type="dxa"/>
          </w:tcPr>
          <w:p w:rsidR="00D252BA" w:rsidRPr="00D252BA" w:rsidRDefault="00D252BA" w:rsidP="009F50BA">
            <w:pPr>
              <w:pStyle w:val="220"/>
              <w:ind w:firstLine="0"/>
              <w:jc w:val="center"/>
              <w:rPr>
                <w:szCs w:val="28"/>
              </w:rPr>
            </w:pPr>
            <w:r w:rsidRPr="00D252BA">
              <w:rPr>
                <w:szCs w:val="28"/>
              </w:rPr>
              <w:t>30-39</w:t>
            </w:r>
          </w:p>
        </w:tc>
        <w:tc>
          <w:tcPr>
            <w:tcW w:w="1274" w:type="dxa"/>
          </w:tcPr>
          <w:p w:rsidR="00D252BA" w:rsidRPr="00D252BA" w:rsidRDefault="00D252BA" w:rsidP="009F50BA">
            <w:pPr>
              <w:pStyle w:val="220"/>
              <w:ind w:firstLine="0"/>
              <w:jc w:val="center"/>
              <w:rPr>
                <w:szCs w:val="28"/>
              </w:rPr>
            </w:pPr>
            <w:r w:rsidRPr="00D252BA">
              <w:rPr>
                <w:szCs w:val="28"/>
              </w:rPr>
              <w:t>3150</w:t>
            </w:r>
          </w:p>
        </w:tc>
        <w:tc>
          <w:tcPr>
            <w:tcW w:w="1275" w:type="dxa"/>
          </w:tcPr>
          <w:p w:rsidR="00D252BA" w:rsidRPr="00D252BA" w:rsidRDefault="00D252BA" w:rsidP="009F50BA">
            <w:pPr>
              <w:pStyle w:val="220"/>
              <w:ind w:firstLine="0"/>
              <w:jc w:val="center"/>
              <w:rPr>
                <w:szCs w:val="28"/>
              </w:rPr>
            </w:pPr>
            <w:r w:rsidRPr="00D252BA">
              <w:rPr>
                <w:szCs w:val="28"/>
              </w:rPr>
              <w:t>2550</w:t>
            </w:r>
          </w:p>
        </w:tc>
        <w:tc>
          <w:tcPr>
            <w:tcW w:w="1333" w:type="dxa"/>
          </w:tcPr>
          <w:p w:rsidR="00D252BA" w:rsidRPr="00D252BA" w:rsidRDefault="00D252BA" w:rsidP="009F50BA">
            <w:pPr>
              <w:pStyle w:val="220"/>
              <w:ind w:firstLine="0"/>
              <w:jc w:val="center"/>
              <w:rPr>
                <w:szCs w:val="28"/>
              </w:rPr>
            </w:pPr>
            <w:r w:rsidRPr="00D252BA">
              <w:rPr>
                <w:szCs w:val="28"/>
              </w:rPr>
              <w:t>89</w:t>
            </w:r>
          </w:p>
        </w:tc>
        <w:tc>
          <w:tcPr>
            <w:tcW w:w="1487" w:type="dxa"/>
          </w:tcPr>
          <w:p w:rsidR="00D252BA" w:rsidRPr="00D252BA" w:rsidRDefault="00D252BA" w:rsidP="009F50BA">
            <w:pPr>
              <w:pStyle w:val="220"/>
              <w:ind w:firstLine="0"/>
              <w:jc w:val="center"/>
              <w:rPr>
                <w:szCs w:val="28"/>
              </w:rPr>
            </w:pPr>
            <w:r w:rsidRPr="00D252BA">
              <w:rPr>
                <w:szCs w:val="28"/>
              </w:rPr>
              <w:t>74</w:t>
            </w:r>
          </w:p>
        </w:tc>
        <w:tc>
          <w:tcPr>
            <w:tcW w:w="1215" w:type="dxa"/>
          </w:tcPr>
          <w:p w:rsidR="00D252BA" w:rsidRPr="00D252BA" w:rsidRDefault="00D252BA" w:rsidP="009F50BA">
            <w:pPr>
              <w:pStyle w:val="220"/>
              <w:ind w:firstLine="0"/>
              <w:jc w:val="center"/>
              <w:rPr>
                <w:szCs w:val="28"/>
              </w:rPr>
            </w:pPr>
            <w:r w:rsidRPr="00D252BA">
              <w:rPr>
                <w:szCs w:val="28"/>
              </w:rPr>
              <w:t>49</w:t>
            </w:r>
          </w:p>
        </w:tc>
        <w:tc>
          <w:tcPr>
            <w:tcW w:w="1275" w:type="dxa"/>
          </w:tcPr>
          <w:p w:rsidR="00D252BA" w:rsidRPr="00D252BA" w:rsidRDefault="00D252BA" w:rsidP="009F50BA">
            <w:pPr>
              <w:pStyle w:val="220"/>
              <w:ind w:firstLine="0"/>
              <w:jc w:val="center"/>
              <w:rPr>
                <w:szCs w:val="28"/>
              </w:rPr>
            </w:pPr>
            <w:r w:rsidRPr="00D252BA">
              <w:rPr>
                <w:szCs w:val="28"/>
              </w:rPr>
              <w:t>41</w:t>
            </w:r>
          </w:p>
        </w:tc>
        <w:tc>
          <w:tcPr>
            <w:tcW w:w="1274" w:type="dxa"/>
          </w:tcPr>
          <w:p w:rsidR="00D252BA" w:rsidRPr="00D252BA" w:rsidRDefault="00D252BA" w:rsidP="009F50BA">
            <w:pPr>
              <w:pStyle w:val="220"/>
              <w:ind w:firstLine="0"/>
              <w:jc w:val="center"/>
              <w:rPr>
                <w:szCs w:val="28"/>
              </w:rPr>
            </w:pPr>
            <w:r w:rsidRPr="00D252BA">
              <w:rPr>
                <w:szCs w:val="28"/>
              </w:rPr>
              <w:t>105</w:t>
            </w:r>
          </w:p>
        </w:tc>
        <w:tc>
          <w:tcPr>
            <w:tcW w:w="1275" w:type="dxa"/>
          </w:tcPr>
          <w:p w:rsidR="00D252BA" w:rsidRPr="00D252BA" w:rsidRDefault="00D252BA" w:rsidP="009F50BA">
            <w:pPr>
              <w:pStyle w:val="220"/>
              <w:ind w:firstLine="0"/>
              <w:jc w:val="center"/>
              <w:rPr>
                <w:szCs w:val="28"/>
              </w:rPr>
            </w:pPr>
            <w:r w:rsidRPr="00D252BA">
              <w:rPr>
                <w:szCs w:val="28"/>
              </w:rPr>
              <w:t>85</w:t>
            </w:r>
          </w:p>
        </w:tc>
        <w:tc>
          <w:tcPr>
            <w:tcW w:w="1333" w:type="dxa"/>
          </w:tcPr>
          <w:p w:rsidR="00D252BA" w:rsidRPr="00D252BA" w:rsidRDefault="00D252BA" w:rsidP="009F50BA">
            <w:pPr>
              <w:pStyle w:val="220"/>
              <w:ind w:firstLine="0"/>
              <w:jc w:val="center"/>
              <w:rPr>
                <w:szCs w:val="28"/>
              </w:rPr>
            </w:pPr>
            <w:r w:rsidRPr="00D252BA">
              <w:rPr>
                <w:szCs w:val="28"/>
              </w:rPr>
              <w:t>462</w:t>
            </w:r>
          </w:p>
        </w:tc>
        <w:tc>
          <w:tcPr>
            <w:tcW w:w="1341" w:type="dxa"/>
          </w:tcPr>
          <w:p w:rsidR="00D252BA" w:rsidRPr="00D252BA" w:rsidRDefault="00D252BA" w:rsidP="009F50BA">
            <w:pPr>
              <w:pStyle w:val="220"/>
              <w:ind w:firstLine="0"/>
              <w:jc w:val="center"/>
              <w:rPr>
                <w:szCs w:val="28"/>
              </w:rPr>
            </w:pPr>
            <w:r w:rsidRPr="00D252BA">
              <w:rPr>
                <w:szCs w:val="28"/>
              </w:rPr>
              <w:t>372</w:t>
            </w:r>
          </w:p>
        </w:tc>
      </w:tr>
      <w:tr w:rsidR="00D252BA" w:rsidRPr="00D252BA" w:rsidTr="009F50BA">
        <w:trPr>
          <w:trHeight w:val="257"/>
        </w:trPr>
        <w:tc>
          <w:tcPr>
            <w:tcW w:w="1487" w:type="dxa"/>
          </w:tcPr>
          <w:p w:rsidR="00D252BA" w:rsidRPr="00D252BA" w:rsidRDefault="00D252BA" w:rsidP="009F50BA">
            <w:pPr>
              <w:pStyle w:val="220"/>
              <w:ind w:firstLine="0"/>
              <w:jc w:val="center"/>
              <w:rPr>
                <w:szCs w:val="28"/>
              </w:rPr>
            </w:pPr>
          </w:p>
        </w:tc>
        <w:tc>
          <w:tcPr>
            <w:tcW w:w="1274" w:type="dxa"/>
          </w:tcPr>
          <w:p w:rsidR="00D252BA" w:rsidRPr="00D252BA" w:rsidRDefault="00D252BA" w:rsidP="009F50BA">
            <w:pPr>
              <w:pStyle w:val="220"/>
              <w:ind w:firstLine="0"/>
              <w:jc w:val="center"/>
              <w:rPr>
                <w:szCs w:val="28"/>
              </w:rPr>
            </w:pPr>
            <w:r w:rsidRPr="00D252BA">
              <w:rPr>
                <w:szCs w:val="28"/>
              </w:rPr>
              <w:t>40-59</w:t>
            </w:r>
          </w:p>
        </w:tc>
        <w:tc>
          <w:tcPr>
            <w:tcW w:w="1274" w:type="dxa"/>
          </w:tcPr>
          <w:p w:rsidR="00D252BA" w:rsidRPr="00D252BA" w:rsidRDefault="00D252BA" w:rsidP="009F50BA">
            <w:pPr>
              <w:pStyle w:val="220"/>
              <w:ind w:firstLine="0"/>
              <w:jc w:val="center"/>
              <w:rPr>
                <w:szCs w:val="28"/>
              </w:rPr>
            </w:pPr>
            <w:r w:rsidRPr="00D252BA">
              <w:rPr>
                <w:szCs w:val="28"/>
              </w:rPr>
              <w:t>2950</w:t>
            </w:r>
          </w:p>
        </w:tc>
        <w:tc>
          <w:tcPr>
            <w:tcW w:w="1275" w:type="dxa"/>
          </w:tcPr>
          <w:p w:rsidR="00D252BA" w:rsidRPr="00D252BA" w:rsidRDefault="00D252BA" w:rsidP="009F50BA">
            <w:pPr>
              <w:pStyle w:val="220"/>
              <w:ind w:firstLine="0"/>
              <w:jc w:val="center"/>
              <w:rPr>
                <w:szCs w:val="28"/>
              </w:rPr>
            </w:pPr>
            <w:r w:rsidRPr="00D252BA">
              <w:rPr>
                <w:szCs w:val="28"/>
              </w:rPr>
              <w:t>2500</w:t>
            </w:r>
          </w:p>
        </w:tc>
        <w:tc>
          <w:tcPr>
            <w:tcW w:w="1333" w:type="dxa"/>
          </w:tcPr>
          <w:p w:rsidR="00D252BA" w:rsidRPr="00D252BA" w:rsidRDefault="00D252BA" w:rsidP="009F50BA">
            <w:pPr>
              <w:pStyle w:val="220"/>
              <w:ind w:firstLine="0"/>
              <w:jc w:val="center"/>
              <w:rPr>
                <w:szCs w:val="28"/>
              </w:rPr>
            </w:pPr>
            <w:r w:rsidRPr="00D252BA">
              <w:rPr>
                <w:szCs w:val="28"/>
              </w:rPr>
              <w:t>84</w:t>
            </w:r>
          </w:p>
        </w:tc>
        <w:tc>
          <w:tcPr>
            <w:tcW w:w="1487" w:type="dxa"/>
          </w:tcPr>
          <w:p w:rsidR="00D252BA" w:rsidRPr="00D252BA" w:rsidRDefault="00D252BA" w:rsidP="009F50BA">
            <w:pPr>
              <w:pStyle w:val="220"/>
              <w:ind w:firstLine="0"/>
              <w:jc w:val="center"/>
              <w:rPr>
                <w:szCs w:val="28"/>
              </w:rPr>
            </w:pPr>
            <w:r w:rsidRPr="00D252BA">
              <w:rPr>
                <w:szCs w:val="28"/>
              </w:rPr>
              <w:t>72</w:t>
            </w:r>
          </w:p>
        </w:tc>
        <w:tc>
          <w:tcPr>
            <w:tcW w:w="1215" w:type="dxa"/>
          </w:tcPr>
          <w:p w:rsidR="00D252BA" w:rsidRPr="00D252BA" w:rsidRDefault="00D252BA" w:rsidP="009F50BA">
            <w:pPr>
              <w:pStyle w:val="220"/>
              <w:ind w:firstLine="0"/>
              <w:jc w:val="center"/>
              <w:rPr>
                <w:szCs w:val="28"/>
              </w:rPr>
            </w:pPr>
            <w:r w:rsidRPr="00D252BA">
              <w:rPr>
                <w:szCs w:val="28"/>
              </w:rPr>
              <w:t>46</w:t>
            </w:r>
          </w:p>
        </w:tc>
        <w:tc>
          <w:tcPr>
            <w:tcW w:w="1275" w:type="dxa"/>
          </w:tcPr>
          <w:p w:rsidR="00D252BA" w:rsidRPr="00D252BA" w:rsidRDefault="00D252BA" w:rsidP="009F50BA">
            <w:pPr>
              <w:pStyle w:val="220"/>
              <w:ind w:firstLine="0"/>
              <w:jc w:val="center"/>
              <w:rPr>
                <w:szCs w:val="28"/>
              </w:rPr>
            </w:pPr>
            <w:r w:rsidRPr="00D252BA">
              <w:rPr>
                <w:szCs w:val="28"/>
              </w:rPr>
              <w:t>40</w:t>
            </w:r>
          </w:p>
        </w:tc>
        <w:tc>
          <w:tcPr>
            <w:tcW w:w="1274" w:type="dxa"/>
          </w:tcPr>
          <w:p w:rsidR="00D252BA" w:rsidRPr="00D252BA" w:rsidRDefault="00D252BA" w:rsidP="009F50BA">
            <w:pPr>
              <w:pStyle w:val="220"/>
              <w:ind w:firstLine="0"/>
              <w:jc w:val="center"/>
              <w:rPr>
                <w:szCs w:val="28"/>
              </w:rPr>
            </w:pPr>
            <w:r w:rsidRPr="00D252BA">
              <w:rPr>
                <w:szCs w:val="28"/>
              </w:rPr>
              <w:t>98</w:t>
            </w:r>
          </w:p>
        </w:tc>
        <w:tc>
          <w:tcPr>
            <w:tcW w:w="1275" w:type="dxa"/>
          </w:tcPr>
          <w:p w:rsidR="00D252BA" w:rsidRPr="00D252BA" w:rsidRDefault="00D252BA" w:rsidP="009F50BA">
            <w:pPr>
              <w:pStyle w:val="220"/>
              <w:ind w:firstLine="0"/>
              <w:jc w:val="center"/>
              <w:rPr>
                <w:szCs w:val="28"/>
              </w:rPr>
            </w:pPr>
            <w:r w:rsidRPr="00D252BA">
              <w:rPr>
                <w:szCs w:val="28"/>
              </w:rPr>
              <w:t>83</w:t>
            </w:r>
          </w:p>
        </w:tc>
        <w:tc>
          <w:tcPr>
            <w:tcW w:w="1333" w:type="dxa"/>
          </w:tcPr>
          <w:p w:rsidR="00D252BA" w:rsidRPr="00D252BA" w:rsidRDefault="00D252BA" w:rsidP="009F50BA">
            <w:pPr>
              <w:pStyle w:val="220"/>
              <w:ind w:firstLine="0"/>
              <w:jc w:val="center"/>
              <w:rPr>
                <w:szCs w:val="28"/>
              </w:rPr>
            </w:pPr>
            <w:r w:rsidRPr="00D252BA">
              <w:rPr>
                <w:szCs w:val="28"/>
              </w:rPr>
              <w:t>432</w:t>
            </w:r>
          </w:p>
        </w:tc>
        <w:tc>
          <w:tcPr>
            <w:tcW w:w="1341" w:type="dxa"/>
          </w:tcPr>
          <w:p w:rsidR="00D252BA" w:rsidRPr="00D252BA" w:rsidRDefault="00D252BA" w:rsidP="009F50BA">
            <w:pPr>
              <w:pStyle w:val="220"/>
              <w:ind w:firstLine="0"/>
              <w:jc w:val="center"/>
              <w:rPr>
                <w:szCs w:val="28"/>
              </w:rPr>
            </w:pPr>
            <w:r w:rsidRPr="00D252BA">
              <w:rPr>
                <w:szCs w:val="28"/>
              </w:rPr>
              <w:t>366</w:t>
            </w:r>
          </w:p>
        </w:tc>
      </w:tr>
      <w:tr w:rsidR="00D252BA" w:rsidRPr="00D252BA" w:rsidTr="009F50BA">
        <w:trPr>
          <w:trHeight w:val="257"/>
        </w:trPr>
        <w:tc>
          <w:tcPr>
            <w:tcW w:w="1487" w:type="dxa"/>
          </w:tcPr>
          <w:p w:rsidR="00D252BA" w:rsidRPr="00D252BA" w:rsidRDefault="00D252BA" w:rsidP="009F50BA">
            <w:pPr>
              <w:pStyle w:val="220"/>
              <w:ind w:firstLine="0"/>
              <w:jc w:val="center"/>
              <w:rPr>
                <w:szCs w:val="28"/>
              </w:rPr>
            </w:pPr>
            <w:r w:rsidRPr="00D252BA">
              <w:rPr>
                <w:szCs w:val="28"/>
              </w:rPr>
              <w:t>4</w:t>
            </w:r>
          </w:p>
        </w:tc>
        <w:tc>
          <w:tcPr>
            <w:tcW w:w="1274" w:type="dxa"/>
          </w:tcPr>
          <w:p w:rsidR="00D252BA" w:rsidRPr="00D252BA" w:rsidRDefault="00D252BA" w:rsidP="009F50BA">
            <w:pPr>
              <w:pStyle w:val="220"/>
              <w:ind w:firstLine="0"/>
              <w:jc w:val="center"/>
              <w:rPr>
                <w:szCs w:val="28"/>
              </w:rPr>
            </w:pPr>
            <w:r w:rsidRPr="00D252BA">
              <w:rPr>
                <w:szCs w:val="28"/>
              </w:rPr>
              <w:t>18-29</w:t>
            </w:r>
          </w:p>
        </w:tc>
        <w:tc>
          <w:tcPr>
            <w:tcW w:w="1274" w:type="dxa"/>
          </w:tcPr>
          <w:p w:rsidR="00D252BA" w:rsidRPr="00D252BA" w:rsidRDefault="00D252BA" w:rsidP="009F50BA">
            <w:pPr>
              <w:pStyle w:val="220"/>
              <w:ind w:firstLine="0"/>
              <w:jc w:val="center"/>
              <w:rPr>
                <w:szCs w:val="28"/>
              </w:rPr>
            </w:pPr>
            <w:r w:rsidRPr="00D252BA">
              <w:rPr>
                <w:szCs w:val="28"/>
              </w:rPr>
              <w:t>3700</w:t>
            </w:r>
          </w:p>
        </w:tc>
        <w:tc>
          <w:tcPr>
            <w:tcW w:w="1275" w:type="dxa"/>
          </w:tcPr>
          <w:p w:rsidR="00D252BA" w:rsidRPr="00D252BA" w:rsidRDefault="00D252BA" w:rsidP="009F50BA">
            <w:pPr>
              <w:pStyle w:val="220"/>
              <w:ind w:firstLine="0"/>
              <w:jc w:val="center"/>
              <w:rPr>
                <w:szCs w:val="28"/>
              </w:rPr>
            </w:pPr>
            <w:r w:rsidRPr="00D252BA">
              <w:rPr>
                <w:szCs w:val="28"/>
              </w:rPr>
              <w:t>3050</w:t>
            </w:r>
          </w:p>
        </w:tc>
        <w:tc>
          <w:tcPr>
            <w:tcW w:w="1333" w:type="dxa"/>
          </w:tcPr>
          <w:p w:rsidR="00D252BA" w:rsidRPr="00D252BA" w:rsidRDefault="00D252BA" w:rsidP="009F50BA">
            <w:pPr>
              <w:pStyle w:val="220"/>
              <w:ind w:firstLine="0"/>
              <w:jc w:val="center"/>
              <w:rPr>
                <w:szCs w:val="28"/>
              </w:rPr>
            </w:pPr>
            <w:r w:rsidRPr="00D252BA">
              <w:rPr>
                <w:szCs w:val="28"/>
              </w:rPr>
              <w:t>108</w:t>
            </w:r>
          </w:p>
        </w:tc>
        <w:tc>
          <w:tcPr>
            <w:tcW w:w="1487" w:type="dxa"/>
          </w:tcPr>
          <w:p w:rsidR="00D252BA" w:rsidRPr="00D252BA" w:rsidRDefault="00D252BA" w:rsidP="009F50BA">
            <w:pPr>
              <w:pStyle w:val="220"/>
              <w:ind w:firstLine="0"/>
              <w:jc w:val="center"/>
              <w:rPr>
                <w:szCs w:val="28"/>
              </w:rPr>
            </w:pPr>
            <w:r w:rsidRPr="00D252BA">
              <w:rPr>
                <w:szCs w:val="28"/>
              </w:rPr>
              <w:t>87</w:t>
            </w:r>
          </w:p>
        </w:tc>
        <w:tc>
          <w:tcPr>
            <w:tcW w:w="1215" w:type="dxa"/>
          </w:tcPr>
          <w:p w:rsidR="00D252BA" w:rsidRPr="00D252BA" w:rsidRDefault="00D252BA" w:rsidP="009F50BA">
            <w:pPr>
              <w:pStyle w:val="220"/>
              <w:ind w:firstLine="0"/>
              <w:jc w:val="center"/>
              <w:rPr>
                <w:szCs w:val="28"/>
              </w:rPr>
            </w:pPr>
            <w:r w:rsidRPr="00D252BA">
              <w:rPr>
                <w:szCs w:val="28"/>
              </w:rPr>
              <w:t>59</w:t>
            </w:r>
          </w:p>
        </w:tc>
        <w:tc>
          <w:tcPr>
            <w:tcW w:w="1275" w:type="dxa"/>
          </w:tcPr>
          <w:p w:rsidR="00D252BA" w:rsidRPr="00D252BA" w:rsidRDefault="00D252BA" w:rsidP="009F50BA">
            <w:pPr>
              <w:pStyle w:val="220"/>
              <w:ind w:firstLine="0"/>
              <w:jc w:val="center"/>
              <w:rPr>
                <w:szCs w:val="28"/>
              </w:rPr>
            </w:pPr>
            <w:r w:rsidRPr="00D252BA">
              <w:rPr>
                <w:szCs w:val="28"/>
              </w:rPr>
              <w:t>48</w:t>
            </w:r>
          </w:p>
        </w:tc>
        <w:tc>
          <w:tcPr>
            <w:tcW w:w="1274" w:type="dxa"/>
          </w:tcPr>
          <w:p w:rsidR="00D252BA" w:rsidRPr="00D252BA" w:rsidRDefault="00D252BA" w:rsidP="009F50BA">
            <w:pPr>
              <w:pStyle w:val="220"/>
              <w:ind w:firstLine="0"/>
              <w:jc w:val="center"/>
              <w:rPr>
                <w:szCs w:val="28"/>
              </w:rPr>
            </w:pPr>
            <w:r w:rsidRPr="00D252BA">
              <w:rPr>
                <w:szCs w:val="28"/>
              </w:rPr>
              <w:t>128</w:t>
            </w:r>
          </w:p>
        </w:tc>
        <w:tc>
          <w:tcPr>
            <w:tcW w:w="1275" w:type="dxa"/>
          </w:tcPr>
          <w:p w:rsidR="00D252BA" w:rsidRPr="00D252BA" w:rsidRDefault="00D252BA" w:rsidP="009F50BA">
            <w:pPr>
              <w:pStyle w:val="220"/>
              <w:ind w:firstLine="0"/>
              <w:jc w:val="center"/>
              <w:rPr>
                <w:szCs w:val="28"/>
              </w:rPr>
            </w:pPr>
            <w:r w:rsidRPr="00D252BA">
              <w:rPr>
                <w:szCs w:val="28"/>
              </w:rPr>
              <w:t>102</w:t>
            </w:r>
          </w:p>
        </w:tc>
        <w:tc>
          <w:tcPr>
            <w:tcW w:w="1333" w:type="dxa"/>
          </w:tcPr>
          <w:p w:rsidR="00D252BA" w:rsidRPr="00D252BA" w:rsidRDefault="00D252BA" w:rsidP="009F50BA">
            <w:pPr>
              <w:pStyle w:val="220"/>
              <w:ind w:firstLine="0"/>
              <w:jc w:val="center"/>
              <w:rPr>
                <w:szCs w:val="28"/>
              </w:rPr>
            </w:pPr>
            <w:r w:rsidRPr="00D252BA">
              <w:rPr>
                <w:szCs w:val="28"/>
              </w:rPr>
              <w:t>566</w:t>
            </w:r>
          </w:p>
        </w:tc>
        <w:tc>
          <w:tcPr>
            <w:tcW w:w="1341" w:type="dxa"/>
          </w:tcPr>
          <w:p w:rsidR="00D252BA" w:rsidRPr="00D252BA" w:rsidRDefault="00D252BA" w:rsidP="009F50BA">
            <w:pPr>
              <w:pStyle w:val="220"/>
              <w:ind w:firstLine="0"/>
              <w:jc w:val="center"/>
              <w:rPr>
                <w:szCs w:val="28"/>
              </w:rPr>
            </w:pPr>
            <w:r w:rsidRPr="00D252BA">
              <w:rPr>
                <w:szCs w:val="28"/>
              </w:rPr>
              <w:t>462</w:t>
            </w:r>
          </w:p>
        </w:tc>
      </w:tr>
      <w:tr w:rsidR="00D252BA" w:rsidRPr="00D252BA" w:rsidTr="009F50BA">
        <w:trPr>
          <w:trHeight w:val="257"/>
        </w:trPr>
        <w:tc>
          <w:tcPr>
            <w:tcW w:w="1487" w:type="dxa"/>
          </w:tcPr>
          <w:p w:rsidR="00D252BA" w:rsidRPr="00D252BA" w:rsidRDefault="00D252BA" w:rsidP="009F50BA">
            <w:pPr>
              <w:pStyle w:val="220"/>
              <w:ind w:firstLine="0"/>
              <w:jc w:val="center"/>
              <w:rPr>
                <w:szCs w:val="28"/>
              </w:rPr>
            </w:pPr>
          </w:p>
        </w:tc>
        <w:tc>
          <w:tcPr>
            <w:tcW w:w="1274" w:type="dxa"/>
          </w:tcPr>
          <w:p w:rsidR="00D252BA" w:rsidRPr="00D252BA" w:rsidRDefault="00D252BA" w:rsidP="009F50BA">
            <w:pPr>
              <w:pStyle w:val="220"/>
              <w:ind w:firstLine="0"/>
              <w:jc w:val="center"/>
              <w:rPr>
                <w:szCs w:val="28"/>
              </w:rPr>
            </w:pPr>
            <w:r w:rsidRPr="00D252BA">
              <w:rPr>
                <w:szCs w:val="28"/>
              </w:rPr>
              <w:t>30-39</w:t>
            </w:r>
          </w:p>
        </w:tc>
        <w:tc>
          <w:tcPr>
            <w:tcW w:w="1274" w:type="dxa"/>
          </w:tcPr>
          <w:p w:rsidR="00D252BA" w:rsidRPr="00D252BA" w:rsidRDefault="00D252BA" w:rsidP="009F50BA">
            <w:pPr>
              <w:pStyle w:val="220"/>
              <w:ind w:firstLine="0"/>
              <w:jc w:val="center"/>
              <w:rPr>
                <w:szCs w:val="28"/>
              </w:rPr>
            </w:pPr>
            <w:r w:rsidRPr="00D252BA">
              <w:rPr>
                <w:szCs w:val="28"/>
              </w:rPr>
              <w:t>3600</w:t>
            </w:r>
          </w:p>
        </w:tc>
        <w:tc>
          <w:tcPr>
            <w:tcW w:w="1275" w:type="dxa"/>
          </w:tcPr>
          <w:p w:rsidR="00D252BA" w:rsidRPr="00D252BA" w:rsidRDefault="00D252BA" w:rsidP="009F50BA">
            <w:pPr>
              <w:pStyle w:val="220"/>
              <w:ind w:firstLine="0"/>
              <w:jc w:val="center"/>
              <w:rPr>
                <w:szCs w:val="28"/>
              </w:rPr>
            </w:pPr>
            <w:r w:rsidRPr="00D252BA">
              <w:rPr>
                <w:szCs w:val="28"/>
              </w:rPr>
              <w:t>2950</w:t>
            </w:r>
          </w:p>
        </w:tc>
        <w:tc>
          <w:tcPr>
            <w:tcW w:w="1333" w:type="dxa"/>
          </w:tcPr>
          <w:p w:rsidR="00D252BA" w:rsidRPr="00D252BA" w:rsidRDefault="00D252BA" w:rsidP="009F50BA">
            <w:pPr>
              <w:pStyle w:val="220"/>
              <w:ind w:firstLine="0"/>
              <w:jc w:val="center"/>
              <w:rPr>
                <w:szCs w:val="28"/>
              </w:rPr>
            </w:pPr>
            <w:r w:rsidRPr="00D252BA">
              <w:rPr>
                <w:szCs w:val="28"/>
              </w:rPr>
              <w:t>102</w:t>
            </w:r>
          </w:p>
        </w:tc>
        <w:tc>
          <w:tcPr>
            <w:tcW w:w="1487" w:type="dxa"/>
          </w:tcPr>
          <w:p w:rsidR="00D252BA" w:rsidRPr="00D252BA" w:rsidRDefault="00D252BA" w:rsidP="009F50BA">
            <w:pPr>
              <w:pStyle w:val="220"/>
              <w:ind w:firstLine="0"/>
              <w:jc w:val="center"/>
              <w:rPr>
                <w:szCs w:val="28"/>
              </w:rPr>
            </w:pPr>
            <w:r w:rsidRPr="00D252BA">
              <w:rPr>
                <w:szCs w:val="28"/>
              </w:rPr>
              <w:t>84</w:t>
            </w:r>
          </w:p>
        </w:tc>
        <w:tc>
          <w:tcPr>
            <w:tcW w:w="1215" w:type="dxa"/>
          </w:tcPr>
          <w:p w:rsidR="00D252BA" w:rsidRPr="00D252BA" w:rsidRDefault="00D252BA" w:rsidP="009F50BA">
            <w:pPr>
              <w:pStyle w:val="220"/>
              <w:ind w:firstLine="0"/>
              <w:jc w:val="center"/>
              <w:rPr>
                <w:szCs w:val="28"/>
              </w:rPr>
            </w:pPr>
            <w:r w:rsidRPr="00D252BA">
              <w:rPr>
                <w:szCs w:val="28"/>
              </w:rPr>
              <w:t>56</w:t>
            </w:r>
          </w:p>
        </w:tc>
        <w:tc>
          <w:tcPr>
            <w:tcW w:w="1275" w:type="dxa"/>
          </w:tcPr>
          <w:p w:rsidR="00D252BA" w:rsidRPr="00D252BA" w:rsidRDefault="00D252BA" w:rsidP="009F50BA">
            <w:pPr>
              <w:pStyle w:val="220"/>
              <w:ind w:firstLine="0"/>
              <w:jc w:val="center"/>
              <w:rPr>
                <w:szCs w:val="28"/>
              </w:rPr>
            </w:pPr>
            <w:r w:rsidRPr="00D252BA">
              <w:rPr>
                <w:szCs w:val="28"/>
              </w:rPr>
              <w:t>46</w:t>
            </w:r>
          </w:p>
        </w:tc>
        <w:tc>
          <w:tcPr>
            <w:tcW w:w="1274" w:type="dxa"/>
          </w:tcPr>
          <w:p w:rsidR="00D252BA" w:rsidRPr="00D252BA" w:rsidRDefault="00D252BA" w:rsidP="009F50BA">
            <w:pPr>
              <w:pStyle w:val="220"/>
              <w:ind w:firstLine="0"/>
              <w:jc w:val="center"/>
              <w:rPr>
                <w:szCs w:val="28"/>
              </w:rPr>
            </w:pPr>
            <w:r w:rsidRPr="00D252BA">
              <w:rPr>
                <w:szCs w:val="28"/>
              </w:rPr>
              <w:t>120</w:t>
            </w:r>
          </w:p>
        </w:tc>
        <w:tc>
          <w:tcPr>
            <w:tcW w:w="1275" w:type="dxa"/>
          </w:tcPr>
          <w:p w:rsidR="00D252BA" w:rsidRPr="00D252BA" w:rsidRDefault="00D252BA" w:rsidP="009F50BA">
            <w:pPr>
              <w:pStyle w:val="220"/>
              <w:ind w:firstLine="0"/>
              <w:jc w:val="center"/>
              <w:rPr>
                <w:szCs w:val="28"/>
              </w:rPr>
            </w:pPr>
            <w:r w:rsidRPr="00D252BA">
              <w:rPr>
                <w:szCs w:val="28"/>
              </w:rPr>
              <w:t>98</w:t>
            </w:r>
          </w:p>
        </w:tc>
        <w:tc>
          <w:tcPr>
            <w:tcW w:w="1333" w:type="dxa"/>
          </w:tcPr>
          <w:p w:rsidR="00D252BA" w:rsidRPr="00D252BA" w:rsidRDefault="00D252BA" w:rsidP="009F50BA">
            <w:pPr>
              <w:pStyle w:val="220"/>
              <w:ind w:firstLine="0"/>
              <w:jc w:val="center"/>
              <w:rPr>
                <w:szCs w:val="28"/>
              </w:rPr>
            </w:pPr>
            <w:r w:rsidRPr="00D252BA">
              <w:rPr>
                <w:szCs w:val="28"/>
              </w:rPr>
              <w:t>528</w:t>
            </w:r>
          </w:p>
        </w:tc>
        <w:tc>
          <w:tcPr>
            <w:tcW w:w="1341" w:type="dxa"/>
          </w:tcPr>
          <w:p w:rsidR="00D252BA" w:rsidRPr="00D252BA" w:rsidRDefault="00D252BA" w:rsidP="009F50BA">
            <w:pPr>
              <w:pStyle w:val="220"/>
              <w:ind w:firstLine="0"/>
              <w:jc w:val="center"/>
              <w:rPr>
                <w:szCs w:val="28"/>
              </w:rPr>
            </w:pPr>
            <w:r w:rsidRPr="00D252BA">
              <w:rPr>
                <w:szCs w:val="28"/>
              </w:rPr>
              <w:t>432</w:t>
            </w:r>
          </w:p>
        </w:tc>
      </w:tr>
      <w:tr w:rsidR="00D252BA" w:rsidRPr="00D252BA" w:rsidTr="009F50BA">
        <w:trPr>
          <w:trHeight w:val="241"/>
        </w:trPr>
        <w:tc>
          <w:tcPr>
            <w:tcW w:w="1487" w:type="dxa"/>
          </w:tcPr>
          <w:p w:rsidR="00D252BA" w:rsidRPr="00D252BA" w:rsidRDefault="00D252BA" w:rsidP="009F50BA">
            <w:pPr>
              <w:pStyle w:val="220"/>
              <w:ind w:firstLine="0"/>
              <w:jc w:val="center"/>
              <w:rPr>
                <w:szCs w:val="28"/>
              </w:rPr>
            </w:pPr>
          </w:p>
        </w:tc>
        <w:tc>
          <w:tcPr>
            <w:tcW w:w="1274" w:type="dxa"/>
          </w:tcPr>
          <w:p w:rsidR="00D252BA" w:rsidRPr="00D252BA" w:rsidRDefault="00D252BA" w:rsidP="009F50BA">
            <w:pPr>
              <w:pStyle w:val="220"/>
              <w:ind w:firstLine="0"/>
              <w:jc w:val="center"/>
              <w:rPr>
                <w:szCs w:val="28"/>
              </w:rPr>
            </w:pPr>
            <w:r w:rsidRPr="00D252BA">
              <w:rPr>
                <w:szCs w:val="28"/>
              </w:rPr>
              <w:t>40-59</w:t>
            </w:r>
          </w:p>
        </w:tc>
        <w:tc>
          <w:tcPr>
            <w:tcW w:w="1274" w:type="dxa"/>
          </w:tcPr>
          <w:p w:rsidR="00D252BA" w:rsidRPr="00D252BA" w:rsidRDefault="00D252BA" w:rsidP="009F50BA">
            <w:pPr>
              <w:pStyle w:val="220"/>
              <w:ind w:firstLine="0"/>
              <w:jc w:val="center"/>
              <w:rPr>
                <w:szCs w:val="28"/>
              </w:rPr>
            </w:pPr>
            <w:r w:rsidRPr="00D252BA">
              <w:rPr>
                <w:szCs w:val="28"/>
              </w:rPr>
              <w:t>3450</w:t>
            </w:r>
          </w:p>
        </w:tc>
        <w:tc>
          <w:tcPr>
            <w:tcW w:w="1275" w:type="dxa"/>
          </w:tcPr>
          <w:p w:rsidR="00D252BA" w:rsidRPr="00D252BA" w:rsidRDefault="00D252BA" w:rsidP="009F50BA">
            <w:pPr>
              <w:pStyle w:val="220"/>
              <w:ind w:firstLine="0"/>
              <w:jc w:val="center"/>
              <w:rPr>
                <w:szCs w:val="28"/>
              </w:rPr>
            </w:pPr>
            <w:r w:rsidRPr="00D252BA">
              <w:rPr>
                <w:szCs w:val="28"/>
              </w:rPr>
              <w:t>2850</w:t>
            </w:r>
          </w:p>
        </w:tc>
        <w:tc>
          <w:tcPr>
            <w:tcW w:w="1333" w:type="dxa"/>
          </w:tcPr>
          <w:p w:rsidR="00D252BA" w:rsidRPr="00D252BA" w:rsidRDefault="00D252BA" w:rsidP="009F50BA">
            <w:pPr>
              <w:pStyle w:val="220"/>
              <w:ind w:firstLine="0"/>
              <w:jc w:val="center"/>
              <w:rPr>
                <w:szCs w:val="28"/>
              </w:rPr>
            </w:pPr>
            <w:r w:rsidRPr="00D252BA">
              <w:rPr>
                <w:szCs w:val="28"/>
              </w:rPr>
              <w:t>96</w:t>
            </w:r>
          </w:p>
        </w:tc>
        <w:tc>
          <w:tcPr>
            <w:tcW w:w="1487" w:type="dxa"/>
          </w:tcPr>
          <w:p w:rsidR="00D252BA" w:rsidRPr="00D252BA" w:rsidRDefault="00D252BA" w:rsidP="009F50BA">
            <w:pPr>
              <w:pStyle w:val="220"/>
              <w:ind w:firstLine="0"/>
              <w:jc w:val="center"/>
              <w:rPr>
                <w:szCs w:val="28"/>
              </w:rPr>
            </w:pPr>
            <w:r w:rsidRPr="00D252BA">
              <w:rPr>
                <w:szCs w:val="28"/>
              </w:rPr>
              <w:t>82</w:t>
            </w:r>
          </w:p>
        </w:tc>
        <w:tc>
          <w:tcPr>
            <w:tcW w:w="1215" w:type="dxa"/>
          </w:tcPr>
          <w:p w:rsidR="00D252BA" w:rsidRPr="00D252BA" w:rsidRDefault="00D252BA" w:rsidP="009F50BA">
            <w:pPr>
              <w:pStyle w:val="220"/>
              <w:ind w:firstLine="0"/>
              <w:jc w:val="center"/>
              <w:rPr>
                <w:szCs w:val="28"/>
              </w:rPr>
            </w:pPr>
            <w:r w:rsidRPr="00D252BA">
              <w:rPr>
                <w:szCs w:val="28"/>
              </w:rPr>
              <w:t>53</w:t>
            </w:r>
          </w:p>
        </w:tc>
        <w:tc>
          <w:tcPr>
            <w:tcW w:w="1275" w:type="dxa"/>
          </w:tcPr>
          <w:p w:rsidR="00D252BA" w:rsidRPr="00D252BA" w:rsidRDefault="00D252BA" w:rsidP="009F50BA">
            <w:pPr>
              <w:pStyle w:val="220"/>
              <w:ind w:firstLine="0"/>
              <w:jc w:val="center"/>
              <w:rPr>
                <w:szCs w:val="28"/>
              </w:rPr>
            </w:pPr>
            <w:r w:rsidRPr="00D252BA">
              <w:rPr>
                <w:szCs w:val="28"/>
              </w:rPr>
              <w:t>45</w:t>
            </w:r>
          </w:p>
        </w:tc>
        <w:tc>
          <w:tcPr>
            <w:tcW w:w="1274" w:type="dxa"/>
          </w:tcPr>
          <w:p w:rsidR="00D252BA" w:rsidRPr="00D252BA" w:rsidRDefault="00D252BA" w:rsidP="009F50BA">
            <w:pPr>
              <w:pStyle w:val="220"/>
              <w:ind w:firstLine="0"/>
              <w:jc w:val="center"/>
              <w:rPr>
                <w:szCs w:val="28"/>
              </w:rPr>
            </w:pPr>
            <w:r w:rsidRPr="00D252BA">
              <w:rPr>
                <w:szCs w:val="28"/>
              </w:rPr>
              <w:t>113</w:t>
            </w:r>
          </w:p>
        </w:tc>
        <w:tc>
          <w:tcPr>
            <w:tcW w:w="1275" w:type="dxa"/>
          </w:tcPr>
          <w:p w:rsidR="00D252BA" w:rsidRPr="00D252BA" w:rsidRDefault="00D252BA" w:rsidP="009F50BA">
            <w:pPr>
              <w:pStyle w:val="220"/>
              <w:ind w:firstLine="0"/>
              <w:jc w:val="center"/>
              <w:rPr>
                <w:szCs w:val="28"/>
              </w:rPr>
            </w:pPr>
            <w:r w:rsidRPr="00D252BA">
              <w:rPr>
                <w:szCs w:val="28"/>
              </w:rPr>
              <w:t>956</w:t>
            </w:r>
          </w:p>
        </w:tc>
        <w:tc>
          <w:tcPr>
            <w:tcW w:w="1333" w:type="dxa"/>
          </w:tcPr>
          <w:p w:rsidR="00D252BA" w:rsidRPr="00D252BA" w:rsidRDefault="00D252BA" w:rsidP="009F50BA">
            <w:pPr>
              <w:pStyle w:val="220"/>
              <w:ind w:firstLine="0"/>
              <w:jc w:val="center"/>
              <w:rPr>
                <w:szCs w:val="28"/>
              </w:rPr>
            </w:pPr>
            <w:r w:rsidRPr="00D252BA">
              <w:rPr>
                <w:szCs w:val="28"/>
              </w:rPr>
              <w:t>499</w:t>
            </w:r>
          </w:p>
        </w:tc>
        <w:tc>
          <w:tcPr>
            <w:tcW w:w="1341" w:type="dxa"/>
          </w:tcPr>
          <w:p w:rsidR="00D252BA" w:rsidRPr="00D252BA" w:rsidRDefault="00D252BA" w:rsidP="009F50BA">
            <w:pPr>
              <w:pStyle w:val="220"/>
              <w:ind w:firstLine="0"/>
              <w:jc w:val="center"/>
              <w:rPr>
                <w:szCs w:val="28"/>
              </w:rPr>
            </w:pPr>
            <w:r w:rsidRPr="00D252BA">
              <w:rPr>
                <w:szCs w:val="28"/>
              </w:rPr>
              <w:t>417</w:t>
            </w:r>
          </w:p>
        </w:tc>
      </w:tr>
      <w:tr w:rsidR="00D252BA" w:rsidRPr="00D252BA" w:rsidTr="009F50BA">
        <w:trPr>
          <w:trHeight w:val="257"/>
        </w:trPr>
        <w:tc>
          <w:tcPr>
            <w:tcW w:w="1487" w:type="dxa"/>
          </w:tcPr>
          <w:p w:rsidR="00D252BA" w:rsidRPr="00D252BA" w:rsidRDefault="00D252BA" w:rsidP="009F50BA">
            <w:pPr>
              <w:pStyle w:val="220"/>
              <w:ind w:firstLine="0"/>
              <w:jc w:val="center"/>
              <w:rPr>
                <w:szCs w:val="28"/>
              </w:rPr>
            </w:pPr>
            <w:r w:rsidRPr="00D252BA">
              <w:rPr>
                <w:szCs w:val="28"/>
              </w:rPr>
              <w:t>5</w:t>
            </w:r>
          </w:p>
        </w:tc>
        <w:tc>
          <w:tcPr>
            <w:tcW w:w="1274" w:type="dxa"/>
          </w:tcPr>
          <w:p w:rsidR="00D252BA" w:rsidRPr="00D252BA" w:rsidRDefault="00D252BA" w:rsidP="009F50BA">
            <w:pPr>
              <w:pStyle w:val="220"/>
              <w:ind w:firstLine="0"/>
              <w:jc w:val="center"/>
              <w:rPr>
                <w:szCs w:val="28"/>
              </w:rPr>
            </w:pPr>
            <w:r w:rsidRPr="00D252BA">
              <w:rPr>
                <w:szCs w:val="28"/>
              </w:rPr>
              <w:t>18-29</w:t>
            </w:r>
          </w:p>
        </w:tc>
        <w:tc>
          <w:tcPr>
            <w:tcW w:w="1274" w:type="dxa"/>
          </w:tcPr>
          <w:p w:rsidR="00D252BA" w:rsidRPr="00D252BA" w:rsidRDefault="00D252BA" w:rsidP="009F50BA">
            <w:pPr>
              <w:pStyle w:val="220"/>
              <w:ind w:firstLine="0"/>
              <w:jc w:val="center"/>
              <w:rPr>
                <w:szCs w:val="28"/>
              </w:rPr>
            </w:pPr>
            <w:r w:rsidRPr="00D252BA">
              <w:rPr>
                <w:szCs w:val="28"/>
              </w:rPr>
              <w:t>4200</w:t>
            </w:r>
          </w:p>
        </w:tc>
        <w:tc>
          <w:tcPr>
            <w:tcW w:w="1275" w:type="dxa"/>
          </w:tcPr>
          <w:p w:rsidR="00D252BA" w:rsidRPr="00D252BA" w:rsidRDefault="00D252BA" w:rsidP="009F50BA">
            <w:pPr>
              <w:pStyle w:val="220"/>
              <w:ind w:firstLine="0"/>
              <w:jc w:val="center"/>
              <w:rPr>
                <w:szCs w:val="28"/>
              </w:rPr>
            </w:pPr>
          </w:p>
        </w:tc>
        <w:tc>
          <w:tcPr>
            <w:tcW w:w="1333" w:type="dxa"/>
          </w:tcPr>
          <w:p w:rsidR="00D252BA" w:rsidRPr="00D252BA" w:rsidRDefault="00D252BA" w:rsidP="009F50BA">
            <w:pPr>
              <w:pStyle w:val="220"/>
              <w:ind w:firstLine="0"/>
              <w:jc w:val="center"/>
              <w:rPr>
                <w:szCs w:val="28"/>
              </w:rPr>
            </w:pPr>
            <w:r w:rsidRPr="00D252BA">
              <w:rPr>
                <w:szCs w:val="28"/>
              </w:rPr>
              <w:t>117</w:t>
            </w:r>
          </w:p>
        </w:tc>
        <w:tc>
          <w:tcPr>
            <w:tcW w:w="1487" w:type="dxa"/>
          </w:tcPr>
          <w:p w:rsidR="00D252BA" w:rsidRPr="00D252BA" w:rsidRDefault="00D252BA" w:rsidP="009F50BA">
            <w:pPr>
              <w:pStyle w:val="220"/>
              <w:ind w:firstLine="0"/>
              <w:jc w:val="center"/>
              <w:rPr>
                <w:szCs w:val="28"/>
              </w:rPr>
            </w:pPr>
          </w:p>
        </w:tc>
        <w:tc>
          <w:tcPr>
            <w:tcW w:w="1215" w:type="dxa"/>
          </w:tcPr>
          <w:p w:rsidR="00D252BA" w:rsidRPr="00D252BA" w:rsidRDefault="00D252BA" w:rsidP="009F50BA">
            <w:pPr>
              <w:pStyle w:val="220"/>
              <w:ind w:firstLine="0"/>
              <w:jc w:val="center"/>
              <w:rPr>
                <w:szCs w:val="28"/>
              </w:rPr>
            </w:pPr>
            <w:r w:rsidRPr="00D252BA">
              <w:rPr>
                <w:szCs w:val="28"/>
              </w:rPr>
              <w:t>64</w:t>
            </w:r>
          </w:p>
        </w:tc>
        <w:tc>
          <w:tcPr>
            <w:tcW w:w="1275" w:type="dxa"/>
          </w:tcPr>
          <w:p w:rsidR="00D252BA" w:rsidRPr="00D252BA" w:rsidRDefault="00D252BA" w:rsidP="009F50BA">
            <w:pPr>
              <w:pStyle w:val="220"/>
              <w:ind w:firstLine="0"/>
              <w:jc w:val="center"/>
              <w:rPr>
                <w:szCs w:val="28"/>
              </w:rPr>
            </w:pPr>
          </w:p>
        </w:tc>
        <w:tc>
          <w:tcPr>
            <w:tcW w:w="1274" w:type="dxa"/>
          </w:tcPr>
          <w:p w:rsidR="00D252BA" w:rsidRPr="00D252BA" w:rsidRDefault="00D252BA" w:rsidP="009F50BA">
            <w:pPr>
              <w:pStyle w:val="220"/>
              <w:ind w:firstLine="0"/>
              <w:jc w:val="center"/>
              <w:rPr>
                <w:szCs w:val="28"/>
              </w:rPr>
            </w:pPr>
            <w:r w:rsidRPr="00D252BA">
              <w:rPr>
                <w:szCs w:val="28"/>
              </w:rPr>
              <w:t>154</w:t>
            </w:r>
          </w:p>
        </w:tc>
        <w:tc>
          <w:tcPr>
            <w:tcW w:w="1275" w:type="dxa"/>
          </w:tcPr>
          <w:p w:rsidR="00D252BA" w:rsidRPr="00D252BA" w:rsidRDefault="00D252BA" w:rsidP="009F50BA">
            <w:pPr>
              <w:pStyle w:val="220"/>
              <w:ind w:firstLine="0"/>
              <w:jc w:val="center"/>
              <w:rPr>
                <w:szCs w:val="28"/>
              </w:rPr>
            </w:pPr>
          </w:p>
        </w:tc>
        <w:tc>
          <w:tcPr>
            <w:tcW w:w="1333" w:type="dxa"/>
          </w:tcPr>
          <w:p w:rsidR="00D252BA" w:rsidRPr="00D252BA" w:rsidRDefault="00D252BA" w:rsidP="009F50BA">
            <w:pPr>
              <w:pStyle w:val="220"/>
              <w:ind w:firstLine="0"/>
              <w:jc w:val="center"/>
              <w:rPr>
                <w:szCs w:val="28"/>
              </w:rPr>
            </w:pPr>
            <w:r w:rsidRPr="00D252BA">
              <w:rPr>
                <w:szCs w:val="28"/>
              </w:rPr>
              <w:t>586</w:t>
            </w:r>
          </w:p>
        </w:tc>
        <w:tc>
          <w:tcPr>
            <w:tcW w:w="1341" w:type="dxa"/>
          </w:tcPr>
          <w:p w:rsidR="00D252BA" w:rsidRPr="00D252BA" w:rsidRDefault="00D252BA" w:rsidP="009F50BA">
            <w:pPr>
              <w:pStyle w:val="220"/>
              <w:ind w:firstLine="0"/>
              <w:jc w:val="center"/>
              <w:rPr>
                <w:szCs w:val="28"/>
              </w:rPr>
            </w:pPr>
          </w:p>
        </w:tc>
      </w:tr>
      <w:tr w:rsidR="00D252BA" w:rsidRPr="00D252BA" w:rsidTr="009F50BA">
        <w:trPr>
          <w:trHeight w:val="257"/>
        </w:trPr>
        <w:tc>
          <w:tcPr>
            <w:tcW w:w="1487" w:type="dxa"/>
          </w:tcPr>
          <w:p w:rsidR="00D252BA" w:rsidRPr="00D252BA" w:rsidRDefault="00D252BA" w:rsidP="009F50BA">
            <w:pPr>
              <w:pStyle w:val="220"/>
              <w:ind w:firstLine="0"/>
              <w:jc w:val="center"/>
              <w:rPr>
                <w:szCs w:val="28"/>
              </w:rPr>
            </w:pPr>
          </w:p>
        </w:tc>
        <w:tc>
          <w:tcPr>
            <w:tcW w:w="1274" w:type="dxa"/>
          </w:tcPr>
          <w:p w:rsidR="00D252BA" w:rsidRPr="00D252BA" w:rsidRDefault="00D252BA" w:rsidP="009F50BA">
            <w:pPr>
              <w:pStyle w:val="220"/>
              <w:ind w:firstLine="0"/>
              <w:jc w:val="center"/>
              <w:rPr>
                <w:szCs w:val="28"/>
              </w:rPr>
            </w:pPr>
            <w:r w:rsidRPr="00D252BA">
              <w:rPr>
                <w:szCs w:val="28"/>
              </w:rPr>
              <w:t>30-39</w:t>
            </w:r>
          </w:p>
        </w:tc>
        <w:tc>
          <w:tcPr>
            <w:tcW w:w="1274" w:type="dxa"/>
          </w:tcPr>
          <w:p w:rsidR="00D252BA" w:rsidRPr="00D252BA" w:rsidRDefault="00D252BA" w:rsidP="009F50BA">
            <w:pPr>
              <w:pStyle w:val="220"/>
              <w:ind w:firstLine="0"/>
              <w:jc w:val="center"/>
              <w:rPr>
                <w:szCs w:val="28"/>
              </w:rPr>
            </w:pPr>
            <w:r w:rsidRPr="00D252BA">
              <w:rPr>
                <w:szCs w:val="28"/>
              </w:rPr>
              <w:t>3950</w:t>
            </w:r>
          </w:p>
        </w:tc>
        <w:tc>
          <w:tcPr>
            <w:tcW w:w="1275" w:type="dxa"/>
          </w:tcPr>
          <w:p w:rsidR="00D252BA" w:rsidRPr="00D252BA" w:rsidRDefault="00D252BA" w:rsidP="009F50BA">
            <w:pPr>
              <w:pStyle w:val="220"/>
              <w:ind w:firstLine="0"/>
              <w:jc w:val="center"/>
              <w:rPr>
                <w:szCs w:val="28"/>
              </w:rPr>
            </w:pPr>
          </w:p>
        </w:tc>
        <w:tc>
          <w:tcPr>
            <w:tcW w:w="1333" w:type="dxa"/>
          </w:tcPr>
          <w:p w:rsidR="00D252BA" w:rsidRPr="00D252BA" w:rsidRDefault="00D252BA" w:rsidP="009F50BA">
            <w:pPr>
              <w:pStyle w:val="220"/>
              <w:ind w:firstLine="0"/>
              <w:jc w:val="center"/>
              <w:rPr>
                <w:szCs w:val="28"/>
              </w:rPr>
            </w:pPr>
            <w:r w:rsidRPr="00D252BA">
              <w:rPr>
                <w:szCs w:val="28"/>
              </w:rPr>
              <w:t>111</w:t>
            </w:r>
          </w:p>
        </w:tc>
        <w:tc>
          <w:tcPr>
            <w:tcW w:w="1487" w:type="dxa"/>
          </w:tcPr>
          <w:p w:rsidR="00D252BA" w:rsidRPr="00D252BA" w:rsidRDefault="00D252BA" w:rsidP="009F50BA">
            <w:pPr>
              <w:pStyle w:val="220"/>
              <w:ind w:firstLine="0"/>
              <w:jc w:val="center"/>
              <w:rPr>
                <w:szCs w:val="28"/>
              </w:rPr>
            </w:pPr>
          </w:p>
        </w:tc>
        <w:tc>
          <w:tcPr>
            <w:tcW w:w="1215" w:type="dxa"/>
          </w:tcPr>
          <w:p w:rsidR="00D252BA" w:rsidRPr="00D252BA" w:rsidRDefault="00D252BA" w:rsidP="009F50BA">
            <w:pPr>
              <w:pStyle w:val="220"/>
              <w:ind w:firstLine="0"/>
              <w:jc w:val="center"/>
              <w:rPr>
                <w:szCs w:val="28"/>
              </w:rPr>
            </w:pPr>
            <w:r w:rsidRPr="00D252BA">
              <w:rPr>
                <w:szCs w:val="28"/>
              </w:rPr>
              <w:t>61</w:t>
            </w:r>
          </w:p>
        </w:tc>
        <w:tc>
          <w:tcPr>
            <w:tcW w:w="1275" w:type="dxa"/>
          </w:tcPr>
          <w:p w:rsidR="00D252BA" w:rsidRPr="00D252BA" w:rsidRDefault="00D252BA" w:rsidP="009F50BA">
            <w:pPr>
              <w:pStyle w:val="220"/>
              <w:ind w:firstLine="0"/>
              <w:jc w:val="center"/>
              <w:rPr>
                <w:szCs w:val="28"/>
              </w:rPr>
            </w:pPr>
          </w:p>
        </w:tc>
        <w:tc>
          <w:tcPr>
            <w:tcW w:w="1274" w:type="dxa"/>
          </w:tcPr>
          <w:p w:rsidR="00D252BA" w:rsidRPr="00D252BA" w:rsidRDefault="00D252BA" w:rsidP="009F50BA">
            <w:pPr>
              <w:pStyle w:val="220"/>
              <w:ind w:firstLine="0"/>
              <w:jc w:val="center"/>
              <w:rPr>
                <w:szCs w:val="28"/>
              </w:rPr>
            </w:pPr>
            <w:r w:rsidRPr="00D252BA">
              <w:rPr>
                <w:szCs w:val="28"/>
              </w:rPr>
              <w:t>144</w:t>
            </w:r>
          </w:p>
        </w:tc>
        <w:tc>
          <w:tcPr>
            <w:tcW w:w="1275" w:type="dxa"/>
          </w:tcPr>
          <w:p w:rsidR="00D252BA" w:rsidRPr="00D252BA" w:rsidRDefault="00D252BA" w:rsidP="009F50BA">
            <w:pPr>
              <w:pStyle w:val="220"/>
              <w:ind w:firstLine="0"/>
              <w:jc w:val="center"/>
              <w:rPr>
                <w:szCs w:val="28"/>
              </w:rPr>
            </w:pPr>
          </w:p>
        </w:tc>
        <w:tc>
          <w:tcPr>
            <w:tcW w:w="1333" w:type="dxa"/>
          </w:tcPr>
          <w:p w:rsidR="00D252BA" w:rsidRPr="00D252BA" w:rsidRDefault="00D252BA" w:rsidP="009F50BA">
            <w:pPr>
              <w:pStyle w:val="220"/>
              <w:ind w:firstLine="0"/>
              <w:jc w:val="center"/>
              <w:rPr>
                <w:szCs w:val="28"/>
              </w:rPr>
            </w:pPr>
            <w:r w:rsidRPr="00D252BA">
              <w:rPr>
                <w:szCs w:val="28"/>
              </w:rPr>
              <w:t>550</w:t>
            </w:r>
          </w:p>
        </w:tc>
        <w:tc>
          <w:tcPr>
            <w:tcW w:w="1341" w:type="dxa"/>
          </w:tcPr>
          <w:p w:rsidR="00D252BA" w:rsidRPr="00D252BA" w:rsidRDefault="00D252BA" w:rsidP="009F50BA">
            <w:pPr>
              <w:pStyle w:val="220"/>
              <w:ind w:firstLine="0"/>
              <w:jc w:val="center"/>
              <w:rPr>
                <w:szCs w:val="28"/>
              </w:rPr>
            </w:pPr>
          </w:p>
        </w:tc>
      </w:tr>
      <w:tr w:rsidR="00D252BA" w:rsidRPr="00D252BA" w:rsidTr="009F50BA">
        <w:trPr>
          <w:trHeight w:val="257"/>
        </w:trPr>
        <w:tc>
          <w:tcPr>
            <w:tcW w:w="1487" w:type="dxa"/>
          </w:tcPr>
          <w:p w:rsidR="00D252BA" w:rsidRPr="00D252BA" w:rsidRDefault="00D252BA" w:rsidP="009F50BA">
            <w:pPr>
              <w:pStyle w:val="220"/>
              <w:ind w:firstLine="0"/>
              <w:jc w:val="center"/>
              <w:rPr>
                <w:szCs w:val="28"/>
              </w:rPr>
            </w:pPr>
          </w:p>
        </w:tc>
        <w:tc>
          <w:tcPr>
            <w:tcW w:w="1274" w:type="dxa"/>
          </w:tcPr>
          <w:p w:rsidR="00D252BA" w:rsidRPr="00D252BA" w:rsidRDefault="00D252BA" w:rsidP="009F50BA">
            <w:pPr>
              <w:pStyle w:val="220"/>
              <w:ind w:firstLine="0"/>
              <w:jc w:val="center"/>
              <w:rPr>
                <w:szCs w:val="28"/>
              </w:rPr>
            </w:pPr>
            <w:r w:rsidRPr="00D252BA">
              <w:rPr>
                <w:szCs w:val="28"/>
              </w:rPr>
              <w:t>40-59</w:t>
            </w:r>
          </w:p>
        </w:tc>
        <w:tc>
          <w:tcPr>
            <w:tcW w:w="1274" w:type="dxa"/>
          </w:tcPr>
          <w:p w:rsidR="00D252BA" w:rsidRPr="00D252BA" w:rsidRDefault="00D252BA" w:rsidP="009F50BA">
            <w:pPr>
              <w:pStyle w:val="220"/>
              <w:ind w:firstLine="0"/>
              <w:jc w:val="center"/>
              <w:rPr>
                <w:szCs w:val="28"/>
              </w:rPr>
            </w:pPr>
            <w:r w:rsidRPr="00D252BA">
              <w:rPr>
                <w:szCs w:val="28"/>
              </w:rPr>
              <w:t>3750</w:t>
            </w:r>
          </w:p>
        </w:tc>
        <w:tc>
          <w:tcPr>
            <w:tcW w:w="1275" w:type="dxa"/>
          </w:tcPr>
          <w:p w:rsidR="00D252BA" w:rsidRPr="00D252BA" w:rsidRDefault="00D252BA" w:rsidP="009F50BA">
            <w:pPr>
              <w:pStyle w:val="220"/>
              <w:ind w:firstLine="0"/>
              <w:jc w:val="center"/>
              <w:rPr>
                <w:szCs w:val="28"/>
              </w:rPr>
            </w:pPr>
          </w:p>
        </w:tc>
        <w:tc>
          <w:tcPr>
            <w:tcW w:w="1333" w:type="dxa"/>
          </w:tcPr>
          <w:p w:rsidR="00D252BA" w:rsidRPr="00D252BA" w:rsidRDefault="00D252BA" w:rsidP="009F50BA">
            <w:pPr>
              <w:pStyle w:val="220"/>
              <w:ind w:firstLine="0"/>
              <w:jc w:val="center"/>
              <w:rPr>
                <w:szCs w:val="28"/>
              </w:rPr>
            </w:pPr>
            <w:r w:rsidRPr="00D252BA">
              <w:rPr>
                <w:szCs w:val="28"/>
              </w:rPr>
              <w:t>104</w:t>
            </w:r>
          </w:p>
        </w:tc>
        <w:tc>
          <w:tcPr>
            <w:tcW w:w="1487" w:type="dxa"/>
          </w:tcPr>
          <w:p w:rsidR="00D252BA" w:rsidRPr="00D252BA" w:rsidRDefault="00D252BA" w:rsidP="009F50BA">
            <w:pPr>
              <w:pStyle w:val="220"/>
              <w:ind w:firstLine="0"/>
              <w:jc w:val="center"/>
              <w:rPr>
                <w:szCs w:val="28"/>
              </w:rPr>
            </w:pPr>
          </w:p>
        </w:tc>
        <w:tc>
          <w:tcPr>
            <w:tcW w:w="1215" w:type="dxa"/>
          </w:tcPr>
          <w:p w:rsidR="00D252BA" w:rsidRPr="00D252BA" w:rsidRDefault="00D252BA" w:rsidP="009F50BA">
            <w:pPr>
              <w:pStyle w:val="220"/>
              <w:ind w:firstLine="0"/>
              <w:jc w:val="center"/>
              <w:rPr>
                <w:szCs w:val="28"/>
              </w:rPr>
            </w:pPr>
            <w:r w:rsidRPr="00D252BA">
              <w:rPr>
                <w:szCs w:val="28"/>
              </w:rPr>
              <w:t>57</w:t>
            </w:r>
          </w:p>
        </w:tc>
        <w:tc>
          <w:tcPr>
            <w:tcW w:w="1275" w:type="dxa"/>
          </w:tcPr>
          <w:p w:rsidR="00D252BA" w:rsidRPr="00D252BA" w:rsidRDefault="00D252BA" w:rsidP="009F50BA">
            <w:pPr>
              <w:pStyle w:val="220"/>
              <w:ind w:firstLine="0"/>
              <w:jc w:val="center"/>
              <w:rPr>
                <w:szCs w:val="28"/>
              </w:rPr>
            </w:pPr>
          </w:p>
        </w:tc>
        <w:tc>
          <w:tcPr>
            <w:tcW w:w="1274" w:type="dxa"/>
          </w:tcPr>
          <w:p w:rsidR="00D252BA" w:rsidRPr="00D252BA" w:rsidRDefault="00D252BA" w:rsidP="009F50BA">
            <w:pPr>
              <w:pStyle w:val="220"/>
              <w:ind w:firstLine="0"/>
              <w:jc w:val="center"/>
              <w:rPr>
                <w:szCs w:val="28"/>
              </w:rPr>
            </w:pPr>
            <w:r w:rsidRPr="00D252BA">
              <w:rPr>
                <w:szCs w:val="28"/>
              </w:rPr>
              <w:t>137</w:t>
            </w:r>
          </w:p>
        </w:tc>
        <w:tc>
          <w:tcPr>
            <w:tcW w:w="1275" w:type="dxa"/>
          </w:tcPr>
          <w:p w:rsidR="00D252BA" w:rsidRPr="00D252BA" w:rsidRDefault="00D252BA" w:rsidP="009F50BA">
            <w:pPr>
              <w:pStyle w:val="220"/>
              <w:ind w:firstLine="0"/>
              <w:jc w:val="center"/>
              <w:rPr>
                <w:szCs w:val="28"/>
              </w:rPr>
            </w:pPr>
          </w:p>
        </w:tc>
        <w:tc>
          <w:tcPr>
            <w:tcW w:w="1333" w:type="dxa"/>
          </w:tcPr>
          <w:p w:rsidR="00D252BA" w:rsidRPr="00D252BA" w:rsidRDefault="00D252BA" w:rsidP="009F50BA">
            <w:pPr>
              <w:pStyle w:val="220"/>
              <w:ind w:firstLine="0"/>
              <w:jc w:val="center"/>
              <w:rPr>
                <w:szCs w:val="28"/>
              </w:rPr>
            </w:pPr>
            <w:r w:rsidRPr="00D252BA">
              <w:rPr>
                <w:szCs w:val="28"/>
              </w:rPr>
              <w:t>524</w:t>
            </w:r>
          </w:p>
        </w:tc>
        <w:tc>
          <w:tcPr>
            <w:tcW w:w="1341" w:type="dxa"/>
          </w:tcPr>
          <w:p w:rsidR="00D252BA" w:rsidRPr="00D252BA" w:rsidRDefault="00D252BA" w:rsidP="009F50BA">
            <w:pPr>
              <w:pStyle w:val="220"/>
              <w:ind w:firstLine="0"/>
              <w:jc w:val="center"/>
              <w:rPr>
                <w:szCs w:val="28"/>
              </w:rPr>
            </w:pPr>
          </w:p>
        </w:tc>
      </w:tr>
    </w:tbl>
    <w:p w:rsidR="00D252BA" w:rsidRPr="00D252BA" w:rsidRDefault="00D252BA" w:rsidP="00D252BA">
      <w:pPr>
        <w:ind w:firstLine="709"/>
        <w:jc w:val="both"/>
        <w:rPr>
          <w:rFonts w:ascii="Times New Roman" w:hAnsi="Times New Roman" w:cs="Times New Roman"/>
          <w:sz w:val="28"/>
          <w:szCs w:val="28"/>
        </w:rPr>
        <w:sectPr w:rsidR="00D252BA" w:rsidRPr="00D252BA" w:rsidSect="009F50BA">
          <w:type w:val="continuous"/>
          <w:pgSz w:w="16838" w:h="11906" w:orient="landscape"/>
          <w:pgMar w:top="1701" w:right="1134" w:bottom="851" w:left="1134" w:header="709" w:footer="709" w:gutter="0"/>
          <w:cols w:space="708"/>
          <w:docGrid w:linePitch="360"/>
        </w:sectPr>
      </w:pPr>
    </w:p>
    <w:p w:rsidR="00D252BA" w:rsidRPr="00D252BA" w:rsidRDefault="00D252BA" w:rsidP="00D252BA">
      <w:pPr>
        <w:rPr>
          <w:rFonts w:ascii="Times New Roman" w:hAnsi="Times New Roman" w:cs="Times New Roman"/>
          <w:sz w:val="28"/>
          <w:szCs w:val="28"/>
        </w:rPr>
      </w:pPr>
    </w:p>
    <w:p w:rsidR="00D252BA" w:rsidRPr="00D252BA" w:rsidRDefault="00D252BA" w:rsidP="00D252BA">
      <w:pPr>
        <w:pStyle w:val="230"/>
        <w:ind w:firstLine="0"/>
        <w:jc w:val="right"/>
        <w:rPr>
          <w:i/>
          <w:szCs w:val="28"/>
        </w:rPr>
      </w:pPr>
    </w:p>
    <w:p w:rsidR="00D252BA" w:rsidRPr="00D252BA" w:rsidRDefault="00D252BA" w:rsidP="00D252BA">
      <w:pPr>
        <w:pStyle w:val="230"/>
        <w:ind w:firstLine="0"/>
        <w:jc w:val="right"/>
        <w:rPr>
          <w:i/>
          <w:szCs w:val="28"/>
        </w:rPr>
      </w:pPr>
      <w:r w:rsidRPr="00D252BA">
        <w:rPr>
          <w:i/>
          <w:szCs w:val="28"/>
        </w:rPr>
        <w:t>Таблица 3</w:t>
      </w:r>
    </w:p>
    <w:p w:rsidR="00D252BA" w:rsidRPr="00D252BA" w:rsidRDefault="00D252BA" w:rsidP="00D252BA">
      <w:pPr>
        <w:pStyle w:val="230"/>
        <w:ind w:firstLine="0"/>
        <w:jc w:val="center"/>
        <w:rPr>
          <w:szCs w:val="28"/>
        </w:rPr>
      </w:pPr>
      <w:r w:rsidRPr="00D252BA">
        <w:rPr>
          <w:szCs w:val="28"/>
        </w:rPr>
        <w:t xml:space="preserve">Суточная потребность лиц пенсионного возраста в энергии, белках, жирах и углеводах </w:t>
      </w:r>
    </w:p>
    <w:tbl>
      <w:tblPr>
        <w:tblW w:w="950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900"/>
        <w:gridCol w:w="1002"/>
        <w:gridCol w:w="1210"/>
        <w:gridCol w:w="1046"/>
        <w:gridCol w:w="1630"/>
        <w:gridCol w:w="1357"/>
        <w:gridCol w:w="1357"/>
      </w:tblGrid>
      <w:tr w:rsidR="00D252BA" w:rsidRPr="00D252BA" w:rsidTr="009F50BA">
        <w:trPr>
          <w:cantSplit/>
          <w:trHeight w:val="297"/>
        </w:trPr>
        <w:tc>
          <w:tcPr>
            <w:tcW w:w="1900" w:type="dxa"/>
            <w:vMerge w:val="restart"/>
          </w:tcPr>
          <w:p w:rsidR="00D252BA" w:rsidRPr="00D252BA" w:rsidRDefault="00D252BA" w:rsidP="009F50BA">
            <w:pPr>
              <w:pStyle w:val="230"/>
              <w:ind w:firstLine="0"/>
              <w:jc w:val="center"/>
              <w:rPr>
                <w:szCs w:val="28"/>
              </w:rPr>
            </w:pPr>
            <w:r w:rsidRPr="00D252BA">
              <w:rPr>
                <w:szCs w:val="28"/>
              </w:rPr>
              <w:t>Возраст,</w:t>
            </w:r>
          </w:p>
          <w:p w:rsidR="00D252BA" w:rsidRPr="00D252BA" w:rsidRDefault="00D252BA" w:rsidP="009F50BA">
            <w:pPr>
              <w:pStyle w:val="230"/>
              <w:ind w:firstLine="0"/>
              <w:jc w:val="center"/>
              <w:rPr>
                <w:szCs w:val="28"/>
              </w:rPr>
            </w:pPr>
            <w:r w:rsidRPr="00D252BA">
              <w:rPr>
                <w:szCs w:val="28"/>
              </w:rPr>
              <w:t xml:space="preserve"> лет</w:t>
            </w:r>
          </w:p>
        </w:tc>
        <w:tc>
          <w:tcPr>
            <w:tcW w:w="1002" w:type="dxa"/>
            <w:vMerge w:val="restart"/>
          </w:tcPr>
          <w:p w:rsidR="00D252BA" w:rsidRPr="00D252BA" w:rsidRDefault="00D252BA" w:rsidP="009F50BA">
            <w:pPr>
              <w:pStyle w:val="230"/>
              <w:ind w:firstLine="0"/>
              <w:jc w:val="center"/>
              <w:rPr>
                <w:szCs w:val="28"/>
              </w:rPr>
            </w:pPr>
            <w:r w:rsidRPr="00D252BA">
              <w:rPr>
                <w:szCs w:val="28"/>
              </w:rPr>
              <w:t>Пол</w:t>
            </w:r>
          </w:p>
        </w:tc>
        <w:tc>
          <w:tcPr>
            <w:tcW w:w="1210" w:type="dxa"/>
            <w:vMerge w:val="restart"/>
          </w:tcPr>
          <w:p w:rsidR="00D252BA" w:rsidRPr="00D252BA" w:rsidRDefault="00D252BA" w:rsidP="009F50BA">
            <w:pPr>
              <w:pStyle w:val="230"/>
              <w:ind w:firstLine="0"/>
              <w:jc w:val="center"/>
              <w:rPr>
                <w:szCs w:val="28"/>
              </w:rPr>
            </w:pPr>
            <w:r w:rsidRPr="00D252BA">
              <w:rPr>
                <w:szCs w:val="28"/>
              </w:rPr>
              <w:t xml:space="preserve">Энерги, </w:t>
            </w:r>
          </w:p>
          <w:p w:rsidR="00D252BA" w:rsidRPr="00D252BA" w:rsidRDefault="00D252BA" w:rsidP="009F50BA">
            <w:pPr>
              <w:pStyle w:val="230"/>
              <w:ind w:firstLine="41"/>
              <w:jc w:val="center"/>
              <w:rPr>
                <w:szCs w:val="28"/>
              </w:rPr>
            </w:pPr>
            <w:r w:rsidRPr="00D252BA">
              <w:rPr>
                <w:szCs w:val="28"/>
              </w:rPr>
              <w:t>ккал</w:t>
            </w:r>
          </w:p>
        </w:tc>
        <w:tc>
          <w:tcPr>
            <w:tcW w:w="2676" w:type="dxa"/>
            <w:gridSpan w:val="2"/>
          </w:tcPr>
          <w:p w:rsidR="00D252BA" w:rsidRPr="00D252BA" w:rsidRDefault="00D252BA" w:rsidP="009F50BA">
            <w:pPr>
              <w:pStyle w:val="230"/>
              <w:ind w:firstLine="0"/>
              <w:jc w:val="center"/>
              <w:rPr>
                <w:szCs w:val="28"/>
              </w:rPr>
            </w:pPr>
            <w:r w:rsidRPr="00D252BA">
              <w:rPr>
                <w:szCs w:val="28"/>
              </w:rPr>
              <w:t>Белки, г</w:t>
            </w:r>
          </w:p>
        </w:tc>
        <w:tc>
          <w:tcPr>
            <w:tcW w:w="1357" w:type="dxa"/>
            <w:vMerge w:val="restart"/>
          </w:tcPr>
          <w:p w:rsidR="00D252BA" w:rsidRPr="00D252BA" w:rsidRDefault="00D252BA" w:rsidP="009F50BA">
            <w:pPr>
              <w:pStyle w:val="230"/>
              <w:ind w:firstLine="0"/>
              <w:jc w:val="center"/>
              <w:rPr>
                <w:szCs w:val="28"/>
              </w:rPr>
            </w:pPr>
            <w:r w:rsidRPr="00D252BA">
              <w:rPr>
                <w:szCs w:val="28"/>
              </w:rPr>
              <w:t xml:space="preserve">Жиры, </w:t>
            </w:r>
          </w:p>
          <w:p w:rsidR="00D252BA" w:rsidRPr="00D252BA" w:rsidRDefault="00D252BA" w:rsidP="009F50BA">
            <w:pPr>
              <w:pStyle w:val="230"/>
              <w:ind w:firstLine="0"/>
              <w:jc w:val="center"/>
              <w:rPr>
                <w:szCs w:val="28"/>
              </w:rPr>
            </w:pPr>
            <w:r w:rsidRPr="00D252BA">
              <w:rPr>
                <w:szCs w:val="28"/>
              </w:rPr>
              <w:t>г</w:t>
            </w:r>
          </w:p>
        </w:tc>
        <w:tc>
          <w:tcPr>
            <w:tcW w:w="1357" w:type="dxa"/>
            <w:vMerge w:val="restart"/>
          </w:tcPr>
          <w:p w:rsidR="00D252BA" w:rsidRPr="00D252BA" w:rsidRDefault="00D252BA" w:rsidP="009F50BA">
            <w:pPr>
              <w:pStyle w:val="230"/>
              <w:ind w:firstLine="0"/>
              <w:jc w:val="center"/>
              <w:rPr>
                <w:szCs w:val="28"/>
              </w:rPr>
            </w:pPr>
            <w:r w:rsidRPr="00D252BA">
              <w:rPr>
                <w:szCs w:val="28"/>
              </w:rPr>
              <w:t>Углево-</w:t>
            </w:r>
          </w:p>
          <w:p w:rsidR="00D252BA" w:rsidRPr="00D252BA" w:rsidRDefault="00D252BA" w:rsidP="009F50BA">
            <w:pPr>
              <w:pStyle w:val="230"/>
              <w:ind w:firstLine="0"/>
              <w:jc w:val="center"/>
              <w:rPr>
                <w:szCs w:val="28"/>
              </w:rPr>
            </w:pPr>
            <w:r w:rsidRPr="00D252BA">
              <w:rPr>
                <w:szCs w:val="28"/>
              </w:rPr>
              <w:t xml:space="preserve">ды, </w:t>
            </w:r>
          </w:p>
          <w:p w:rsidR="00D252BA" w:rsidRPr="00D252BA" w:rsidRDefault="00D252BA" w:rsidP="009F50BA">
            <w:pPr>
              <w:pStyle w:val="230"/>
              <w:ind w:firstLine="0"/>
              <w:jc w:val="center"/>
              <w:rPr>
                <w:szCs w:val="28"/>
              </w:rPr>
            </w:pPr>
            <w:r w:rsidRPr="00D252BA">
              <w:rPr>
                <w:szCs w:val="28"/>
              </w:rPr>
              <w:t>г</w:t>
            </w:r>
          </w:p>
        </w:tc>
      </w:tr>
      <w:tr w:rsidR="00D252BA" w:rsidRPr="00D252BA" w:rsidTr="009F50BA">
        <w:trPr>
          <w:cantSplit/>
          <w:trHeight w:val="592"/>
        </w:trPr>
        <w:tc>
          <w:tcPr>
            <w:tcW w:w="1900" w:type="dxa"/>
            <w:vMerge/>
          </w:tcPr>
          <w:p w:rsidR="00D252BA" w:rsidRPr="00D252BA" w:rsidRDefault="00D252BA" w:rsidP="009F50BA">
            <w:pPr>
              <w:pStyle w:val="230"/>
              <w:ind w:firstLine="0"/>
              <w:jc w:val="center"/>
              <w:rPr>
                <w:szCs w:val="28"/>
              </w:rPr>
            </w:pPr>
          </w:p>
        </w:tc>
        <w:tc>
          <w:tcPr>
            <w:tcW w:w="1002" w:type="dxa"/>
            <w:vMerge/>
          </w:tcPr>
          <w:p w:rsidR="00D252BA" w:rsidRPr="00D252BA" w:rsidRDefault="00D252BA" w:rsidP="009F50BA">
            <w:pPr>
              <w:pStyle w:val="230"/>
              <w:ind w:firstLine="0"/>
              <w:jc w:val="center"/>
              <w:rPr>
                <w:szCs w:val="28"/>
              </w:rPr>
            </w:pPr>
          </w:p>
        </w:tc>
        <w:tc>
          <w:tcPr>
            <w:tcW w:w="1210" w:type="dxa"/>
            <w:vMerge/>
          </w:tcPr>
          <w:p w:rsidR="00D252BA" w:rsidRPr="00D252BA" w:rsidRDefault="00D252BA" w:rsidP="009F50BA">
            <w:pPr>
              <w:pStyle w:val="230"/>
              <w:ind w:firstLine="0"/>
              <w:jc w:val="center"/>
              <w:rPr>
                <w:szCs w:val="28"/>
              </w:rPr>
            </w:pPr>
          </w:p>
        </w:tc>
        <w:tc>
          <w:tcPr>
            <w:tcW w:w="1046" w:type="dxa"/>
          </w:tcPr>
          <w:p w:rsidR="00D252BA" w:rsidRPr="00D252BA" w:rsidRDefault="00D252BA" w:rsidP="009F50BA">
            <w:pPr>
              <w:pStyle w:val="230"/>
              <w:ind w:firstLine="0"/>
              <w:jc w:val="center"/>
              <w:rPr>
                <w:szCs w:val="28"/>
              </w:rPr>
            </w:pPr>
            <w:r w:rsidRPr="00D252BA">
              <w:rPr>
                <w:szCs w:val="28"/>
              </w:rPr>
              <w:t>всего</w:t>
            </w:r>
          </w:p>
        </w:tc>
        <w:tc>
          <w:tcPr>
            <w:tcW w:w="1630" w:type="dxa"/>
          </w:tcPr>
          <w:p w:rsidR="00D252BA" w:rsidRPr="00D252BA" w:rsidRDefault="00D252BA" w:rsidP="009F50BA">
            <w:pPr>
              <w:pStyle w:val="230"/>
              <w:ind w:firstLine="0"/>
              <w:jc w:val="center"/>
              <w:rPr>
                <w:szCs w:val="28"/>
              </w:rPr>
            </w:pPr>
            <w:r w:rsidRPr="00D252BA">
              <w:rPr>
                <w:szCs w:val="28"/>
              </w:rPr>
              <w:t>в т.ч. животные</w:t>
            </w:r>
          </w:p>
        </w:tc>
        <w:tc>
          <w:tcPr>
            <w:tcW w:w="1357" w:type="dxa"/>
            <w:vMerge/>
          </w:tcPr>
          <w:p w:rsidR="00D252BA" w:rsidRPr="00D252BA" w:rsidRDefault="00D252BA" w:rsidP="009F50BA">
            <w:pPr>
              <w:pStyle w:val="230"/>
              <w:ind w:firstLine="0"/>
              <w:jc w:val="center"/>
              <w:rPr>
                <w:szCs w:val="28"/>
              </w:rPr>
            </w:pPr>
          </w:p>
        </w:tc>
        <w:tc>
          <w:tcPr>
            <w:tcW w:w="1357" w:type="dxa"/>
            <w:vMerge/>
          </w:tcPr>
          <w:p w:rsidR="00D252BA" w:rsidRPr="00D252BA" w:rsidRDefault="00D252BA" w:rsidP="009F50BA">
            <w:pPr>
              <w:pStyle w:val="230"/>
              <w:ind w:firstLine="0"/>
              <w:jc w:val="center"/>
              <w:rPr>
                <w:szCs w:val="28"/>
              </w:rPr>
            </w:pPr>
          </w:p>
        </w:tc>
      </w:tr>
      <w:tr w:rsidR="00D252BA" w:rsidRPr="00D252BA" w:rsidTr="009F50BA">
        <w:trPr>
          <w:trHeight w:val="297"/>
        </w:trPr>
        <w:tc>
          <w:tcPr>
            <w:tcW w:w="1900" w:type="dxa"/>
          </w:tcPr>
          <w:p w:rsidR="00D252BA" w:rsidRPr="00D252BA" w:rsidRDefault="00D252BA" w:rsidP="009F50BA">
            <w:pPr>
              <w:pStyle w:val="230"/>
              <w:ind w:firstLine="0"/>
              <w:jc w:val="left"/>
              <w:rPr>
                <w:szCs w:val="28"/>
              </w:rPr>
            </w:pPr>
            <w:r w:rsidRPr="00D252BA">
              <w:rPr>
                <w:szCs w:val="28"/>
              </w:rPr>
              <w:t xml:space="preserve">60-74 года       </w:t>
            </w:r>
          </w:p>
        </w:tc>
        <w:tc>
          <w:tcPr>
            <w:tcW w:w="1002" w:type="dxa"/>
          </w:tcPr>
          <w:p w:rsidR="00D252BA" w:rsidRPr="00D252BA" w:rsidRDefault="00D252BA" w:rsidP="009F50BA">
            <w:pPr>
              <w:pStyle w:val="230"/>
              <w:ind w:firstLine="0"/>
              <w:jc w:val="center"/>
              <w:rPr>
                <w:szCs w:val="28"/>
              </w:rPr>
            </w:pPr>
            <w:r w:rsidRPr="00D252BA">
              <w:rPr>
                <w:szCs w:val="28"/>
              </w:rPr>
              <w:t>м</w:t>
            </w:r>
          </w:p>
          <w:p w:rsidR="00D252BA" w:rsidRPr="00D252BA" w:rsidRDefault="00D252BA" w:rsidP="009F50BA">
            <w:pPr>
              <w:pStyle w:val="230"/>
              <w:ind w:firstLine="0"/>
              <w:jc w:val="center"/>
              <w:rPr>
                <w:szCs w:val="28"/>
              </w:rPr>
            </w:pPr>
            <w:r w:rsidRPr="00D252BA">
              <w:rPr>
                <w:szCs w:val="28"/>
              </w:rPr>
              <w:t>ж</w:t>
            </w:r>
          </w:p>
        </w:tc>
        <w:tc>
          <w:tcPr>
            <w:tcW w:w="1210" w:type="dxa"/>
          </w:tcPr>
          <w:p w:rsidR="00D252BA" w:rsidRPr="00D252BA" w:rsidRDefault="00D252BA" w:rsidP="009F50BA">
            <w:pPr>
              <w:pStyle w:val="230"/>
              <w:ind w:firstLine="0"/>
              <w:jc w:val="center"/>
              <w:rPr>
                <w:szCs w:val="28"/>
              </w:rPr>
            </w:pPr>
            <w:r w:rsidRPr="00D252BA">
              <w:rPr>
                <w:szCs w:val="28"/>
              </w:rPr>
              <w:t>2300</w:t>
            </w:r>
          </w:p>
          <w:p w:rsidR="00D252BA" w:rsidRPr="00D252BA" w:rsidRDefault="00D252BA" w:rsidP="009F50BA">
            <w:pPr>
              <w:pStyle w:val="230"/>
              <w:ind w:firstLine="0"/>
              <w:jc w:val="center"/>
              <w:rPr>
                <w:szCs w:val="28"/>
              </w:rPr>
            </w:pPr>
            <w:r w:rsidRPr="00D252BA">
              <w:rPr>
                <w:szCs w:val="28"/>
              </w:rPr>
              <w:t>1975</w:t>
            </w:r>
          </w:p>
        </w:tc>
        <w:tc>
          <w:tcPr>
            <w:tcW w:w="1046" w:type="dxa"/>
          </w:tcPr>
          <w:p w:rsidR="00D252BA" w:rsidRPr="00D252BA" w:rsidRDefault="00D252BA" w:rsidP="009F50BA">
            <w:pPr>
              <w:pStyle w:val="230"/>
              <w:ind w:firstLine="0"/>
              <w:jc w:val="center"/>
              <w:rPr>
                <w:szCs w:val="28"/>
              </w:rPr>
            </w:pPr>
            <w:r w:rsidRPr="00D252BA">
              <w:rPr>
                <w:szCs w:val="28"/>
              </w:rPr>
              <w:t>68</w:t>
            </w:r>
          </w:p>
          <w:p w:rsidR="00D252BA" w:rsidRPr="00D252BA" w:rsidRDefault="00D252BA" w:rsidP="009F50BA">
            <w:pPr>
              <w:pStyle w:val="230"/>
              <w:ind w:firstLine="0"/>
              <w:jc w:val="center"/>
              <w:rPr>
                <w:szCs w:val="28"/>
              </w:rPr>
            </w:pPr>
            <w:r w:rsidRPr="00D252BA">
              <w:rPr>
                <w:szCs w:val="28"/>
              </w:rPr>
              <w:t>61</w:t>
            </w:r>
          </w:p>
        </w:tc>
        <w:tc>
          <w:tcPr>
            <w:tcW w:w="1630" w:type="dxa"/>
          </w:tcPr>
          <w:p w:rsidR="00D252BA" w:rsidRPr="00D252BA" w:rsidRDefault="00D252BA" w:rsidP="009F50BA">
            <w:pPr>
              <w:pStyle w:val="230"/>
              <w:ind w:firstLine="0"/>
              <w:jc w:val="center"/>
              <w:rPr>
                <w:szCs w:val="28"/>
              </w:rPr>
            </w:pPr>
            <w:r w:rsidRPr="00D252BA">
              <w:rPr>
                <w:szCs w:val="28"/>
              </w:rPr>
              <w:t>37</w:t>
            </w:r>
          </w:p>
          <w:p w:rsidR="00D252BA" w:rsidRPr="00D252BA" w:rsidRDefault="00D252BA" w:rsidP="009F50BA">
            <w:pPr>
              <w:pStyle w:val="230"/>
              <w:ind w:firstLine="0"/>
              <w:jc w:val="center"/>
              <w:rPr>
                <w:szCs w:val="28"/>
              </w:rPr>
            </w:pPr>
            <w:r w:rsidRPr="00D252BA">
              <w:rPr>
                <w:szCs w:val="28"/>
              </w:rPr>
              <w:t>33</w:t>
            </w:r>
          </w:p>
        </w:tc>
        <w:tc>
          <w:tcPr>
            <w:tcW w:w="1357" w:type="dxa"/>
          </w:tcPr>
          <w:p w:rsidR="00D252BA" w:rsidRPr="00D252BA" w:rsidRDefault="00D252BA" w:rsidP="009F50BA">
            <w:pPr>
              <w:pStyle w:val="230"/>
              <w:ind w:firstLine="0"/>
              <w:jc w:val="center"/>
              <w:rPr>
                <w:szCs w:val="28"/>
              </w:rPr>
            </w:pPr>
            <w:r w:rsidRPr="00D252BA">
              <w:rPr>
                <w:szCs w:val="28"/>
              </w:rPr>
              <w:t>77</w:t>
            </w:r>
          </w:p>
          <w:p w:rsidR="00D252BA" w:rsidRPr="00D252BA" w:rsidRDefault="00D252BA" w:rsidP="009F50BA">
            <w:pPr>
              <w:pStyle w:val="230"/>
              <w:ind w:firstLine="0"/>
              <w:jc w:val="center"/>
              <w:rPr>
                <w:szCs w:val="28"/>
              </w:rPr>
            </w:pPr>
            <w:r w:rsidRPr="00D252BA">
              <w:rPr>
                <w:szCs w:val="28"/>
              </w:rPr>
              <w:t>66</w:t>
            </w:r>
          </w:p>
        </w:tc>
        <w:tc>
          <w:tcPr>
            <w:tcW w:w="1357" w:type="dxa"/>
          </w:tcPr>
          <w:p w:rsidR="00D252BA" w:rsidRPr="00D252BA" w:rsidRDefault="00D252BA" w:rsidP="009F50BA">
            <w:pPr>
              <w:pStyle w:val="230"/>
              <w:ind w:firstLine="0"/>
              <w:jc w:val="center"/>
              <w:rPr>
                <w:szCs w:val="28"/>
              </w:rPr>
            </w:pPr>
            <w:r w:rsidRPr="00D252BA">
              <w:rPr>
                <w:szCs w:val="28"/>
              </w:rPr>
              <w:t>335</w:t>
            </w:r>
          </w:p>
          <w:p w:rsidR="00D252BA" w:rsidRPr="00D252BA" w:rsidRDefault="00D252BA" w:rsidP="009F50BA">
            <w:pPr>
              <w:pStyle w:val="230"/>
              <w:ind w:firstLine="0"/>
              <w:jc w:val="center"/>
              <w:rPr>
                <w:szCs w:val="28"/>
              </w:rPr>
            </w:pPr>
            <w:r w:rsidRPr="00D252BA">
              <w:rPr>
                <w:szCs w:val="28"/>
              </w:rPr>
              <w:t>284</w:t>
            </w:r>
          </w:p>
        </w:tc>
      </w:tr>
      <w:tr w:rsidR="00D252BA" w:rsidRPr="00D252BA" w:rsidTr="009F50BA">
        <w:trPr>
          <w:trHeight w:val="297"/>
        </w:trPr>
        <w:tc>
          <w:tcPr>
            <w:tcW w:w="1900" w:type="dxa"/>
          </w:tcPr>
          <w:p w:rsidR="00D252BA" w:rsidRPr="00D252BA" w:rsidRDefault="00D252BA" w:rsidP="009F50BA">
            <w:pPr>
              <w:pStyle w:val="230"/>
              <w:ind w:firstLine="0"/>
              <w:jc w:val="left"/>
              <w:rPr>
                <w:szCs w:val="28"/>
              </w:rPr>
            </w:pPr>
            <w:r w:rsidRPr="00D252BA">
              <w:rPr>
                <w:szCs w:val="28"/>
              </w:rPr>
              <w:t xml:space="preserve">75 лет и </w:t>
            </w:r>
          </w:p>
          <w:p w:rsidR="00D252BA" w:rsidRPr="00D252BA" w:rsidRDefault="00D252BA" w:rsidP="009F50BA">
            <w:pPr>
              <w:pStyle w:val="230"/>
              <w:ind w:firstLine="0"/>
              <w:jc w:val="left"/>
              <w:rPr>
                <w:szCs w:val="28"/>
              </w:rPr>
            </w:pPr>
            <w:r w:rsidRPr="00D252BA">
              <w:rPr>
                <w:szCs w:val="28"/>
              </w:rPr>
              <w:t xml:space="preserve">выше </w:t>
            </w:r>
          </w:p>
        </w:tc>
        <w:tc>
          <w:tcPr>
            <w:tcW w:w="1002" w:type="dxa"/>
          </w:tcPr>
          <w:p w:rsidR="00D252BA" w:rsidRPr="00D252BA" w:rsidRDefault="00D252BA" w:rsidP="009F50BA">
            <w:pPr>
              <w:pStyle w:val="230"/>
              <w:ind w:firstLine="0"/>
              <w:jc w:val="center"/>
              <w:rPr>
                <w:szCs w:val="28"/>
              </w:rPr>
            </w:pPr>
            <w:r w:rsidRPr="00D252BA">
              <w:rPr>
                <w:szCs w:val="28"/>
              </w:rPr>
              <w:t>м</w:t>
            </w:r>
          </w:p>
          <w:p w:rsidR="00D252BA" w:rsidRPr="00D252BA" w:rsidRDefault="00D252BA" w:rsidP="009F50BA">
            <w:pPr>
              <w:pStyle w:val="230"/>
              <w:ind w:firstLine="0"/>
              <w:jc w:val="center"/>
              <w:rPr>
                <w:szCs w:val="28"/>
              </w:rPr>
            </w:pPr>
            <w:r w:rsidRPr="00D252BA">
              <w:rPr>
                <w:szCs w:val="28"/>
              </w:rPr>
              <w:t>ж</w:t>
            </w:r>
          </w:p>
        </w:tc>
        <w:tc>
          <w:tcPr>
            <w:tcW w:w="1210" w:type="dxa"/>
          </w:tcPr>
          <w:p w:rsidR="00D252BA" w:rsidRPr="00D252BA" w:rsidRDefault="00D252BA" w:rsidP="009F50BA">
            <w:pPr>
              <w:pStyle w:val="230"/>
              <w:ind w:firstLine="0"/>
              <w:jc w:val="center"/>
              <w:rPr>
                <w:szCs w:val="28"/>
              </w:rPr>
            </w:pPr>
            <w:r w:rsidRPr="00D252BA">
              <w:rPr>
                <w:szCs w:val="28"/>
              </w:rPr>
              <w:t>1950</w:t>
            </w:r>
          </w:p>
          <w:p w:rsidR="00D252BA" w:rsidRPr="00D252BA" w:rsidRDefault="00D252BA" w:rsidP="009F50BA">
            <w:pPr>
              <w:pStyle w:val="230"/>
              <w:ind w:firstLine="0"/>
              <w:jc w:val="center"/>
              <w:rPr>
                <w:szCs w:val="28"/>
              </w:rPr>
            </w:pPr>
            <w:r w:rsidRPr="00D252BA">
              <w:rPr>
                <w:szCs w:val="28"/>
              </w:rPr>
              <w:t>1700</w:t>
            </w:r>
          </w:p>
        </w:tc>
        <w:tc>
          <w:tcPr>
            <w:tcW w:w="1046" w:type="dxa"/>
          </w:tcPr>
          <w:p w:rsidR="00D252BA" w:rsidRPr="00D252BA" w:rsidRDefault="00D252BA" w:rsidP="009F50BA">
            <w:pPr>
              <w:pStyle w:val="230"/>
              <w:ind w:firstLine="0"/>
              <w:jc w:val="center"/>
              <w:rPr>
                <w:szCs w:val="28"/>
              </w:rPr>
            </w:pPr>
            <w:r w:rsidRPr="00D252BA">
              <w:rPr>
                <w:szCs w:val="28"/>
              </w:rPr>
              <w:t>61</w:t>
            </w:r>
          </w:p>
          <w:p w:rsidR="00D252BA" w:rsidRPr="00D252BA" w:rsidRDefault="00D252BA" w:rsidP="009F50BA">
            <w:pPr>
              <w:pStyle w:val="230"/>
              <w:ind w:firstLine="0"/>
              <w:jc w:val="center"/>
              <w:rPr>
                <w:szCs w:val="28"/>
              </w:rPr>
            </w:pPr>
            <w:r w:rsidRPr="00D252BA">
              <w:rPr>
                <w:szCs w:val="28"/>
              </w:rPr>
              <w:t>55</w:t>
            </w:r>
          </w:p>
        </w:tc>
        <w:tc>
          <w:tcPr>
            <w:tcW w:w="1630" w:type="dxa"/>
          </w:tcPr>
          <w:p w:rsidR="00D252BA" w:rsidRPr="00D252BA" w:rsidRDefault="00D252BA" w:rsidP="009F50BA">
            <w:pPr>
              <w:pStyle w:val="230"/>
              <w:ind w:firstLine="0"/>
              <w:jc w:val="center"/>
              <w:rPr>
                <w:szCs w:val="28"/>
              </w:rPr>
            </w:pPr>
            <w:r w:rsidRPr="00D252BA">
              <w:rPr>
                <w:szCs w:val="28"/>
              </w:rPr>
              <w:t>33</w:t>
            </w:r>
          </w:p>
          <w:p w:rsidR="00D252BA" w:rsidRPr="00D252BA" w:rsidRDefault="00D252BA" w:rsidP="009F50BA">
            <w:pPr>
              <w:pStyle w:val="230"/>
              <w:ind w:firstLine="0"/>
              <w:jc w:val="center"/>
              <w:rPr>
                <w:szCs w:val="28"/>
              </w:rPr>
            </w:pPr>
            <w:r w:rsidRPr="00D252BA">
              <w:rPr>
                <w:szCs w:val="28"/>
              </w:rPr>
              <w:t>30</w:t>
            </w:r>
          </w:p>
        </w:tc>
        <w:tc>
          <w:tcPr>
            <w:tcW w:w="1357" w:type="dxa"/>
          </w:tcPr>
          <w:p w:rsidR="00D252BA" w:rsidRPr="00D252BA" w:rsidRDefault="00D252BA" w:rsidP="009F50BA">
            <w:pPr>
              <w:pStyle w:val="230"/>
              <w:ind w:firstLine="0"/>
              <w:jc w:val="center"/>
              <w:rPr>
                <w:szCs w:val="28"/>
              </w:rPr>
            </w:pPr>
            <w:r w:rsidRPr="00D252BA">
              <w:rPr>
                <w:szCs w:val="28"/>
              </w:rPr>
              <w:t>65</w:t>
            </w:r>
          </w:p>
          <w:p w:rsidR="00D252BA" w:rsidRPr="00D252BA" w:rsidRDefault="00D252BA" w:rsidP="009F50BA">
            <w:pPr>
              <w:pStyle w:val="230"/>
              <w:ind w:firstLine="0"/>
              <w:jc w:val="center"/>
              <w:rPr>
                <w:szCs w:val="28"/>
              </w:rPr>
            </w:pPr>
            <w:r w:rsidRPr="00D252BA">
              <w:rPr>
                <w:szCs w:val="28"/>
              </w:rPr>
              <w:t>57</w:t>
            </w:r>
          </w:p>
        </w:tc>
        <w:tc>
          <w:tcPr>
            <w:tcW w:w="1357" w:type="dxa"/>
          </w:tcPr>
          <w:p w:rsidR="00D252BA" w:rsidRPr="00D252BA" w:rsidRDefault="00D252BA" w:rsidP="009F50BA">
            <w:pPr>
              <w:pStyle w:val="230"/>
              <w:ind w:firstLine="0"/>
              <w:jc w:val="center"/>
              <w:rPr>
                <w:szCs w:val="28"/>
              </w:rPr>
            </w:pPr>
            <w:r w:rsidRPr="00D252BA">
              <w:rPr>
                <w:szCs w:val="28"/>
              </w:rPr>
              <w:t>280</w:t>
            </w:r>
          </w:p>
          <w:p w:rsidR="00D252BA" w:rsidRPr="00D252BA" w:rsidRDefault="00D252BA" w:rsidP="009F50BA">
            <w:pPr>
              <w:pStyle w:val="230"/>
              <w:ind w:firstLine="0"/>
              <w:jc w:val="center"/>
              <w:rPr>
                <w:szCs w:val="28"/>
              </w:rPr>
            </w:pPr>
            <w:r w:rsidRPr="00D252BA">
              <w:rPr>
                <w:szCs w:val="28"/>
              </w:rPr>
              <w:t>242</w:t>
            </w:r>
          </w:p>
        </w:tc>
      </w:tr>
    </w:tbl>
    <w:p w:rsidR="00D252BA" w:rsidRPr="00D252BA" w:rsidRDefault="00D252BA" w:rsidP="00D252BA">
      <w:pPr>
        <w:pStyle w:val="230"/>
        <w:ind w:left="993" w:hanging="426"/>
        <w:rPr>
          <w:szCs w:val="28"/>
        </w:rPr>
      </w:pPr>
    </w:p>
    <w:p w:rsidR="00D252BA" w:rsidRPr="00D252BA" w:rsidRDefault="00D252BA" w:rsidP="00D252BA">
      <w:pPr>
        <w:pStyle w:val="230"/>
        <w:ind w:firstLine="0"/>
        <w:jc w:val="right"/>
        <w:rPr>
          <w:i/>
          <w:szCs w:val="28"/>
        </w:rPr>
      </w:pPr>
    </w:p>
    <w:p w:rsidR="00D252BA" w:rsidRPr="00D252BA" w:rsidRDefault="00D252BA" w:rsidP="00D252BA">
      <w:pPr>
        <w:pStyle w:val="230"/>
        <w:ind w:firstLine="0"/>
        <w:jc w:val="right"/>
        <w:rPr>
          <w:i/>
          <w:szCs w:val="28"/>
        </w:rPr>
      </w:pPr>
    </w:p>
    <w:p w:rsidR="00D252BA" w:rsidRPr="00D252BA" w:rsidRDefault="00D252BA" w:rsidP="00D252BA">
      <w:pPr>
        <w:pStyle w:val="230"/>
        <w:ind w:firstLine="0"/>
        <w:jc w:val="right"/>
        <w:rPr>
          <w:i/>
          <w:szCs w:val="28"/>
        </w:rPr>
      </w:pPr>
      <w:r w:rsidRPr="00D252BA">
        <w:rPr>
          <w:i/>
          <w:szCs w:val="28"/>
        </w:rPr>
        <w:t>Таблица 4</w:t>
      </w:r>
    </w:p>
    <w:p w:rsidR="00D252BA" w:rsidRPr="00D252BA" w:rsidRDefault="00D252BA" w:rsidP="00D252BA">
      <w:pPr>
        <w:pStyle w:val="230"/>
        <w:ind w:firstLine="0"/>
        <w:jc w:val="center"/>
        <w:rPr>
          <w:szCs w:val="28"/>
        </w:rPr>
      </w:pPr>
      <w:r w:rsidRPr="00D252BA">
        <w:rPr>
          <w:szCs w:val="28"/>
        </w:rPr>
        <w:t>Суточная потребность детей и подростковв энергии, белках, жирах и углеводах</w:t>
      </w:r>
    </w:p>
    <w:tbl>
      <w:tblPr>
        <w:tblW w:w="946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637"/>
        <w:gridCol w:w="1091"/>
        <w:gridCol w:w="1215"/>
        <w:gridCol w:w="1169"/>
        <w:gridCol w:w="1708"/>
        <w:gridCol w:w="1279"/>
        <w:gridCol w:w="1364"/>
      </w:tblGrid>
      <w:tr w:rsidR="00D252BA" w:rsidRPr="00D252BA" w:rsidTr="009F50BA">
        <w:trPr>
          <w:cantSplit/>
          <w:trHeight w:val="294"/>
        </w:trPr>
        <w:tc>
          <w:tcPr>
            <w:tcW w:w="1637" w:type="dxa"/>
            <w:vMerge w:val="restart"/>
          </w:tcPr>
          <w:p w:rsidR="00D252BA" w:rsidRPr="00D252BA" w:rsidRDefault="00D252BA" w:rsidP="009F50BA">
            <w:pPr>
              <w:pStyle w:val="230"/>
              <w:ind w:firstLine="0"/>
              <w:jc w:val="center"/>
              <w:rPr>
                <w:szCs w:val="28"/>
              </w:rPr>
            </w:pPr>
            <w:r w:rsidRPr="00D252BA">
              <w:rPr>
                <w:szCs w:val="28"/>
              </w:rPr>
              <w:t>Возраст, лет</w:t>
            </w:r>
          </w:p>
          <w:p w:rsidR="00D252BA" w:rsidRPr="00D252BA" w:rsidRDefault="00D252BA" w:rsidP="009F50BA">
            <w:pPr>
              <w:pStyle w:val="230"/>
              <w:ind w:firstLine="0"/>
              <w:jc w:val="center"/>
              <w:rPr>
                <w:szCs w:val="28"/>
              </w:rPr>
            </w:pPr>
          </w:p>
        </w:tc>
        <w:tc>
          <w:tcPr>
            <w:tcW w:w="1091" w:type="dxa"/>
            <w:vMerge w:val="restart"/>
          </w:tcPr>
          <w:p w:rsidR="00D252BA" w:rsidRPr="00D252BA" w:rsidRDefault="00D252BA" w:rsidP="009F50BA">
            <w:pPr>
              <w:pStyle w:val="230"/>
              <w:ind w:firstLine="0"/>
              <w:jc w:val="center"/>
              <w:rPr>
                <w:szCs w:val="28"/>
              </w:rPr>
            </w:pPr>
            <w:r w:rsidRPr="00D252BA">
              <w:rPr>
                <w:szCs w:val="28"/>
              </w:rPr>
              <w:t>Пол</w:t>
            </w:r>
          </w:p>
        </w:tc>
        <w:tc>
          <w:tcPr>
            <w:tcW w:w="1215" w:type="dxa"/>
            <w:vMerge w:val="restart"/>
          </w:tcPr>
          <w:p w:rsidR="00D252BA" w:rsidRPr="00D252BA" w:rsidRDefault="00D252BA" w:rsidP="009F50BA">
            <w:pPr>
              <w:pStyle w:val="230"/>
              <w:ind w:firstLine="0"/>
              <w:jc w:val="center"/>
              <w:rPr>
                <w:szCs w:val="28"/>
              </w:rPr>
            </w:pPr>
            <w:r w:rsidRPr="00D252BA">
              <w:rPr>
                <w:szCs w:val="28"/>
              </w:rPr>
              <w:t>Энер-</w:t>
            </w:r>
          </w:p>
          <w:p w:rsidR="00D252BA" w:rsidRPr="00D252BA" w:rsidRDefault="00D252BA" w:rsidP="009F50BA">
            <w:pPr>
              <w:pStyle w:val="230"/>
              <w:ind w:firstLine="0"/>
              <w:jc w:val="center"/>
              <w:rPr>
                <w:szCs w:val="28"/>
              </w:rPr>
            </w:pPr>
            <w:r w:rsidRPr="00D252BA">
              <w:rPr>
                <w:szCs w:val="28"/>
              </w:rPr>
              <w:t xml:space="preserve">гия, </w:t>
            </w:r>
          </w:p>
          <w:p w:rsidR="00D252BA" w:rsidRPr="00D252BA" w:rsidRDefault="00D252BA" w:rsidP="009F50BA">
            <w:pPr>
              <w:pStyle w:val="230"/>
              <w:ind w:firstLine="0"/>
              <w:jc w:val="center"/>
              <w:rPr>
                <w:szCs w:val="28"/>
              </w:rPr>
            </w:pPr>
            <w:r w:rsidRPr="00D252BA">
              <w:rPr>
                <w:szCs w:val="28"/>
              </w:rPr>
              <w:t>ккал</w:t>
            </w:r>
          </w:p>
        </w:tc>
        <w:tc>
          <w:tcPr>
            <w:tcW w:w="2877" w:type="dxa"/>
            <w:gridSpan w:val="2"/>
          </w:tcPr>
          <w:p w:rsidR="00D252BA" w:rsidRPr="00D252BA" w:rsidRDefault="00D252BA" w:rsidP="009F50BA">
            <w:pPr>
              <w:pStyle w:val="230"/>
              <w:ind w:firstLine="0"/>
              <w:jc w:val="center"/>
              <w:rPr>
                <w:szCs w:val="28"/>
              </w:rPr>
            </w:pPr>
            <w:r w:rsidRPr="00D252BA">
              <w:rPr>
                <w:szCs w:val="28"/>
              </w:rPr>
              <w:t>Белки, г</w:t>
            </w:r>
          </w:p>
        </w:tc>
        <w:tc>
          <w:tcPr>
            <w:tcW w:w="1279" w:type="dxa"/>
            <w:vMerge w:val="restart"/>
          </w:tcPr>
          <w:p w:rsidR="00D252BA" w:rsidRPr="00D252BA" w:rsidRDefault="00D252BA" w:rsidP="009F50BA">
            <w:pPr>
              <w:pStyle w:val="230"/>
              <w:ind w:firstLine="0"/>
              <w:jc w:val="center"/>
              <w:rPr>
                <w:szCs w:val="28"/>
              </w:rPr>
            </w:pPr>
            <w:r w:rsidRPr="00D252BA">
              <w:rPr>
                <w:szCs w:val="28"/>
              </w:rPr>
              <w:t xml:space="preserve">Жиры, </w:t>
            </w:r>
          </w:p>
          <w:p w:rsidR="00D252BA" w:rsidRPr="00D252BA" w:rsidRDefault="00D252BA" w:rsidP="009F50BA">
            <w:pPr>
              <w:pStyle w:val="230"/>
              <w:ind w:firstLine="0"/>
              <w:jc w:val="center"/>
              <w:rPr>
                <w:szCs w:val="28"/>
              </w:rPr>
            </w:pPr>
            <w:r w:rsidRPr="00D252BA">
              <w:rPr>
                <w:szCs w:val="28"/>
              </w:rPr>
              <w:t>г</w:t>
            </w:r>
          </w:p>
        </w:tc>
        <w:tc>
          <w:tcPr>
            <w:tcW w:w="1364" w:type="dxa"/>
            <w:vMerge w:val="restart"/>
          </w:tcPr>
          <w:p w:rsidR="00D252BA" w:rsidRPr="00D252BA" w:rsidRDefault="00D252BA" w:rsidP="009F50BA">
            <w:pPr>
              <w:pStyle w:val="230"/>
              <w:ind w:firstLine="0"/>
              <w:jc w:val="center"/>
              <w:rPr>
                <w:szCs w:val="28"/>
              </w:rPr>
            </w:pPr>
            <w:r w:rsidRPr="00D252BA">
              <w:rPr>
                <w:szCs w:val="28"/>
              </w:rPr>
              <w:t>Углево-</w:t>
            </w:r>
          </w:p>
          <w:p w:rsidR="00D252BA" w:rsidRPr="00D252BA" w:rsidRDefault="00D252BA" w:rsidP="009F50BA">
            <w:pPr>
              <w:pStyle w:val="230"/>
              <w:ind w:firstLine="0"/>
              <w:jc w:val="center"/>
              <w:rPr>
                <w:szCs w:val="28"/>
              </w:rPr>
            </w:pPr>
            <w:r w:rsidRPr="00D252BA">
              <w:rPr>
                <w:szCs w:val="28"/>
              </w:rPr>
              <w:t>ды,</w:t>
            </w:r>
          </w:p>
          <w:p w:rsidR="00D252BA" w:rsidRPr="00D252BA" w:rsidRDefault="00D252BA" w:rsidP="009F50BA">
            <w:pPr>
              <w:pStyle w:val="230"/>
              <w:ind w:firstLine="0"/>
              <w:jc w:val="center"/>
              <w:rPr>
                <w:szCs w:val="28"/>
              </w:rPr>
            </w:pPr>
            <w:r w:rsidRPr="00D252BA">
              <w:rPr>
                <w:szCs w:val="28"/>
              </w:rPr>
              <w:t xml:space="preserve"> г</w:t>
            </w:r>
          </w:p>
        </w:tc>
      </w:tr>
      <w:tr w:rsidR="00D252BA" w:rsidRPr="00D252BA" w:rsidTr="009F50BA">
        <w:trPr>
          <w:cantSplit/>
          <w:trHeight w:val="588"/>
        </w:trPr>
        <w:tc>
          <w:tcPr>
            <w:tcW w:w="1637" w:type="dxa"/>
            <w:vMerge/>
          </w:tcPr>
          <w:p w:rsidR="00D252BA" w:rsidRPr="00D252BA" w:rsidRDefault="00D252BA" w:rsidP="009F50BA">
            <w:pPr>
              <w:pStyle w:val="230"/>
              <w:ind w:firstLine="0"/>
              <w:jc w:val="center"/>
              <w:rPr>
                <w:szCs w:val="28"/>
              </w:rPr>
            </w:pPr>
          </w:p>
        </w:tc>
        <w:tc>
          <w:tcPr>
            <w:tcW w:w="1091" w:type="dxa"/>
            <w:vMerge/>
          </w:tcPr>
          <w:p w:rsidR="00D252BA" w:rsidRPr="00D252BA" w:rsidRDefault="00D252BA" w:rsidP="009F50BA">
            <w:pPr>
              <w:pStyle w:val="230"/>
              <w:ind w:firstLine="0"/>
              <w:jc w:val="center"/>
              <w:rPr>
                <w:szCs w:val="28"/>
              </w:rPr>
            </w:pPr>
          </w:p>
        </w:tc>
        <w:tc>
          <w:tcPr>
            <w:tcW w:w="1215" w:type="dxa"/>
            <w:vMerge/>
          </w:tcPr>
          <w:p w:rsidR="00D252BA" w:rsidRPr="00D252BA" w:rsidRDefault="00D252BA" w:rsidP="009F50BA">
            <w:pPr>
              <w:pStyle w:val="230"/>
              <w:ind w:firstLine="0"/>
              <w:jc w:val="center"/>
              <w:rPr>
                <w:szCs w:val="28"/>
              </w:rPr>
            </w:pPr>
          </w:p>
        </w:tc>
        <w:tc>
          <w:tcPr>
            <w:tcW w:w="1169" w:type="dxa"/>
          </w:tcPr>
          <w:p w:rsidR="00D252BA" w:rsidRPr="00D252BA" w:rsidRDefault="00D252BA" w:rsidP="009F50BA">
            <w:pPr>
              <w:pStyle w:val="230"/>
              <w:ind w:firstLine="0"/>
              <w:jc w:val="center"/>
              <w:rPr>
                <w:szCs w:val="28"/>
              </w:rPr>
            </w:pPr>
            <w:r w:rsidRPr="00D252BA">
              <w:rPr>
                <w:szCs w:val="28"/>
              </w:rPr>
              <w:t>всего</w:t>
            </w:r>
          </w:p>
        </w:tc>
        <w:tc>
          <w:tcPr>
            <w:tcW w:w="1708" w:type="dxa"/>
          </w:tcPr>
          <w:p w:rsidR="00D252BA" w:rsidRPr="00D252BA" w:rsidRDefault="00D252BA" w:rsidP="009F50BA">
            <w:pPr>
              <w:pStyle w:val="230"/>
              <w:ind w:firstLine="0"/>
              <w:jc w:val="center"/>
              <w:rPr>
                <w:szCs w:val="28"/>
              </w:rPr>
            </w:pPr>
            <w:r w:rsidRPr="00D252BA">
              <w:rPr>
                <w:szCs w:val="28"/>
              </w:rPr>
              <w:t>в т.ч. животные</w:t>
            </w:r>
          </w:p>
        </w:tc>
        <w:tc>
          <w:tcPr>
            <w:tcW w:w="1279" w:type="dxa"/>
            <w:vMerge/>
          </w:tcPr>
          <w:p w:rsidR="00D252BA" w:rsidRPr="00D252BA" w:rsidRDefault="00D252BA" w:rsidP="009F50BA">
            <w:pPr>
              <w:pStyle w:val="230"/>
              <w:ind w:firstLine="0"/>
              <w:jc w:val="center"/>
              <w:rPr>
                <w:szCs w:val="28"/>
              </w:rPr>
            </w:pPr>
          </w:p>
        </w:tc>
        <w:tc>
          <w:tcPr>
            <w:tcW w:w="1364" w:type="dxa"/>
            <w:vMerge/>
          </w:tcPr>
          <w:p w:rsidR="00D252BA" w:rsidRPr="00D252BA" w:rsidRDefault="00D252BA" w:rsidP="009F50BA">
            <w:pPr>
              <w:pStyle w:val="230"/>
              <w:ind w:firstLine="0"/>
              <w:jc w:val="center"/>
              <w:rPr>
                <w:szCs w:val="28"/>
              </w:rPr>
            </w:pPr>
          </w:p>
        </w:tc>
      </w:tr>
      <w:tr w:rsidR="00D252BA" w:rsidRPr="00D252BA" w:rsidTr="009F50BA">
        <w:trPr>
          <w:trHeight w:val="294"/>
        </w:trPr>
        <w:tc>
          <w:tcPr>
            <w:tcW w:w="1637" w:type="dxa"/>
          </w:tcPr>
          <w:p w:rsidR="00D252BA" w:rsidRPr="00D252BA" w:rsidRDefault="00D252BA" w:rsidP="009F50BA">
            <w:pPr>
              <w:pStyle w:val="230"/>
              <w:ind w:firstLine="0"/>
              <w:jc w:val="left"/>
              <w:rPr>
                <w:szCs w:val="28"/>
              </w:rPr>
            </w:pPr>
            <w:r w:rsidRPr="00D252BA">
              <w:rPr>
                <w:szCs w:val="28"/>
              </w:rPr>
              <w:t>0-6 мес.</w:t>
            </w:r>
          </w:p>
        </w:tc>
        <w:tc>
          <w:tcPr>
            <w:tcW w:w="1091" w:type="dxa"/>
          </w:tcPr>
          <w:p w:rsidR="00D252BA" w:rsidRPr="00D252BA" w:rsidRDefault="00D252BA" w:rsidP="009F50BA">
            <w:pPr>
              <w:pStyle w:val="230"/>
              <w:ind w:firstLine="0"/>
              <w:jc w:val="center"/>
              <w:rPr>
                <w:szCs w:val="28"/>
              </w:rPr>
            </w:pPr>
          </w:p>
        </w:tc>
        <w:tc>
          <w:tcPr>
            <w:tcW w:w="1215" w:type="dxa"/>
          </w:tcPr>
          <w:p w:rsidR="00D252BA" w:rsidRPr="00D252BA" w:rsidRDefault="00D252BA" w:rsidP="009F50BA">
            <w:pPr>
              <w:pStyle w:val="230"/>
              <w:ind w:firstLine="0"/>
              <w:jc w:val="center"/>
              <w:rPr>
                <w:szCs w:val="28"/>
              </w:rPr>
            </w:pPr>
            <w:r w:rsidRPr="00D252BA">
              <w:rPr>
                <w:szCs w:val="28"/>
              </w:rPr>
              <w:t>690</w:t>
            </w:r>
          </w:p>
        </w:tc>
        <w:tc>
          <w:tcPr>
            <w:tcW w:w="1169" w:type="dxa"/>
          </w:tcPr>
          <w:p w:rsidR="00D252BA" w:rsidRPr="00D252BA" w:rsidRDefault="00D252BA" w:rsidP="009F50BA">
            <w:pPr>
              <w:pStyle w:val="230"/>
              <w:ind w:firstLine="0"/>
              <w:jc w:val="center"/>
              <w:rPr>
                <w:szCs w:val="28"/>
              </w:rPr>
            </w:pPr>
            <w:r w:rsidRPr="00D252BA">
              <w:rPr>
                <w:szCs w:val="28"/>
              </w:rPr>
              <w:t>15</w:t>
            </w:r>
          </w:p>
        </w:tc>
        <w:tc>
          <w:tcPr>
            <w:tcW w:w="1708" w:type="dxa"/>
          </w:tcPr>
          <w:p w:rsidR="00D252BA" w:rsidRPr="00D252BA" w:rsidRDefault="00D252BA" w:rsidP="009F50BA">
            <w:pPr>
              <w:pStyle w:val="230"/>
              <w:ind w:firstLine="0"/>
              <w:jc w:val="center"/>
              <w:rPr>
                <w:szCs w:val="28"/>
              </w:rPr>
            </w:pPr>
            <w:r w:rsidRPr="00D252BA">
              <w:rPr>
                <w:szCs w:val="28"/>
              </w:rPr>
              <w:t>13</w:t>
            </w:r>
          </w:p>
        </w:tc>
        <w:tc>
          <w:tcPr>
            <w:tcW w:w="1279" w:type="dxa"/>
          </w:tcPr>
          <w:p w:rsidR="00D252BA" w:rsidRPr="00D252BA" w:rsidRDefault="00D252BA" w:rsidP="009F50BA">
            <w:pPr>
              <w:pStyle w:val="230"/>
              <w:ind w:firstLine="0"/>
              <w:jc w:val="center"/>
              <w:rPr>
                <w:szCs w:val="28"/>
              </w:rPr>
            </w:pPr>
            <w:r w:rsidRPr="00D252BA">
              <w:rPr>
                <w:szCs w:val="28"/>
              </w:rPr>
              <w:t>15</w:t>
            </w:r>
          </w:p>
        </w:tc>
        <w:tc>
          <w:tcPr>
            <w:tcW w:w="1364" w:type="dxa"/>
          </w:tcPr>
          <w:p w:rsidR="00D252BA" w:rsidRPr="00D252BA" w:rsidRDefault="00D252BA" w:rsidP="009F50BA">
            <w:pPr>
              <w:pStyle w:val="230"/>
              <w:ind w:firstLine="0"/>
              <w:jc w:val="center"/>
              <w:rPr>
                <w:szCs w:val="28"/>
              </w:rPr>
            </w:pPr>
            <w:r w:rsidRPr="00D252BA">
              <w:rPr>
                <w:szCs w:val="28"/>
              </w:rPr>
              <w:t>60</w:t>
            </w:r>
          </w:p>
        </w:tc>
      </w:tr>
      <w:tr w:rsidR="00D252BA" w:rsidRPr="00D252BA" w:rsidTr="009F50BA">
        <w:trPr>
          <w:trHeight w:val="294"/>
        </w:trPr>
        <w:tc>
          <w:tcPr>
            <w:tcW w:w="1637" w:type="dxa"/>
          </w:tcPr>
          <w:p w:rsidR="00D252BA" w:rsidRPr="00D252BA" w:rsidRDefault="00D252BA" w:rsidP="009F50BA">
            <w:pPr>
              <w:pStyle w:val="230"/>
              <w:ind w:firstLine="0"/>
              <w:jc w:val="left"/>
              <w:rPr>
                <w:szCs w:val="28"/>
              </w:rPr>
            </w:pPr>
            <w:r w:rsidRPr="00D252BA">
              <w:rPr>
                <w:szCs w:val="28"/>
              </w:rPr>
              <w:t>7-12 мес.</w:t>
            </w:r>
          </w:p>
        </w:tc>
        <w:tc>
          <w:tcPr>
            <w:tcW w:w="1091" w:type="dxa"/>
          </w:tcPr>
          <w:p w:rsidR="00D252BA" w:rsidRPr="00D252BA" w:rsidRDefault="00D252BA" w:rsidP="009F50BA">
            <w:pPr>
              <w:pStyle w:val="230"/>
              <w:ind w:firstLine="0"/>
              <w:jc w:val="center"/>
              <w:rPr>
                <w:szCs w:val="28"/>
              </w:rPr>
            </w:pPr>
          </w:p>
        </w:tc>
        <w:tc>
          <w:tcPr>
            <w:tcW w:w="1215" w:type="dxa"/>
          </w:tcPr>
          <w:p w:rsidR="00D252BA" w:rsidRPr="00D252BA" w:rsidRDefault="00D252BA" w:rsidP="009F50BA">
            <w:pPr>
              <w:pStyle w:val="230"/>
              <w:ind w:firstLine="0"/>
              <w:jc w:val="center"/>
              <w:rPr>
                <w:szCs w:val="28"/>
              </w:rPr>
            </w:pPr>
            <w:r w:rsidRPr="00D252BA">
              <w:rPr>
                <w:szCs w:val="28"/>
              </w:rPr>
              <w:t>1100</w:t>
            </w:r>
          </w:p>
        </w:tc>
        <w:tc>
          <w:tcPr>
            <w:tcW w:w="1169" w:type="dxa"/>
          </w:tcPr>
          <w:p w:rsidR="00D252BA" w:rsidRPr="00D252BA" w:rsidRDefault="00D252BA" w:rsidP="009F50BA">
            <w:pPr>
              <w:pStyle w:val="230"/>
              <w:ind w:firstLine="0"/>
              <w:jc w:val="center"/>
              <w:rPr>
                <w:szCs w:val="28"/>
              </w:rPr>
            </w:pPr>
            <w:r w:rsidRPr="00D252BA">
              <w:rPr>
                <w:szCs w:val="28"/>
              </w:rPr>
              <w:t>33</w:t>
            </w:r>
          </w:p>
        </w:tc>
        <w:tc>
          <w:tcPr>
            <w:tcW w:w="1708" w:type="dxa"/>
          </w:tcPr>
          <w:p w:rsidR="00D252BA" w:rsidRPr="00D252BA" w:rsidRDefault="00D252BA" w:rsidP="009F50BA">
            <w:pPr>
              <w:pStyle w:val="230"/>
              <w:ind w:firstLine="0"/>
              <w:jc w:val="center"/>
              <w:rPr>
                <w:szCs w:val="28"/>
              </w:rPr>
            </w:pPr>
            <w:r w:rsidRPr="00D252BA">
              <w:rPr>
                <w:szCs w:val="28"/>
              </w:rPr>
              <w:t>26</w:t>
            </w:r>
          </w:p>
        </w:tc>
        <w:tc>
          <w:tcPr>
            <w:tcW w:w="1279" w:type="dxa"/>
          </w:tcPr>
          <w:p w:rsidR="00D252BA" w:rsidRPr="00D252BA" w:rsidRDefault="00D252BA" w:rsidP="009F50BA">
            <w:pPr>
              <w:pStyle w:val="230"/>
              <w:ind w:firstLine="0"/>
              <w:jc w:val="center"/>
              <w:rPr>
                <w:szCs w:val="28"/>
              </w:rPr>
            </w:pPr>
            <w:r w:rsidRPr="00D252BA">
              <w:rPr>
                <w:szCs w:val="28"/>
              </w:rPr>
              <w:t>33</w:t>
            </w:r>
          </w:p>
        </w:tc>
        <w:tc>
          <w:tcPr>
            <w:tcW w:w="1364" w:type="dxa"/>
          </w:tcPr>
          <w:p w:rsidR="00D252BA" w:rsidRPr="00D252BA" w:rsidRDefault="00D252BA" w:rsidP="009F50BA">
            <w:pPr>
              <w:pStyle w:val="230"/>
              <w:ind w:firstLine="0"/>
              <w:jc w:val="center"/>
              <w:rPr>
                <w:szCs w:val="28"/>
              </w:rPr>
            </w:pPr>
            <w:r w:rsidRPr="00D252BA">
              <w:rPr>
                <w:szCs w:val="28"/>
              </w:rPr>
              <w:t>132</w:t>
            </w:r>
          </w:p>
        </w:tc>
      </w:tr>
      <w:tr w:rsidR="00D252BA" w:rsidRPr="00D252BA" w:rsidTr="009F50BA">
        <w:trPr>
          <w:trHeight w:val="294"/>
        </w:trPr>
        <w:tc>
          <w:tcPr>
            <w:tcW w:w="1637" w:type="dxa"/>
          </w:tcPr>
          <w:p w:rsidR="00D252BA" w:rsidRPr="00D252BA" w:rsidRDefault="00D252BA" w:rsidP="009F50BA">
            <w:pPr>
              <w:pStyle w:val="230"/>
              <w:ind w:firstLine="0"/>
              <w:jc w:val="left"/>
              <w:rPr>
                <w:szCs w:val="28"/>
              </w:rPr>
            </w:pPr>
            <w:r w:rsidRPr="00D252BA">
              <w:rPr>
                <w:szCs w:val="28"/>
              </w:rPr>
              <w:t>1-3 года</w:t>
            </w:r>
          </w:p>
        </w:tc>
        <w:tc>
          <w:tcPr>
            <w:tcW w:w="1091" w:type="dxa"/>
          </w:tcPr>
          <w:p w:rsidR="00D252BA" w:rsidRPr="00D252BA" w:rsidRDefault="00D252BA" w:rsidP="009F50BA">
            <w:pPr>
              <w:pStyle w:val="230"/>
              <w:ind w:firstLine="0"/>
              <w:jc w:val="center"/>
              <w:rPr>
                <w:szCs w:val="28"/>
              </w:rPr>
            </w:pPr>
          </w:p>
        </w:tc>
        <w:tc>
          <w:tcPr>
            <w:tcW w:w="1215" w:type="dxa"/>
          </w:tcPr>
          <w:p w:rsidR="00D252BA" w:rsidRPr="00D252BA" w:rsidRDefault="00D252BA" w:rsidP="009F50BA">
            <w:pPr>
              <w:pStyle w:val="230"/>
              <w:ind w:firstLine="0"/>
              <w:jc w:val="center"/>
              <w:rPr>
                <w:szCs w:val="28"/>
              </w:rPr>
            </w:pPr>
            <w:r w:rsidRPr="00D252BA">
              <w:rPr>
                <w:szCs w:val="28"/>
              </w:rPr>
              <w:t>1540</w:t>
            </w:r>
          </w:p>
        </w:tc>
        <w:tc>
          <w:tcPr>
            <w:tcW w:w="1169" w:type="dxa"/>
          </w:tcPr>
          <w:p w:rsidR="00D252BA" w:rsidRPr="00D252BA" w:rsidRDefault="00D252BA" w:rsidP="009F50BA">
            <w:pPr>
              <w:pStyle w:val="230"/>
              <w:ind w:firstLine="0"/>
              <w:jc w:val="center"/>
              <w:rPr>
                <w:szCs w:val="28"/>
              </w:rPr>
            </w:pPr>
            <w:r w:rsidRPr="00D252BA">
              <w:rPr>
                <w:szCs w:val="28"/>
              </w:rPr>
              <w:t>53</w:t>
            </w:r>
          </w:p>
        </w:tc>
        <w:tc>
          <w:tcPr>
            <w:tcW w:w="1708" w:type="dxa"/>
          </w:tcPr>
          <w:p w:rsidR="00D252BA" w:rsidRPr="00D252BA" w:rsidRDefault="00D252BA" w:rsidP="009F50BA">
            <w:pPr>
              <w:pStyle w:val="230"/>
              <w:ind w:firstLine="0"/>
              <w:jc w:val="center"/>
              <w:rPr>
                <w:szCs w:val="28"/>
              </w:rPr>
            </w:pPr>
            <w:r w:rsidRPr="00D252BA">
              <w:rPr>
                <w:szCs w:val="28"/>
              </w:rPr>
              <w:t>37</w:t>
            </w:r>
          </w:p>
        </w:tc>
        <w:tc>
          <w:tcPr>
            <w:tcW w:w="1279" w:type="dxa"/>
          </w:tcPr>
          <w:p w:rsidR="00D252BA" w:rsidRPr="00D252BA" w:rsidRDefault="00D252BA" w:rsidP="009F50BA">
            <w:pPr>
              <w:pStyle w:val="230"/>
              <w:ind w:firstLine="0"/>
              <w:jc w:val="center"/>
              <w:rPr>
                <w:szCs w:val="28"/>
              </w:rPr>
            </w:pPr>
            <w:r w:rsidRPr="00D252BA">
              <w:rPr>
                <w:szCs w:val="28"/>
              </w:rPr>
              <w:t>53</w:t>
            </w:r>
          </w:p>
        </w:tc>
        <w:tc>
          <w:tcPr>
            <w:tcW w:w="1364" w:type="dxa"/>
          </w:tcPr>
          <w:p w:rsidR="00D252BA" w:rsidRPr="00D252BA" w:rsidRDefault="00D252BA" w:rsidP="009F50BA">
            <w:pPr>
              <w:pStyle w:val="230"/>
              <w:ind w:firstLine="0"/>
              <w:jc w:val="center"/>
              <w:rPr>
                <w:szCs w:val="28"/>
              </w:rPr>
            </w:pPr>
            <w:r w:rsidRPr="00D252BA">
              <w:rPr>
                <w:szCs w:val="28"/>
              </w:rPr>
              <w:t>212</w:t>
            </w:r>
          </w:p>
        </w:tc>
      </w:tr>
      <w:tr w:rsidR="00D252BA" w:rsidRPr="00D252BA" w:rsidTr="009F50BA">
        <w:trPr>
          <w:trHeight w:val="294"/>
        </w:trPr>
        <w:tc>
          <w:tcPr>
            <w:tcW w:w="1637" w:type="dxa"/>
          </w:tcPr>
          <w:p w:rsidR="00D252BA" w:rsidRPr="00D252BA" w:rsidRDefault="00D252BA" w:rsidP="009F50BA">
            <w:pPr>
              <w:pStyle w:val="230"/>
              <w:ind w:firstLine="0"/>
              <w:jc w:val="left"/>
              <w:rPr>
                <w:szCs w:val="28"/>
              </w:rPr>
            </w:pPr>
            <w:r w:rsidRPr="00D252BA">
              <w:rPr>
                <w:szCs w:val="28"/>
              </w:rPr>
              <w:t>4-6 лет</w:t>
            </w:r>
          </w:p>
        </w:tc>
        <w:tc>
          <w:tcPr>
            <w:tcW w:w="1091" w:type="dxa"/>
          </w:tcPr>
          <w:p w:rsidR="00D252BA" w:rsidRPr="00D252BA" w:rsidRDefault="00D252BA" w:rsidP="009F50BA">
            <w:pPr>
              <w:pStyle w:val="230"/>
              <w:ind w:firstLine="0"/>
              <w:jc w:val="center"/>
              <w:rPr>
                <w:szCs w:val="28"/>
              </w:rPr>
            </w:pPr>
          </w:p>
        </w:tc>
        <w:tc>
          <w:tcPr>
            <w:tcW w:w="1215" w:type="dxa"/>
          </w:tcPr>
          <w:p w:rsidR="00D252BA" w:rsidRPr="00D252BA" w:rsidRDefault="00D252BA" w:rsidP="009F50BA">
            <w:pPr>
              <w:pStyle w:val="230"/>
              <w:ind w:firstLine="0"/>
              <w:jc w:val="center"/>
              <w:rPr>
                <w:szCs w:val="28"/>
              </w:rPr>
            </w:pPr>
            <w:r w:rsidRPr="00D252BA">
              <w:rPr>
                <w:szCs w:val="28"/>
              </w:rPr>
              <w:t>1970</w:t>
            </w:r>
          </w:p>
        </w:tc>
        <w:tc>
          <w:tcPr>
            <w:tcW w:w="1169" w:type="dxa"/>
          </w:tcPr>
          <w:p w:rsidR="00D252BA" w:rsidRPr="00D252BA" w:rsidRDefault="00D252BA" w:rsidP="009F50BA">
            <w:pPr>
              <w:pStyle w:val="230"/>
              <w:ind w:firstLine="0"/>
              <w:jc w:val="center"/>
              <w:rPr>
                <w:szCs w:val="28"/>
              </w:rPr>
            </w:pPr>
            <w:r w:rsidRPr="00D252BA">
              <w:rPr>
                <w:szCs w:val="28"/>
              </w:rPr>
              <w:t>68</w:t>
            </w:r>
          </w:p>
        </w:tc>
        <w:tc>
          <w:tcPr>
            <w:tcW w:w="1708" w:type="dxa"/>
          </w:tcPr>
          <w:p w:rsidR="00D252BA" w:rsidRPr="00D252BA" w:rsidRDefault="00D252BA" w:rsidP="009F50BA">
            <w:pPr>
              <w:pStyle w:val="230"/>
              <w:ind w:firstLine="0"/>
              <w:jc w:val="center"/>
              <w:rPr>
                <w:szCs w:val="28"/>
              </w:rPr>
            </w:pPr>
            <w:r w:rsidRPr="00D252BA">
              <w:rPr>
                <w:szCs w:val="28"/>
              </w:rPr>
              <w:t>44</w:t>
            </w:r>
          </w:p>
        </w:tc>
        <w:tc>
          <w:tcPr>
            <w:tcW w:w="1279" w:type="dxa"/>
          </w:tcPr>
          <w:p w:rsidR="00D252BA" w:rsidRPr="00D252BA" w:rsidRDefault="00D252BA" w:rsidP="009F50BA">
            <w:pPr>
              <w:pStyle w:val="230"/>
              <w:ind w:firstLine="0"/>
              <w:jc w:val="center"/>
              <w:rPr>
                <w:szCs w:val="28"/>
              </w:rPr>
            </w:pPr>
            <w:r w:rsidRPr="00D252BA">
              <w:rPr>
                <w:szCs w:val="28"/>
              </w:rPr>
              <w:t>68</w:t>
            </w:r>
          </w:p>
        </w:tc>
        <w:tc>
          <w:tcPr>
            <w:tcW w:w="1364" w:type="dxa"/>
          </w:tcPr>
          <w:p w:rsidR="00D252BA" w:rsidRPr="00D252BA" w:rsidRDefault="00D252BA" w:rsidP="009F50BA">
            <w:pPr>
              <w:pStyle w:val="230"/>
              <w:ind w:firstLine="0"/>
              <w:jc w:val="center"/>
              <w:rPr>
                <w:szCs w:val="28"/>
              </w:rPr>
            </w:pPr>
            <w:r w:rsidRPr="00D252BA">
              <w:rPr>
                <w:szCs w:val="28"/>
              </w:rPr>
              <w:t>272</w:t>
            </w:r>
          </w:p>
        </w:tc>
      </w:tr>
      <w:tr w:rsidR="00D252BA" w:rsidRPr="00D252BA" w:rsidTr="009F50BA">
        <w:trPr>
          <w:trHeight w:val="277"/>
        </w:trPr>
        <w:tc>
          <w:tcPr>
            <w:tcW w:w="1637" w:type="dxa"/>
          </w:tcPr>
          <w:p w:rsidR="00D252BA" w:rsidRPr="00D252BA" w:rsidRDefault="00D252BA" w:rsidP="009F50BA">
            <w:pPr>
              <w:pStyle w:val="230"/>
              <w:ind w:firstLine="0"/>
              <w:jc w:val="left"/>
              <w:rPr>
                <w:szCs w:val="28"/>
              </w:rPr>
            </w:pPr>
            <w:r w:rsidRPr="00D252BA">
              <w:rPr>
                <w:szCs w:val="28"/>
              </w:rPr>
              <w:t>7-10 лет</w:t>
            </w:r>
          </w:p>
        </w:tc>
        <w:tc>
          <w:tcPr>
            <w:tcW w:w="1091" w:type="dxa"/>
          </w:tcPr>
          <w:p w:rsidR="00D252BA" w:rsidRPr="00D252BA" w:rsidRDefault="00D252BA" w:rsidP="009F50BA">
            <w:pPr>
              <w:pStyle w:val="230"/>
              <w:ind w:firstLine="0"/>
              <w:jc w:val="center"/>
              <w:rPr>
                <w:szCs w:val="28"/>
              </w:rPr>
            </w:pPr>
          </w:p>
        </w:tc>
        <w:tc>
          <w:tcPr>
            <w:tcW w:w="1215" w:type="dxa"/>
          </w:tcPr>
          <w:p w:rsidR="00D252BA" w:rsidRPr="00D252BA" w:rsidRDefault="00D252BA" w:rsidP="009F50BA">
            <w:pPr>
              <w:pStyle w:val="230"/>
              <w:ind w:firstLine="0"/>
              <w:jc w:val="center"/>
              <w:rPr>
                <w:szCs w:val="28"/>
              </w:rPr>
            </w:pPr>
            <w:r w:rsidRPr="00D252BA">
              <w:rPr>
                <w:szCs w:val="28"/>
              </w:rPr>
              <w:t>2350</w:t>
            </w:r>
          </w:p>
        </w:tc>
        <w:tc>
          <w:tcPr>
            <w:tcW w:w="1169" w:type="dxa"/>
          </w:tcPr>
          <w:p w:rsidR="00D252BA" w:rsidRPr="00D252BA" w:rsidRDefault="00D252BA" w:rsidP="009F50BA">
            <w:pPr>
              <w:pStyle w:val="230"/>
              <w:ind w:firstLine="0"/>
              <w:jc w:val="center"/>
              <w:rPr>
                <w:szCs w:val="28"/>
              </w:rPr>
            </w:pPr>
            <w:r w:rsidRPr="00D252BA">
              <w:rPr>
                <w:szCs w:val="28"/>
              </w:rPr>
              <w:t>77</w:t>
            </w:r>
          </w:p>
        </w:tc>
        <w:tc>
          <w:tcPr>
            <w:tcW w:w="1708" w:type="dxa"/>
          </w:tcPr>
          <w:p w:rsidR="00D252BA" w:rsidRPr="00D252BA" w:rsidRDefault="00D252BA" w:rsidP="009F50BA">
            <w:pPr>
              <w:pStyle w:val="230"/>
              <w:ind w:firstLine="0"/>
              <w:jc w:val="center"/>
              <w:rPr>
                <w:szCs w:val="28"/>
              </w:rPr>
            </w:pPr>
            <w:r w:rsidRPr="00D252BA">
              <w:rPr>
                <w:szCs w:val="28"/>
              </w:rPr>
              <w:t>46</w:t>
            </w:r>
          </w:p>
        </w:tc>
        <w:tc>
          <w:tcPr>
            <w:tcW w:w="1279" w:type="dxa"/>
          </w:tcPr>
          <w:p w:rsidR="00D252BA" w:rsidRPr="00D252BA" w:rsidRDefault="00D252BA" w:rsidP="009F50BA">
            <w:pPr>
              <w:pStyle w:val="230"/>
              <w:ind w:firstLine="0"/>
              <w:jc w:val="center"/>
              <w:rPr>
                <w:szCs w:val="28"/>
              </w:rPr>
            </w:pPr>
            <w:r w:rsidRPr="00D252BA">
              <w:rPr>
                <w:szCs w:val="28"/>
              </w:rPr>
              <w:t>79</w:t>
            </w:r>
          </w:p>
        </w:tc>
        <w:tc>
          <w:tcPr>
            <w:tcW w:w="1364" w:type="dxa"/>
          </w:tcPr>
          <w:p w:rsidR="00D252BA" w:rsidRPr="00D252BA" w:rsidRDefault="00D252BA" w:rsidP="009F50BA">
            <w:pPr>
              <w:pStyle w:val="230"/>
              <w:ind w:firstLine="0"/>
              <w:jc w:val="center"/>
              <w:rPr>
                <w:szCs w:val="28"/>
              </w:rPr>
            </w:pPr>
            <w:r w:rsidRPr="00D252BA">
              <w:rPr>
                <w:szCs w:val="28"/>
              </w:rPr>
              <w:t>335</w:t>
            </w:r>
          </w:p>
        </w:tc>
      </w:tr>
      <w:tr w:rsidR="00D252BA" w:rsidRPr="00D252BA" w:rsidTr="009F50BA">
        <w:trPr>
          <w:trHeight w:val="294"/>
        </w:trPr>
        <w:tc>
          <w:tcPr>
            <w:tcW w:w="1637" w:type="dxa"/>
          </w:tcPr>
          <w:p w:rsidR="00D252BA" w:rsidRPr="00D252BA" w:rsidRDefault="00D252BA" w:rsidP="009F50BA">
            <w:pPr>
              <w:pStyle w:val="230"/>
              <w:ind w:firstLine="0"/>
              <w:jc w:val="left"/>
              <w:rPr>
                <w:szCs w:val="28"/>
              </w:rPr>
            </w:pPr>
            <w:r w:rsidRPr="00D252BA">
              <w:rPr>
                <w:szCs w:val="28"/>
              </w:rPr>
              <w:t xml:space="preserve">11-13 лет </w:t>
            </w:r>
          </w:p>
        </w:tc>
        <w:tc>
          <w:tcPr>
            <w:tcW w:w="1091" w:type="dxa"/>
          </w:tcPr>
          <w:p w:rsidR="00D252BA" w:rsidRPr="00D252BA" w:rsidRDefault="00D252BA" w:rsidP="009F50BA">
            <w:pPr>
              <w:pStyle w:val="230"/>
              <w:ind w:firstLine="0"/>
              <w:jc w:val="center"/>
              <w:rPr>
                <w:szCs w:val="28"/>
              </w:rPr>
            </w:pPr>
            <w:r w:rsidRPr="00D252BA">
              <w:rPr>
                <w:szCs w:val="28"/>
              </w:rPr>
              <w:t>м</w:t>
            </w:r>
          </w:p>
          <w:p w:rsidR="00D252BA" w:rsidRPr="00D252BA" w:rsidRDefault="00D252BA" w:rsidP="009F50BA">
            <w:pPr>
              <w:pStyle w:val="230"/>
              <w:ind w:firstLine="0"/>
              <w:jc w:val="center"/>
              <w:rPr>
                <w:szCs w:val="28"/>
              </w:rPr>
            </w:pPr>
            <w:r w:rsidRPr="00D252BA">
              <w:rPr>
                <w:szCs w:val="28"/>
              </w:rPr>
              <w:t>ж</w:t>
            </w:r>
          </w:p>
        </w:tc>
        <w:tc>
          <w:tcPr>
            <w:tcW w:w="1215" w:type="dxa"/>
          </w:tcPr>
          <w:p w:rsidR="00D252BA" w:rsidRPr="00D252BA" w:rsidRDefault="00D252BA" w:rsidP="009F50BA">
            <w:pPr>
              <w:pStyle w:val="230"/>
              <w:ind w:firstLine="0"/>
              <w:jc w:val="center"/>
              <w:rPr>
                <w:szCs w:val="28"/>
              </w:rPr>
            </w:pPr>
            <w:r w:rsidRPr="00D252BA">
              <w:rPr>
                <w:szCs w:val="28"/>
              </w:rPr>
              <w:t>2750</w:t>
            </w:r>
          </w:p>
          <w:p w:rsidR="00D252BA" w:rsidRPr="00D252BA" w:rsidRDefault="00D252BA" w:rsidP="009F50BA">
            <w:pPr>
              <w:pStyle w:val="230"/>
              <w:ind w:firstLine="0"/>
              <w:jc w:val="center"/>
              <w:rPr>
                <w:szCs w:val="28"/>
              </w:rPr>
            </w:pPr>
            <w:r w:rsidRPr="00D252BA">
              <w:rPr>
                <w:szCs w:val="28"/>
              </w:rPr>
              <w:t>2500</w:t>
            </w:r>
          </w:p>
        </w:tc>
        <w:tc>
          <w:tcPr>
            <w:tcW w:w="1169" w:type="dxa"/>
          </w:tcPr>
          <w:p w:rsidR="00D252BA" w:rsidRPr="00D252BA" w:rsidRDefault="00D252BA" w:rsidP="009F50BA">
            <w:pPr>
              <w:pStyle w:val="230"/>
              <w:ind w:firstLine="0"/>
              <w:jc w:val="center"/>
              <w:rPr>
                <w:szCs w:val="28"/>
              </w:rPr>
            </w:pPr>
            <w:r w:rsidRPr="00D252BA">
              <w:rPr>
                <w:szCs w:val="28"/>
              </w:rPr>
              <w:t>90</w:t>
            </w:r>
          </w:p>
          <w:p w:rsidR="00D252BA" w:rsidRPr="00D252BA" w:rsidRDefault="00D252BA" w:rsidP="009F50BA">
            <w:pPr>
              <w:pStyle w:val="230"/>
              <w:ind w:firstLine="0"/>
              <w:jc w:val="center"/>
              <w:rPr>
                <w:szCs w:val="28"/>
              </w:rPr>
            </w:pPr>
            <w:r w:rsidRPr="00D252BA">
              <w:rPr>
                <w:szCs w:val="28"/>
              </w:rPr>
              <w:t>82</w:t>
            </w:r>
          </w:p>
        </w:tc>
        <w:tc>
          <w:tcPr>
            <w:tcW w:w="1708" w:type="dxa"/>
          </w:tcPr>
          <w:p w:rsidR="00D252BA" w:rsidRPr="00D252BA" w:rsidRDefault="00D252BA" w:rsidP="009F50BA">
            <w:pPr>
              <w:pStyle w:val="230"/>
              <w:ind w:firstLine="0"/>
              <w:jc w:val="center"/>
              <w:rPr>
                <w:szCs w:val="28"/>
              </w:rPr>
            </w:pPr>
            <w:r w:rsidRPr="00D252BA">
              <w:rPr>
                <w:szCs w:val="28"/>
              </w:rPr>
              <w:t>54</w:t>
            </w:r>
          </w:p>
          <w:p w:rsidR="00D252BA" w:rsidRPr="00D252BA" w:rsidRDefault="00D252BA" w:rsidP="009F50BA">
            <w:pPr>
              <w:pStyle w:val="230"/>
              <w:ind w:firstLine="0"/>
              <w:jc w:val="center"/>
              <w:rPr>
                <w:szCs w:val="28"/>
              </w:rPr>
            </w:pPr>
            <w:r w:rsidRPr="00D252BA">
              <w:rPr>
                <w:szCs w:val="28"/>
              </w:rPr>
              <w:t>49</w:t>
            </w:r>
          </w:p>
        </w:tc>
        <w:tc>
          <w:tcPr>
            <w:tcW w:w="1279" w:type="dxa"/>
          </w:tcPr>
          <w:p w:rsidR="00D252BA" w:rsidRPr="00D252BA" w:rsidRDefault="00D252BA" w:rsidP="009F50BA">
            <w:pPr>
              <w:pStyle w:val="230"/>
              <w:ind w:firstLine="0"/>
              <w:jc w:val="center"/>
              <w:rPr>
                <w:szCs w:val="28"/>
              </w:rPr>
            </w:pPr>
            <w:r w:rsidRPr="00D252BA">
              <w:rPr>
                <w:szCs w:val="28"/>
              </w:rPr>
              <w:t>92</w:t>
            </w:r>
          </w:p>
          <w:p w:rsidR="00D252BA" w:rsidRPr="00D252BA" w:rsidRDefault="00D252BA" w:rsidP="009F50BA">
            <w:pPr>
              <w:pStyle w:val="230"/>
              <w:ind w:firstLine="0"/>
              <w:jc w:val="center"/>
              <w:rPr>
                <w:szCs w:val="28"/>
              </w:rPr>
            </w:pPr>
            <w:r w:rsidRPr="00D252BA">
              <w:rPr>
                <w:szCs w:val="28"/>
              </w:rPr>
              <w:t>84</w:t>
            </w:r>
          </w:p>
        </w:tc>
        <w:tc>
          <w:tcPr>
            <w:tcW w:w="1364" w:type="dxa"/>
          </w:tcPr>
          <w:p w:rsidR="00D252BA" w:rsidRPr="00D252BA" w:rsidRDefault="00D252BA" w:rsidP="009F50BA">
            <w:pPr>
              <w:pStyle w:val="230"/>
              <w:ind w:firstLine="0"/>
              <w:jc w:val="center"/>
              <w:rPr>
                <w:szCs w:val="28"/>
              </w:rPr>
            </w:pPr>
            <w:r w:rsidRPr="00D252BA">
              <w:rPr>
                <w:szCs w:val="28"/>
              </w:rPr>
              <w:t>390</w:t>
            </w:r>
          </w:p>
          <w:p w:rsidR="00D252BA" w:rsidRPr="00D252BA" w:rsidRDefault="00D252BA" w:rsidP="009F50BA">
            <w:pPr>
              <w:pStyle w:val="230"/>
              <w:ind w:firstLine="0"/>
              <w:jc w:val="center"/>
              <w:rPr>
                <w:szCs w:val="28"/>
              </w:rPr>
            </w:pPr>
            <w:r w:rsidRPr="00D252BA">
              <w:rPr>
                <w:szCs w:val="28"/>
              </w:rPr>
              <w:t>355</w:t>
            </w:r>
          </w:p>
        </w:tc>
      </w:tr>
      <w:tr w:rsidR="00D252BA" w:rsidRPr="00D252BA" w:rsidTr="009F50BA">
        <w:trPr>
          <w:trHeight w:val="429"/>
        </w:trPr>
        <w:tc>
          <w:tcPr>
            <w:tcW w:w="1637" w:type="dxa"/>
          </w:tcPr>
          <w:p w:rsidR="00D252BA" w:rsidRPr="00D252BA" w:rsidRDefault="00D252BA" w:rsidP="009F50BA">
            <w:pPr>
              <w:pStyle w:val="230"/>
              <w:ind w:firstLine="0"/>
              <w:jc w:val="left"/>
              <w:rPr>
                <w:szCs w:val="28"/>
              </w:rPr>
            </w:pPr>
            <w:r w:rsidRPr="00D252BA">
              <w:rPr>
                <w:szCs w:val="28"/>
              </w:rPr>
              <w:t>14-17 лет</w:t>
            </w:r>
          </w:p>
          <w:p w:rsidR="00D252BA" w:rsidRPr="00D252BA" w:rsidRDefault="00D252BA" w:rsidP="009F50BA">
            <w:pPr>
              <w:pStyle w:val="230"/>
              <w:ind w:firstLine="0"/>
              <w:jc w:val="left"/>
              <w:rPr>
                <w:szCs w:val="28"/>
              </w:rPr>
            </w:pPr>
          </w:p>
        </w:tc>
        <w:tc>
          <w:tcPr>
            <w:tcW w:w="1091" w:type="dxa"/>
          </w:tcPr>
          <w:p w:rsidR="00D252BA" w:rsidRPr="00D252BA" w:rsidRDefault="00D252BA" w:rsidP="009F50BA">
            <w:pPr>
              <w:pStyle w:val="230"/>
              <w:ind w:firstLine="0"/>
              <w:jc w:val="center"/>
              <w:rPr>
                <w:szCs w:val="28"/>
              </w:rPr>
            </w:pPr>
            <w:r w:rsidRPr="00D252BA">
              <w:rPr>
                <w:szCs w:val="28"/>
              </w:rPr>
              <w:t>м</w:t>
            </w:r>
          </w:p>
          <w:p w:rsidR="00D252BA" w:rsidRPr="00D252BA" w:rsidRDefault="00D252BA" w:rsidP="009F50BA">
            <w:pPr>
              <w:pStyle w:val="230"/>
              <w:ind w:firstLine="0"/>
              <w:jc w:val="center"/>
              <w:rPr>
                <w:szCs w:val="28"/>
              </w:rPr>
            </w:pPr>
            <w:r w:rsidRPr="00D252BA">
              <w:rPr>
                <w:szCs w:val="28"/>
              </w:rPr>
              <w:t>ж</w:t>
            </w:r>
          </w:p>
        </w:tc>
        <w:tc>
          <w:tcPr>
            <w:tcW w:w="1215" w:type="dxa"/>
          </w:tcPr>
          <w:p w:rsidR="00D252BA" w:rsidRPr="00D252BA" w:rsidRDefault="00D252BA" w:rsidP="009F50BA">
            <w:pPr>
              <w:pStyle w:val="230"/>
              <w:ind w:firstLine="0"/>
              <w:jc w:val="center"/>
              <w:rPr>
                <w:szCs w:val="28"/>
              </w:rPr>
            </w:pPr>
            <w:r w:rsidRPr="00D252BA">
              <w:rPr>
                <w:szCs w:val="28"/>
              </w:rPr>
              <w:t>3000</w:t>
            </w:r>
          </w:p>
          <w:p w:rsidR="00D252BA" w:rsidRPr="00D252BA" w:rsidRDefault="00D252BA" w:rsidP="009F50BA">
            <w:pPr>
              <w:pStyle w:val="230"/>
              <w:ind w:firstLine="0"/>
              <w:jc w:val="center"/>
              <w:rPr>
                <w:szCs w:val="28"/>
              </w:rPr>
            </w:pPr>
            <w:r w:rsidRPr="00D252BA">
              <w:rPr>
                <w:szCs w:val="28"/>
              </w:rPr>
              <w:t>2600</w:t>
            </w:r>
          </w:p>
        </w:tc>
        <w:tc>
          <w:tcPr>
            <w:tcW w:w="1169" w:type="dxa"/>
          </w:tcPr>
          <w:p w:rsidR="00D252BA" w:rsidRPr="00D252BA" w:rsidRDefault="00D252BA" w:rsidP="009F50BA">
            <w:pPr>
              <w:pStyle w:val="230"/>
              <w:ind w:firstLine="0"/>
              <w:jc w:val="center"/>
              <w:rPr>
                <w:szCs w:val="28"/>
              </w:rPr>
            </w:pPr>
            <w:r w:rsidRPr="00D252BA">
              <w:rPr>
                <w:szCs w:val="28"/>
              </w:rPr>
              <w:t>98</w:t>
            </w:r>
          </w:p>
          <w:p w:rsidR="00D252BA" w:rsidRPr="00D252BA" w:rsidRDefault="00D252BA" w:rsidP="009F50BA">
            <w:pPr>
              <w:pStyle w:val="230"/>
              <w:ind w:firstLine="0"/>
              <w:jc w:val="center"/>
              <w:rPr>
                <w:szCs w:val="28"/>
              </w:rPr>
            </w:pPr>
            <w:r w:rsidRPr="00D252BA">
              <w:rPr>
                <w:szCs w:val="28"/>
              </w:rPr>
              <w:t>90</w:t>
            </w:r>
          </w:p>
        </w:tc>
        <w:tc>
          <w:tcPr>
            <w:tcW w:w="1708" w:type="dxa"/>
          </w:tcPr>
          <w:p w:rsidR="00D252BA" w:rsidRPr="00D252BA" w:rsidRDefault="00D252BA" w:rsidP="009F50BA">
            <w:pPr>
              <w:pStyle w:val="230"/>
              <w:ind w:firstLine="0"/>
              <w:jc w:val="center"/>
              <w:rPr>
                <w:szCs w:val="28"/>
              </w:rPr>
            </w:pPr>
            <w:r w:rsidRPr="00D252BA">
              <w:rPr>
                <w:szCs w:val="28"/>
              </w:rPr>
              <w:t>59</w:t>
            </w:r>
          </w:p>
          <w:p w:rsidR="00D252BA" w:rsidRPr="00D252BA" w:rsidRDefault="00D252BA" w:rsidP="009F50BA">
            <w:pPr>
              <w:pStyle w:val="230"/>
              <w:ind w:firstLine="0"/>
              <w:jc w:val="center"/>
              <w:rPr>
                <w:szCs w:val="28"/>
              </w:rPr>
            </w:pPr>
            <w:r w:rsidRPr="00D252BA">
              <w:rPr>
                <w:szCs w:val="28"/>
              </w:rPr>
              <w:t>54</w:t>
            </w:r>
          </w:p>
        </w:tc>
        <w:tc>
          <w:tcPr>
            <w:tcW w:w="1279" w:type="dxa"/>
          </w:tcPr>
          <w:p w:rsidR="00D252BA" w:rsidRPr="00D252BA" w:rsidRDefault="00D252BA" w:rsidP="009F50BA">
            <w:pPr>
              <w:pStyle w:val="230"/>
              <w:ind w:firstLine="0"/>
              <w:jc w:val="center"/>
              <w:rPr>
                <w:szCs w:val="28"/>
              </w:rPr>
            </w:pPr>
            <w:r w:rsidRPr="00D252BA">
              <w:rPr>
                <w:szCs w:val="28"/>
              </w:rPr>
              <w:t>100</w:t>
            </w:r>
          </w:p>
          <w:p w:rsidR="00D252BA" w:rsidRPr="00D252BA" w:rsidRDefault="00D252BA" w:rsidP="009F50BA">
            <w:pPr>
              <w:pStyle w:val="230"/>
              <w:ind w:firstLine="0"/>
              <w:jc w:val="center"/>
              <w:rPr>
                <w:szCs w:val="28"/>
              </w:rPr>
            </w:pPr>
            <w:r w:rsidRPr="00D252BA">
              <w:rPr>
                <w:szCs w:val="28"/>
              </w:rPr>
              <w:t>90</w:t>
            </w:r>
          </w:p>
        </w:tc>
        <w:tc>
          <w:tcPr>
            <w:tcW w:w="1364" w:type="dxa"/>
          </w:tcPr>
          <w:p w:rsidR="00D252BA" w:rsidRPr="00D252BA" w:rsidRDefault="00D252BA" w:rsidP="009F50BA">
            <w:pPr>
              <w:pStyle w:val="230"/>
              <w:ind w:firstLine="0"/>
              <w:jc w:val="center"/>
              <w:rPr>
                <w:szCs w:val="28"/>
              </w:rPr>
            </w:pPr>
            <w:r w:rsidRPr="00D252BA">
              <w:rPr>
                <w:szCs w:val="28"/>
              </w:rPr>
              <w:t>425</w:t>
            </w:r>
          </w:p>
          <w:p w:rsidR="00D252BA" w:rsidRPr="00D252BA" w:rsidRDefault="00D252BA" w:rsidP="009F50BA">
            <w:pPr>
              <w:pStyle w:val="230"/>
              <w:ind w:firstLine="0"/>
              <w:jc w:val="center"/>
              <w:rPr>
                <w:szCs w:val="28"/>
              </w:rPr>
            </w:pPr>
            <w:r w:rsidRPr="00D252BA">
              <w:rPr>
                <w:szCs w:val="28"/>
              </w:rPr>
              <w:t>360</w:t>
            </w:r>
          </w:p>
        </w:tc>
      </w:tr>
    </w:tbl>
    <w:p w:rsidR="00D252BA" w:rsidRPr="00D252BA" w:rsidRDefault="00D252BA" w:rsidP="00D252BA">
      <w:pPr>
        <w:jc w:val="right"/>
        <w:rPr>
          <w:rFonts w:ascii="Times New Roman" w:hAnsi="Times New Roman" w:cs="Times New Roman"/>
          <w:i/>
          <w:sz w:val="28"/>
          <w:szCs w:val="28"/>
        </w:rPr>
      </w:pPr>
    </w:p>
    <w:p w:rsidR="00D252BA" w:rsidRPr="00D252BA" w:rsidRDefault="00D252BA" w:rsidP="00D252BA">
      <w:pPr>
        <w:jc w:val="right"/>
        <w:rPr>
          <w:rFonts w:ascii="Times New Roman" w:hAnsi="Times New Roman" w:cs="Times New Roman"/>
          <w:i/>
          <w:sz w:val="28"/>
          <w:szCs w:val="28"/>
        </w:rPr>
      </w:pPr>
      <w:r w:rsidRPr="00D252BA">
        <w:rPr>
          <w:rFonts w:ascii="Times New Roman" w:hAnsi="Times New Roman" w:cs="Times New Roman"/>
          <w:i/>
          <w:sz w:val="28"/>
          <w:szCs w:val="28"/>
        </w:rPr>
        <w:t>Таблица 5</w:t>
      </w:r>
    </w:p>
    <w:p w:rsidR="00D252BA" w:rsidRPr="00D252BA" w:rsidRDefault="00D252BA" w:rsidP="00D252BA">
      <w:pPr>
        <w:jc w:val="both"/>
        <w:rPr>
          <w:rFonts w:ascii="Times New Roman" w:hAnsi="Times New Roman" w:cs="Times New Roman"/>
          <w:sz w:val="28"/>
          <w:szCs w:val="28"/>
        </w:rPr>
      </w:pPr>
      <w:r w:rsidRPr="00D252BA">
        <w:rPr>
          <w:rFonts w:ascii="Times New Roman" w:hAnsi="Times New Roman" w:cs="Times New Roman"/>
          <w:sz w:val="28"/>
          <w:szCs w:val="28"/>
        </w:rPr>
        <w:t>Величины  основного обмена (ккал) для взрослого человека в зависимости от пола, массы тела, возраста</w:t>
      </w:r>
    </w:p>
    <w:p w:rsidR="00D252BA" w:rsidRPr="00D252BA" w:rsidRDefault="00D252BA" w:rsidP="00D252BA">
      <w:pPr>
        <w:rPr>
          <w:rFonts w:ascii="Times New Roman" w:hAnsi="Times New Roman" w:cs="Times New Roman"/>
          <w:sz w:val="28"/>
          <w:szCs w:val="28"/>
        </w:rPr>
      </w:pPr>
    </w:p>
    <w:tbl>
      <w:tblPr>
        <w:tblW w:w="9442"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1888"/>
        <w:gridCol w:w="1888"/>
        <w:gridCol w:w="1888"/>
        <w:gridCol w:w="1888"/>
        <w:gridCol w:w="1890"/>
      </w:tblGrid>
      <w:tr w:rsidR="00D252BA" w:rsidRPr="00D252BA" w:rsidTr="009F50BA">
        <w:trPr>
          <w:cantSplit/>
          <w:trHeight w:val="648"/>
        </w:trPr>
        <w:tc>
          <w:tcPr>
            <w:tcW w:w="1888" w:type="dxa"/>
            <w:tcBorders>
              <w:top w:val="single" w:sz="6" w:space="0" w:color="auto"/>
              <w:bottom w:val="single" w:sz="4" w:space="0" w:color="auto"/>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Масса тела, кг</w:t>
            </w:r>
          </w:p>
        </w:tc>
        <w:tc>
          <w:tcPr>
            <w:tcW w:w="1888" w:type="dxa"/>
            <w:tcBorders>
              <w:top w:val="single" w:sz="4" w:space="0" w:color="auto"/>
              <w:left w:val="nil"/>
              <w:bottom w:val="single" w:sz="4" w:space="0" w:color="auto"/>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 xml:space="preserve">18-29 </w:t>
            </w:r>
          </w:p>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лет</w:t>
            </w:r>
          </w:p>
        </w:tc>
        <w:tc>
          <w:tcPr>
            <w:tcW w:w="1888" w:type="dxa"/>
            <w:tcBorders>
              <w:top w:val="single" w:sz="4" w:space="0" w:color="auto"/>
              <w:left w:val="nil"/>
              <w:bottom w:val="single" w:sz="4" w:space="0" w:color="auto"/>
              <w:right w:val="nil"/>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 xml:space="preserve">30-39 </w:t>
            </w:r>
          </w:p>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лет</w:t>
            </w:r>
          </w:p>
        </w:tc>
        <w:tc>
          <w:tcPr>
            <w:tcW w:w="1888" w:type="dxa"/>
            <w:tcBorders>
              <w:top w:val="single" w:sz="4" w:space="0" w:color="auto"/>
              <w:left w:val="single" w:sz="6" w:space="0" w:color="auto"/>
              <w:bottom w:val="single" w:sz="4" w:space="0" w:color="auto"/>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 xml:space="preserve">40-59 </w:t>
            </w:r>
          </w:p>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лет</w:t>
            </w:r>
          </w:p>
        </w:tc>
        <w:tc>
          <w:tcPr>
            <w:tcW w:w="1888" w:type="dxa"/>
            <w:tcBorders>
              <w:top w:val="single" w:sz="4" w:space="0" w:color="auto"/>
              <w:left w:val="nil"/>
              <w:bottom w:val="single" w:sz="4" w:space="0" w:color="auto"/>
              <w:right w:val="single" w:sz="4"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 xml:space="preserve">60-74 </w:t>
            </w:r>
          </w:p>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года</w:t>
            </w:r>
          </w:p>
        </w:tc>
      </w:tr>
      <w:tr w:rsidR="00D252BA" w:rsidRPr="00D252BA" w:rsidTr="009F50BA">
        <w:trPr>
          <w:cantSplit/>
          <w:trHeight w:val="316"/>
        </w:trPr>
        <w:tc>
          <w:tcPr>
            <w:tcW w:w="9442" w:type="dxa"/>
            <w:gridSpan w:val="5"/>
            <w:tcBorders>
              <w:bottom w:val="single" w:sz="4" w:space="0" w:color="auto"/>
              <w:right w:val="single" w:sz="4"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Мужчины</w:t>
            </w:r>
          </w:p>
        </w:tc>
      </w:tr>
      <w:tr w:rsidR="00D252BA" w:rsidRPr="00D252BA" w:rsidTr="009F50BA">
        <w:trPr>
          <w:trHeight w:val="316"/>
        </w:trPr>
        <w:tc>
          <w:tcPr>
            <w:tcW w:w="1888" w:type="dxa"/>
            <w:tcBorders>
              <w:top w:val="single" w:sz="4" w:space="0" w:color="auto"/>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lastRenderedPageBreak/>
              <w:t>50</w:t>
            </w:r>
          </w:p>
        </w:tc>
        <w:tc>
          <w:tcPr>
            <w:tcW w:w="1888" w:type="dxa"/>
            <w:tcBorders>
              <w:top w:val="single" w:sz="4" w:space="0" w:color="auto"/>
              <w:left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1450</w:t>
            </w:r>
          </w:p>
        </w:tc>
        <w:tc>
          <w:tcPr>
            <w:tcW w:w="1888" w:type="dxa"/>
            <w:tcBorders>
              <w:top w:val="single" w:sz="4" w:space="0" w:color="auto"/>
              <w:left w:val="nil"/>
              <w:right w:val="nil"/>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1370</w:t>
            </w:r>
          </w:p>
        </w:tc>
        <w:tc>
          <w:tcPr>
            <w:tcW w:w="1888" w:type="dxa"/>
            <w:tcBorders>
              <w:top w:val="single" w:sz="4" w:space="0" w:color="auto"/>
              <w:left w:val="single" w:sz="6" w:space="0" w:color="auto"/>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1280</w:t>
            </w:r>
          </w:p>
        </w:tc>
        <w:tc>
          <w:tcPr>
            <w:tcW w:w="1888" w:type="dxa"/>
            <w:tcBorders>
              <w:top w:val="single" w:sz="4" w:space="0" w:color="auto"/>
              <w:left w:val="nil"/>
              <w:right w:val="single" w:sz="4"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1180</w:t>
            </w:r>
          </w:p>
        </w:tc>
      </w:tr>
      <w:tr w:rsidR="00D252BA" w:rsidRPr="00D252BA" w:rsidTr="009F50BA">
        <w:trPr>
          <w:trHeight w:val="332"/>
        </w:trPr>
        <w:tc>
          <w:tcPr>
            <w:tcW w:w="1888" w:type="dxa"/>
            <w:tcBorders>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55</w:t>
            </w:r>
          </w:p>
        </w:tc>
        <w:tc>
          <w:tcPr>
            <w:tcW w:w="1888" w:type="dxa"/>
            <w:tcBorders>
              <w:left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1520</w:t>
            </w:r>
          </w:p>
        </w:tc>
        <w:tc>
          <w:tcPr>
            <w:tcW w:w="1888" w:type="dxa"/>
            <w:tcBorders>
              <w:left w:val="nil"/>
              <w:right w:val="nil"/>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1430</w:t>
            </w:r>
          </w:p>
        </w:tc>
        <w:tc>
          <w:tcPr>
            <w:tcW w:w="1888" w:type="dxa"/>
            <w:tcBorders>
              <w:top w:val="nil"/>
              <w:left w:val="single" w:sz="6" w:space="0" w:color="auto"/>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1350</w:t>
            </w:r>
          </w:p>
        </w:tc>
        <w:tc>
          <w:tcPr>
            <w:tcW w:w="1888" w:type="dxa"/>
            <w:tcBorders>
              <w:left w:val="nil"/>
              <w:right w:val="single" w:sz="4"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1240</w:t>
            </w:r>
          </w:p>
        </w:tc>
      </w:tr>
      <w:tr w:rsidR="00D252BA" w:rsidRPr="00D252BA" w:rsidTr="009F50BA">
        <w:trPr>
          <w:trHeight w:val="316"/>
        </w:trPr>
        <w:tc>
          <w:tcPr>
            <w:tcW w:w="1888" w:type="dxa"/>
            <w:tcBorders>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60</w:t>
            </w:r>
          </w:p>
        </w:tc>
        <w:tc>
          <w:tcPr>
            <w:tcW w:w="1888" w:type="dxa"/>
            <w:tcBorders>
              <w:left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1590</w:t>
            </w:r>
          </w:p>
        </w:tc>
        <w:tc>
          <w:tcPr>
            <w:tcW w:w="1888" w:type="dxa"/>
            <w:tcBorders>
              <w:left w:val="nil"/>
              <w:right w:val="nil"/>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1500</w:t>
            </w:r>
          </w:p>
        </w:tc>
        <w:tc>
          <w:tcPr>
            <w:tcW w:w="1888" w:type="dxa"/>
            <w:tcBorders>
              <w:top w:val="nil"/>
              <w:left w:val="single" w:sz="6" w:space="0" w:color="auto"/>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1410</w:t>
            </w:r>
          </w:p>
        </w:tc>
        <w:tc>
          <w:tcPr>
            <w:tcW w:w="1888" w:type="dxa"/>
            <w:tcBorders>
              <w:left w:val="nil"/>
              <w:right w:val="single" w:sz="4"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1300</w:t>
            </w:r>
          </w:p>
        </w:tc>
      </w:tr>
      <w:tr w:rsidR="00D252BA" w:rsidRPr="00D252BA" w:rsidTr="009F50BA">
        <w:trPr>
          <w:trHeight w:val="316"/>
        </w:trPr>
        <w:tc>
          <w:tcPr>
            <w:tcW w:w="1888" w:type="dxa"/>
            <w:tcBorders>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65</w:t>
            </w:r>
          </w:p>
        </w:tc>
        <w:tc>
          <w:tcPr>
            <w:tcW w:w="1888" w:type="dxa"/>
            <w:tcBorders>
              <w:left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1670</w:t>
            </w:r>
          </w:p>
        </w:tc>
        <w:tc>
          <w:tcPr>
            <w:tcW w:w="1888" w:type="dxa"/>
            <w:tcBorders>
              <w:left w:val="nil"/>
              <w:right w:val="nil"/>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1570</w:t>
            </w:r>
          </w:p>
        </w:tc>
        <w:tc>
          <w:tcPr>
            <w:tcW w:w="1888" w:type="dxa"/>
            <w:tcBorders>
              <w:top w:val="nil"/>
              <w:left w:val="single" w:sz="6" w:space="0" w:color="auto"/>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1480</w:t>
            </w:r>
          </w:p>
        </w:tc>
        <w:tc>
          <w:tcPr>
            <w:tcW w:w="1888" w:type="dxa"/>
            <w:tcBorders>
              <w:left w:val="nil"/>
              <w:right w:val="single" w:sz="4"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1360</w:t>
            </w:r>
          </w:p>
        </w:tc>
      </w:tr>
      <w:tr w:rsidR="00D252BA" w:rsidRPr="00D252BA" w:rsidTr="009F50BA">
        <w:trPr>
          <w:trHeight w:val="332"/>
        </w:trPr>
        <w:tc>
          <w:tcPr>
            <w:tcW w:w="1888" w:type="dxa"/>
            <w:tcBorders>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70</w:t>
            </w:r>
          </w:p>
        </w:tc>
        <w:tc>
          <w:tcPr>
            <w:tcW w:w="1888" w:type="dxa"/>
            <w:tcBorders>
              <w:left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1750</w:t>
            </w:r>
          </w:p>
        </w:tc>
        <w:tc>
          <w:tcPr>
            <w:tcW w:w="1888" w:type="dxa"/>
            <w:tcBorders>
              <w:left w:val="nil"/>
              <w:right w:val="nil"/>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1650</w:t>
            </w:r>
          </w:p>
        </w:tc>
        <w:tc>
          <w:tcPr>
            <w:tcW w:w="1888" w:type="dxa"/>
            <w:tcBorders>
              <w:top w:val="nil"/>
              <w:left w:val="single" w:sz="6" w:space="0" w:color="auto"/>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1550</w:t>
            </w:r>
          </w:p>
        </w:tc>
        <w:tc>
          <w:tcPr>
            <w:tcW w:w="1888" w:type="dxa"/>
            <w:tcBorders>
              <w:left w:val="nil"/>
              <w:right w:val="single" w:sz="4"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1430</w:t>
            </w:r>
          </w:p>
        </w:tc>
      </w:tr>
      <w:tr w:rsidR="00D252BA" w:rsidRPr="00D252BA" w:rsidTr="009F50BA">
        <w:trPr>
          <w:trHeight w:val="316"/>
        </w:trPr>
        <w:tc>
          <w:tcPr>
            <w:tcW w:w="1888" w:type="dxa"/>
            <w:tcBorders>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75</w:t>
            </w:r>
          </w:p>
        </w:tc>
        <w:tc>
          <w:tcPr>
            <w:tcW w:w="1888" w:type="dxa"/>
            <w:tcBorders>
              <w:left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1830</w:t>
            </w:r>
          </w:p>
        </w:tc>
        <w:tc>
          <w:tcPr>
            <w:tcW w:w="1888" w:type="dxa"/>
            <w:tcBorders>
              <w:left w:val="nil"/>
              <w:right w:val="nil"/>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1720</w:t>
            </w:r>
          </w:p>
        </w:tc>
        <w:tc>
          <w:tcPr>
            <w:tcW w:w="1888" w:type="dxa"/>
            <w:tcBorders>
              <w:top w:val="nil"/>
              <w:left w:val="single" w:sz="6" w:space="0" w:color="auto"/>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1620</w:t>
            </w:r>
          </w:p>
        </w:tc>
        <w:tc>
          <w:tcPr>
            <w:tcW w:w="1888" w:type="dxa"/>
            <w:tcBorders>
              <w:left w:val="nil"/>
              <w:right w:val="single" w:sz="4"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1500</w:t>
            </w:r>
          </w:p>
        </w:tc>
      </w:tr>
      <w:tr w:rsidR="00D252BA" w:rsidRPr="00D252BA" w:rsidTr="009F50BA">
        <w:trPr>
          <w:trHeight w:val="332"/>
        </w:trPr>
        <w:tc>
          <w:tcPr>
            <w:tcW w:w="1888" w:type="dxa"/>
            <w:tcBorders>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80</w:t>
            </w:r>
          </w:p>
        </w:tc>
        <w:tc>
          <w:tcPr>
            <w:tcW w:w="1888" w:type="dxa"/>
            <w:tcBorders>
              <w:left w:val="nil"/>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1920</w:t>
            </w:r>
          </w:p>
        </w:tc>
        <w:tc>
          <w:tcPr>
            <w:tcW w:w="1888" w:type="dxa"/>
            <w:tcBorders>
              <w:left w:val="nil"/>
              <w:bottom w:val="nil"/>
              <w:right w:val="nil"/>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1810</w:t>
            </w:r>
          </w:p>
        </w:tc>
        <w:tc>
          <w:tcPr>
            <w:tcW w:w="1888" w:type="dxa"/>
            <w:tcBorders>
              <w:top w:val="nil"/>
              <w:left w:val="single" w:sz="6" w:space="0" w:color="auto"/>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1700</w:t>
            </w:r>
          </w:p>
        </w:tc>
        <w:tc>
          <w:tcPr>
            <w:tcW w:w="1888" w:type="dxa"/>
            <w:tcBorders>
              <w:left w:val="nil"/>
              <w:bottom w:val="nil"/>
              <w:right w:val="single" w:sz="4"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1570</w:t>
            </w:r>
          </w:p>
        </w:tc>
      </w:tr>
      <w:tr w:rsidR="00D252BA" w:rsidRPr="00D252BA" w:rsidTr="009F50BA">
        <w:trPr>
          <w:trHeight w:val="332"/>
        </w:trPr>
        <w:tc>
          <w:tcPr>
            <w:tcW w:w="1888" w:type="dxa"/>
            <w:tcBorders>
              <w:top w:val="nil"/>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85</w:t>
            </w:r>
          </w:p>
        </w:tc>
        <w:tc>
          <w:tcPr>
            <w:tcW w:w="1888" w:type="dxa"/>
            <w:tcBorders>
              <w:top w:val="nil"/>
              <w:left w:val="nil"/>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2010</w:t>
            </w:r>
          </w:p>
        </w:tc>
        <w:tc>
          <w:tcPr>
            <w:tcW w:w="1888" w:type="dxa"/>
            <w:tcBorders>
              <w:top w:val="nil"/>
              <w:left w:val="nil"/>
              <w:bottom w:val="nil"/>
              <w:right w:val="nil"/>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1900</w:t>
            </w:r>
          </w:p>
        </w:tc>
        <w:tc>
          <w:tcPr>
            <w:tcW w:w="1888" w:type="dxa"/>
            <w:tcBorders>
              <w:top w:val="nil"/>
              <w:left w:val="single" w:sz="6" w:space="0" w:color="auto"/>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1780</w:t>
            </w:r>
          </w:p>
        </w:tc>
        <w:tc>
          <w:tcPr>
            <w:tcW w:w="1888" w:type="dxa"/>
            <w:tcBorders>
              <w:top w:val="nil"/>
              <w:left w:val="nil"/>
              <w:bottom w:val="nil"/>
              <w:right w:val="single" w:sz="4"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1640</w:t>
            </w:r>
          </w:p>
        </w:tc>
      </w:tr>
      <w:tr w:rsidR="00D252BA" w:rsidRPr="00D252BA" w:rsidTr="009F50BA">
        <w:trPr>
          <w:trHeight w:val="316"/>
        </w:trPr>
        <w:tc>
          <w:tcPr>
            <w:tcW w:w="1888" w:type="dxa"/>
            <w:tcBorders>
              <w:top w:val="nil"/>
              <w:bottom w:val="single" w:sz="4" w:space="0" w:color="auto"/>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90</w:t>
            </w:r>
          </w:p>
        </w:tc>
        <w:tc>
          <w:tcPr>
            <w:tcW w:w="1888" w:type="dxa"/>
            <w:tcBorders>
              <w:top w:val="nil"/>
              <w:left w:val="nil"/>
              <w:bottom w:val="single" w:sz="4" w:space="0" w:color="auto"/>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2110</w:t>
            </w:r>
          </w:p>
        </w:tc>
        <w:tc>
          <w:tcPr>
            <w:tcW w:w="1888" w:type="dxa"/>
            <w:tcBorders>
              <w:top w:val="nil"/>
              <w:left w:val="nil"/>
              <w:bottom w:val="single" w:sz="4" w:space="0" w:color="auto"/>
              <w:right w:val="nil"/>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1990</w:t>
            </w:r>
          </w:p>
        </w:tc>
        <w:tc>
          <w:tcPr>
            <w:tcW w:w="1888" w:type="dxa"/>
            <w:tcBorders>
              <w:top w:val="nil"/>
              <w:left w:val="single" w:sz="6" w:space="0" w:color="auto"/>
              <w:bottom w:val="single" w:sz="4" w:space="0" w:color="auto"/>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1870</w:t>
            </w:r>
          </w:p>
        </w:tc>
        <w:tc>
          <w:tcPr>
            <w:tcW w:w="1888" w:type="dxa"/>
            <w:tcBorders>
              <w:top w:val="nil"/>
              <w:left w:val="nil"/>
              <w:bottom w:val="single" w:sz="4" w:space="0" w:color="auto"/>
              <w:right w:val="single" w:sz="4"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1720</w:t>
            </w:r>
          </w:p>
        </w:tc>
      </w:tr>
      <w:tr w:rsidR="00D252BA" w:rsidRPr="00D252BA" w:rsidTr="009F50BA">
        <w:trPr>
          <w:trHeight w:val="316"/>
        </w:trPr>
        <w:tc>
          <w:tcPr>
            <w:tcW w:w="9442" w:type="dxa"/>
            <w:gridSpan w:val="5"/>
            <w:tcBorders>
              <w:top w:val="single" w:sz="4" w:space="0" w:color="auto"/>
              <w:left w:val="single" w:sz="4" w:space="0" w:color="auto"/>
              <w:bottom w:val="single" w:sz="4" w:space="0" w:color="auto"/>
              <w:right w:val="single" w:sz="4"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Женщины</w:t>
            </w:r>
          </w:p>
        </w:tc>
      </w:tr>
      <w:tr w:rsidR="00D252BA" w:rsidRPr="00D252BA" w:rsidTr="009F50BA">
        <w:trPr>
          <w:trHeight w:val="316"/>
        </w:trPr>
        <w:tc>
          <w:tcPr>
            <w:tcW w:w="1888" w:type="dxa"/>
            <w:tcBorders>
              <w:top w:val="nil"/>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40</w:t>
            </w:r>
          </w:p>
        </w:tc>
        <w:tc>
          <w:tcPr>
            <w:tcW w:w="1888" w:type="dxa"/>
            <w:tcBorders>
              <w:top w:val="nil"/>
              <w:left w:val="nil"/>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1080</w:t>
            </w:r>
          </w:p>
        </w:tc>
        <w:tc>
          <w:tcPr>
            <w:tcW w:w="1888" w:type="dxa"/>
            <w:tcBorders>
              <w:top w:val="nil"/>
              <w:left w:val="nil"/>
              <w:bottom w:val="nil"/>
              <w:right w:val="nil"/>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1050</w:t>
            </w:r>
          </w:p>
        </w:tc>
        <w:tc>
          <w:tcPr>
            <w:tcW w:w="1888" w:type="dxa"/>
            <w:tcBorders>
              <w:top w:val="nil"/>
              <w:left w:val="single" w:sz="6" w:space="0" w:color="auto"/>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1020</w:t>
            </w:r>
          </w:p>
        </w:tc>
        <w:tc>
          <w:tcPr>
            <w:tcW w:w="1888" w:type="dxa"/>
            <w:tcBorders>
              <w:top w:val="nil"/>
              <w:left w:val="nil"/>
              <w:bottom w:val="nil"/>
              <w:right w:val="single" w:sz="4"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960</w:t>
            </w:r>
          </w:p>
        </w:tc>
      </w:tr>
      <w:tr w:rsidR="00D252BA" w:rsidRPr="00D252BA" w:rsidTr="009F50BA">
        <w:trPr>
          <w:trHeight w:val="332"/>
        </w:trPr>
        <w:tc>
          <w:tcPr>
            <w:tcW w:w="1888" w:type="dxa"/>
            <w:tcBorders>
              <w:top w:val="nil"/>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45</w:t>
            </w:r>
          </w:p>
        </w:tc>
        <w:tc>
          <w:tcPr>
            <w:tcW w:w="1888" w:type="dxa"/>
            <w:tcBorders>
              <w:top w:val="nil"/>
              <w:left w:val="nil"/>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1150</w:t>
            </w:r>
          </w:p>
        </w:tc>
        <w:tc>
          <w:tcPr>
            <w:tcW w:w="1888" w:type="dxa"/>
            <w:tcBorders>
              <w:top w:val="nil"/>
              <w:left w:val="nil"/>
              <w:bottom w:val="nil"/>
              <w:right w:val="nil"/>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1120</w:t>
            </w:r>
          </w:p>
        </w:tc>
        <w:tc>
          <w:tcPr>
            <w:tcW w:w="1888" w:type="dxa"/>
            <w:tcBorders>
              <w:top w:val="nil"/>
              <w:left w:val="single" w:sz="6" w:space="0" w:color="auto"/>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1080</w:t>
            </w:r>
          </w:p>
        </w:tc>
        <w:tc>
          <w:tcPr>
            <w:tcW w:w="1888" w:type="dxa"/>
            <w:tcBorders>
              <w:top w:val="nil"/>
              <w:left w:val="nil"/>
              <w:bottom w:val="nil"/>
              <w:right w:val="single" w:sz="4"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1030</w:t>
            </w:r>
          </w:p>
        </w:tc>
      </w:tr>
      <w:tr w:rsidR="00D252BA" w:rsidRPr="00D252BA" w:rsidTr="009F50BA">
        <w:trPr>
          <w:trHeight w:val="332"/>
        </w:trPr>
        <w:tc>
          <w:tcPr>
            <w:tcW w:w="1888" w:type="dxa"/>
            <w:tcBorders>
              <w:top w:val="nil"/>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50</w:t>
            </w:r>
          </w:p>
        </w:tc>
        <w:tc>
          <w:tcPr>
            <w:tcW w:w="1888" w:type="dxa"/>
            <w:tcBorders>
              <w:top w:val="nil"/>
              <w:left w:val="nil"/>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1230</w:t>
            </w:r>
          </w:p>
        </w:tc>
        <w:tc>
          <w:tcPr>
            <w:tcW w:w="1888" w:type="dxa"/>
            <w:tcBorders>
              <w:top w:val="nil"/>
              <w:left w:val="nil"/>
              <w:bottom w:val="nil"/>
              <w:right w:val="nil"/>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1190</w:t>
            </w:r>
          </w:p>
        </w:tc>
        <w:tc>
          <w:tcPr>
            <w:tcW w:w="1888" w:type="dxa"/>
            <w:tcBorders>
              <w:top w:val="nil"/>
              <w:left w:val="single" w:sz="6" w:space="0" w:color="auto"/>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1160</w:t>
            </w:r>
          </w:p>
        </w:tc>
        <w:tc>
          <w:tcPr>
            <w:tcW w:w="1888" w:type="dxa"/>
            <w:tcBorders>
              <w:top w:val="nil"/>
              <w:left w:val="nil"/>
              <w:bottom w:val="nil"/>
              <w:right w:val="single" w:sz="4"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1100</w:t>
            </w:r>
          </w:p>
        </w:tc>
      </w:tr>
      <w:tr w:rsidR="00D252BA" w:rsidRPr="00D252BA" w:rsidTr="009F50BA">
        <w:trPr>
          <w:trHeight w:val="316"/>
        </w:trPr>
        <w:tc>
          <w:tcPr>
            <w:tcW w:w="1888" w:type="dxa"/>
            <w:tcBorders>
              <w:top w:val="nil"/>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55</w:t>
            </w:r>
          </w:p>
        </w:tc>
        <w:tc>
          <w:tcPr>
            <w:tcW w:w="1888" w:type="dxa"/>
            <w:tcBorders>
              <w:top w:val="nil"/>
              <w:left w:val="nil"/>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1300</w:t>
            </w:r>
          </w:p>
        </w:tc>
        <w:tc>
          <w:tcPr>
            <w:tcW w:w="1888" w:type="dxa"/>
            <w:tcBorders>
              <w:top w:val="nil"/>
              <w:left w:val="nil"/>
              <w:bottom w:val="nil"/>
              <w:right w:val="nil"/>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1260</w:t>
            </w:r>
          </w:p>
        </w:tc>
        <w:tc>
          <w:tcPr>
            <w:tcW w:w="1888" w:type="dxa"/>
            <w:tcBorders>
              <w:top w:val="nil"/>
              <w:left w:val="single" w:sz="6" w:space="0" w:color="auto"/>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1220</w:t>
            </w:r>
          </w:p>
        </w:tc>
        <w:tc>
          <w:tcPr>
            <w:tcW w:w="1888" w:type="dxa"/>
            <w:tcBorders>
              <w:top w:val="nil"/>
              <w:left w:val="nil"/>
              <w:bottom w:val="nil"/>
              <w:right w:val="single" w:sz="4"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1160</w:t>
            </w:r>
          </w:p>
        </w:tc>
      </w:tr>
      <w:tr w:rsidR="00D252BA" w:rsidRPr="00D252BA" w:rsidTr="009F50BA">
        <w:trPr>
          <w:trHeight w:val="332"/>
        </w:trPr>
        <w:tc>
          <w:tcPr>
            <w:tcW w:w="1888" w:type="dxa"/>
            <w:tcBorders>
              <w:top w:val="nil"/>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60</w:t>
            </w:r>
          </w:p>
        </w:tc>
        <w:tc>
          <w:tcPr>
            <w:tcW w:w="1888" w:type="dxa"/>
            <w:tcBorders>
              <w:top w:val="nil"/>
              <w:left w:val="nil"/>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1380</w:t>
            </w:r>
          </w:p>
        </w:tc>
        <w:tc>
          <w:tcPr>
            <w:tcW w:w="1888" w:type="dxa"/>
            <w:tcBorders>
              <w:top w:val="nil"/>
              <w:left w:val="nil"/>
              <w:bottom w:val="nil"/>
              <w:right w:val="nil"/>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1340</w:t>
            </w:r>
          </w:p>
        </w:tc>
        <w:tc>
          <w:tcPr>
            <w:tcW w:w="1888" w:type="dxa"/>
            <w:tcBorders>
              <w:top w:val="nil"/>
              <w:left w:val="single" w:sz="6" w:space="0" w:color="auto"/>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1300</w:t>
            </w:r>
          </w:p>
        </w:tc>
        <w:tc>
          <w:tcPr>
            <w:tcW w:w="1888" w:type="dxa"/>
            <w:tcBorders>
              <w:top w:val="nil"/>
              <w:left w:val="nil"/>
              <w:bottom w:val="nil"/>
              <w:right w:val="single" w:sz="4"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1230</w:t>
            </w:r>
          </w:p>
        </w:tc>
      </w:tr>
      <w:tr w:rsidR="00D252BA" w:rsidRPr="00D252BA" w:rsidTr="009F50BA">
        <w:trPr>
          <w:trHeight w:val="332"/>
        </w:trPr>
        <w:tc>
          <w:tcPr>
            <w:tcW w:w="1888" w:type="dxa"/>
            <w:tcBorders>
              <w:top w:val="nil"/>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65</w:t>
            </w:r>
          </w:p>
        </w:tc>
        <w:tc>
          <w:tcPr>
            <w:tcW w:w="1888" w:type="dxa"/>
            <w:tcBorders>
              <w:top w:val="nil"/>
              <w:left w:val="nil"/>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1450</w:t>
            </w:r>
          </w:p>
        </w:tc>
        <w:tc>
          <w:tcPr>
            <w:tcW w:w="1888" w:type="dxa"/>
            <w:tcBorders>
              <w:top w:val="nil"/>
              <w:left w:val="nil"/>
              <w:bottom w:val="nil"/>
              <w:right w:val="nil"/>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1410</w:t>
            </w:r>
          </w:p>
        </w:tc>
        <w:tc>
          <w:tcPr>
            <w:tcW w:w="1888" w:type="dxa"/>
            <w:tcBorders>
              <w:top w:val="nil"/>
              <w:left w:val="single" w:sz="6" w:space="0" w:color="auto"/>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1370</w:t>
            </w:r>
          </w:p>
        </w:tc>
        <w:tc>
          <w:tcPr>
            <w:tcW w:w="1888" w:type="dxa"/>
            <w:tcBorders>
              <w:top w:val="nil"/>
              <w:left w:val="nil"/>
              <w:bottom w:val="nil"/>
              <w:right w:val="single" w:sz="4"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1290</w:t>
            </w:r>
          </w:p>
        </w:tc>
      </w:tr>
      <w:tr w:rsidR="00D252BA" w:rsidRPr="00D252BA" w:rsidTr="009F50BA">
        <w:trPr>
          <w:trHeight w:val="332"/>
        </w:trPr>
        <w:tc>
          <w:tcPr>
            <w:tcW w:w="1888" w:type="dxa"/>
            <w:tcBorders>
              <w:top w:val="nil"/>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70</w:t>
            </w:r>
          </w:p>
        </w:tc>
        <w:tc>
          <w:tcPr>
            <w:tcW w:w="1888" w:type="dxa"/>
            <w:tcBorders>
              <w:top w:val="nil"/>
              <w:left w:val="nil"/>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1530</w:t>
            </w:r>
          </w:p>
        </w:tc>
        <w:tc>
          <w:tcPr>
            <w:tcW w:w="1888" w:type="dxa"/>
            <w:tcBorders>
              <w:top w:val="nil"/>
              <w:left w:val="nil"/>
              <w:bottom w:val="nil"/>
              <w:right w:val="nil"/>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1490</w:t>
            </w:r>
          </w:p>
        </w:tc>
        <w:tc>
          <w:tcPr>
            <w:tcW w:w="1888" w:type="dxa"/>
            <w:tcBorders>
              <w:top w:val="nil"/>
              <w:left w:val="single" w:sz="6" w:space="0" w:color="auto"/>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1440</w:t>
            </w:r>
          </w:p>
        </w:tc>
        <w:tc>
          <w:tcPr>
            <w:tcW w:w="1888" w:type="dxa"/>
            <w:tcBorders>
              <w:top w:val="nil"/>
              <w:left w:val="nil"/>
              <w:bottom w:val="nil"/>
              <w:right w:val="single" w:sz="4"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1360</w:t>
            </w:r>
          </w:p>
        </w:tc>
      </w:tr>
      <w:tr w:rsidR="00D252BA" w:rsidRPr="00D252BA" w:rsidTr="009F50BA">
        <w:trPr>
          <w:trHeight w:val="332"/>
        </w:trPr>
        <w:tc>
          <w:tcPr>
            <w:tcW w:w="1888" w:type="dxa"/>
            <w:tcBorders>
              <w:top w:val="nil"/>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75</w:t>
            </w:r>
          </w:p>
        </w:tc>
        <w:tc>
          <w:tcPr>
            <w:tcW w:w="1888" w:type="dxa"/>
            <w:tcBorders>
              <w:top w:val="nil"/>
              <w:left w:val="nil"/>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1600</w:t>
            </w:r>
          </w:p>
        </w:tc>
        <w:tc>
          <w:tcPr>
            <w:tcW w:w="1888" w:type="dxa"/>
            <w:tcBorders>
              <w:top w:val="nil"/>
              <w:left w:val="nil"/>
              <w:bottom w:val="nil"/>
              <w:right w:val="nil"/>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1550</w:t>
            </w:r>
          </w:p>
        </w:tc>
        <w:tc>
          <w:tcPr>
            <w:tcW w:w="1888" w:type="dxa"/>
            <w:tcBorders>
              <w:top w:val="nil"/>
              <w:left w:val="single" w:sz="6" w:space="0" w:color="auto"/>
              <w:bottom w:val="nil"/>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1510</w:t>
            </w:r>
          </w:p>
        </w:tc>
        <w:tc>
          <w:tcPr>
            <w:tcW w:w="1888" w:type="dxa"/>
            <w:tcBorders>
              <w:top w:val="nil"/>
              <w:left w:val="nil"/>
              <w:bottom w:val="nil"/>
              <w:right w:val="single" w:sz="4"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1430</w:t>
            </w:r>
          </w:p>
        </w:tc>
      </w:tr>
      <w:tr w:rsidR="00D252BA" w:rsidRPr="00D252BA" w:rsidTr="009F50BA">
        <w:trPr>
          <w:trHeight w:val="316"/>
        </w:trPr>
        <w:tc>
          <w:tcPr>
            <w:tcW w:w="1888" w:type="dxa"/>
            <w:tcBorders>
              <w:top w:val="nil"/>
              <w:bottom w:val="single" w:sz="6" w:space="0" w:color="auto"/>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80</w:t>
            </w:r>
          </w:p>
        </w:tc>
        <w:tc>
          <w:tcPr>
            <w:tcW w:w="1888" w:type="dxa"/>
            <w:tcBorders>
              <w:top w:val="nil"/>
              <w:left w:val="nil"/>
              <w:bottom w:val="single" w:sz="6" w:space="0" w:color="auto"/>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1680</w:t>
            </w:r>
          </w:p>
        </w:tc>
        <w:tc>
          <w:tcPr>
            <w:tcW w:w="1888" w:type="dxa"/>
            <w:tcBorders>
              <w:top w:val="nil"/>
              <w:left w:val="nil"/>
              <w:bottom w:val="single" w:sz="6" w:space="0" w:color="auto"/>
              <w:right w:val="nil"/>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1630</w:t>
            </w:r>
          </w:p>
        </w:tc>
        <w:tc>
          <w:tcPr>
            <w:tcW w:w="1888" w:type="dxa"/>
            <w:tcBorders>
              <w:top w:val="nil"/>
              <w:left w:val="single" w:sz="6" w:space="0" w:color="auto"/>
              <w:bottom w:val="single" w:sz="6" w:space="0" w:color="auto"/>
              <w:right w:val="single" w:sz="6"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1580</w:t>
            </w:r>
          </w:p>
        </w:tc>
        <w:tc>
          <w:tcPr>
            <w:tcW w:w="1888" w:type="dxa"/>
            <w:tcBorders>
              <w:top w:val="nil"/>
              <w:left w:val="nil"/>
              <w:bottom w:val="single" w:sz="6" w:space="0" w:color="auto"/>
              <w:right w:val="single" w:sz="4" w:space="0" w:color="auto"/>
            </w:tcBorders>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sz w:val="28"/>
                <w:szCs w:val="28"/>
              </w:rPr>
              <w:t>1500</w:t>
            </w:r>
          </w:p>
        </w:tc>
      </w:tr>
    </w:tbl>
    <w:p w:rsidR="00D252BA" w:rsidRPr="00D252BA" w:rsidRDefault="00D252BA" w:rsidP="00D252BA">
      <w:pPr>
        <w:pStyle w:val="a0"/>
        <w:ind w:left="4220"/>
        <w:rPr>
          <w:rFonts w:ascii="Times New Roman" w:hAnsi="Times New Roman" w:cs="Times New Roman"/>
          <w:sz w:val="28"/>
          <w:szCs w:val="28"/>
        </w:rPr>
      </w:pPr>
    </w:p>
    <w:p w:rsidR="00D252BA" w:rsidRPr="00D252BA" w:rsidRDefault="00D252BA" w:rsidP="00D252BA">
      <w:pPr>
        <w:pStyle w:val="a0"/>
        <w:ind w:left="4220"/>
        <w:rPr>
          <w:rFonts w:ascii="Times New Roman" w:hAnsi="Times New Roman" w:cs="Times New Roman"/>
          <w:sz w:val="28"/>
          <w:szCs w:val="28"/>
        </w:rPr>
      </w:pPr>
    </w:p>
    <w:p w:rsidR="00D252BA" w:rsidRPr="00D252BA" w:rsidRDefault="00D252BA" w:rsidP="00D252BA">
      <w:pPr>
        <w:pStyle w:val="a0"/>
        <w:ind w:left="4220"/>
        <w:rPr>
          <w:rFonts w:ascii="Times New Roman" w:hAnsi="Times New Roman" w:cs="Times New Roman"/>
          <w:sz w:val="28"/>
          <w:szCs w:val="28"/>
        </w:rPr>
      </w:pPr>
    </w:p>
    <w:p w:rsidR="00D252BA" w:rsidRPr="00D252BA" w:rsidRDefault="00D252BA" w:rsidP="00D252BA">
      <w:pPr>
        <w:pStyle w:val="14"/>
        <w:shd w:val="clear" w:color="auto" w:fill="auto"/>
        <w:spacing w:line="274" w:lineRule="exact"/>
        <w:jc w:val="right"/>
        <w:rPr>
          <w:rStyle w:val="a6"/>
          <w:color w:val="000000"/>
          <w:sz w:val="28"/>
          <w:szCs w:val="28"/>
        </w:rPr>
      </w:pPr>
    </w:p>
    <w:p w:rsidR="00D252BA" w:rsidRPr="00D252BA" w:rsidRDefault="00D252BA" w:rsidP="00D252BA">
      <w:pPr>
        <w:pStyle w:val="a0"/>
        <w:spacing w:after="227" w:line="260" w:lineRule="exact"/>
        <w:ind w:left="2980"/>
        <w:rPr>
          <w:rStyle w:val="a6"/>
          <w:sz w:val="28"/>
          <w:szCs w:val="28"/>
        </w:rPr>
      </w:pPr>
      <w:r w:rsidRPr="00D252BA">
        <w:rPr>
          <w:rStyle w:val="a6"/>
          <w:sz w:val="28"/>
          <w:szCs w:val="28"/>
        </w:rPr>
        <w:br w:type="page"/>
      </w:r>
      <w:r w:rsidRPr="00D252BA">
        <w:rPr>
          <w:rStyle w:val="a6"/>
          <w:sz w:val="28"/>
          <w:szCs w:val="28"/>
        </w:rPr>
        <w:lastRenderedPageBreak/>
        <w:t>ПРАКТИЧЕСКАЯ РАБОТА</w:t>
      </w:r>
    </w:p>
    <w:p w:rsidR="00D252BA" w:rsidRPr="00D252BA" w:rsidRDefault="00D252BA" w:rsidP="00D252BA">
      <w:pPr>
        <w:pStyle w:val="421"/>
        <w:keepNext/>
        <w:keepLines/>
        <w:shd w:val="clear" w:color="auto" w:fill="auto"/>
        <w:spacing w:before="0" w:after="263" w:line="365" w:lineRule="exact"/>
        <w:rPr>
          <w:rStyle w:val="a6"/>
          <w:sz w:val="28"/>
          <w:szCs w:val="28"/>
        </w:rPr>
      </w:pPr>
      <w:bookmarkStart w:id="1" w:name="bookmark352"/>
      <w:r w:rsidRPr="00D252BA">
        <w:rPr>
          <w:rStyle w:val="420"/>
          <w:rFonts w:ascii="Times New Roman" w:hAnsi="Times New Roman" w:cs="Times New Roman"/>
          <w:color w:val="000000"/>
          <w:sz w:val="28"/>
          <w:szCs w:val="28"/>
        </w:rPr>
        <w:t xml:space="preserve"> Составление суточного пищевого рациона по таблица</w:t>
      </w:r>
      <w:bookmarkEnd w:id="1"/>
      <w:r w:rsidRPr="00D252BA">
        <w:rPr>
          <w:rStyle w:val="420"/>
          <w:rFonts w:ascii="Times New Roman" w:hAnsi="Times New Roman" w:cs="Times New Roman"/>
          <w:color w:val="000000"/>
          <w:sz w:val="28"/>
          <w:szCs w:val="28"/>
        </w:rPr>
        <w:t>м</w:t>
      </w:r>
    </w:p>
    <w:p w:rsidR="00D252BA" w:rsidRPr="00D252BA" w:rsidRDefault="00D252BA" w:rsidP="00D252BA">
      <w:pPr>
        <w:pStyle w:val="a0"/>
        <w:tabs>
          <w:tab w:val="left" w:pos="1033"/>
        </w:tabs>
        <w:spacing w:line="350" w:lineRule="exact"/>
        <w:ind w:left="-284" w:right="20" w:firstLine="284"/>
        <w:jc w:val="both"/>
        <w:rPr>
          <w:rFonts w:ascii="Times New Roman" w:hAnsi="Times New Roman" w:cs="Times New Roman"/>
          <w:sz w:val="28"/>
          <w:szCs w:val="28"/>
        </w:rPr>
      </w:pPr>
      <w:r w:rsidRPr="00D252BA">
        <w:rPr>
          <w:rStyle w:val="15"/>
          <w:color w:val="000000"/>
          <w:sz w:val="28"/>
          <w:szCs w:val="28"/>
        </w:rPr>
        <w:t xml:space="preserve">Ход работы. Пользуясь </w:t>
      </w:r>
      <w:r w:rsidRPr="00D252BA">
        <w:rPr>
          <w:rFonts w:ascii="Times New Roman" w:hAnsi="Times New Roman" w:cs="Times New Roman"/>
          <w:color w:val="000000"/>
          <w:sz w:val="28"/>
          <w:szCs w:val="28"/>
        </w:rPr>
        <w:t>табл.1</w:t>
      </w:r>
      <w:r w:rsidRPr="00D252BA">
        <w:rPr>
          <w:rStyle w:val="15"/>
          <w:color w:val="000000"/>
          <w:sz w:val="28"/>
          <w:szCs w:val="28"/>
        </w:rPr>
        <w:t>, определите соответствующую Вашему возрасту и профессиональной группе норму физиологических потребностей в питательных веществах и энергии.</w:t>
      </w:r>
    </w:p>
    <w:p w:rsidR="00D252BA" w:rsidRPr="00D252BA" w:rsidRDefault="00D252BA" w:rsidP="00D252BA">
      <w:pPr>
        <w:pStyle w:val="14"/>
        <w:shd w:val="clear" w:color="auto" w:fill="auto"/>
        <w:spacing w:line="274" w:lineRule="exact"/>
        <w:jc w:val="center"/>
        <w:rPr>
          <w:rStyle w:val="a6"/>
          <w:color w:val="000000"/>
          <w:sz w:val="28"/>
          <w:szCs w:val="28"/>
        </w:rPr>
      </w:pPr>
    </w:p>
    <w:p w:rsidR="00D252BA" w:rsidRPr="00D252BA" w:rsidRDefault="00D252BA" w:rsidP="00D252BA">
      <w:pPr>
        <w:pStyle w:val="14"/>
        <w:shd w:val="clear" w:color="auto" w:fill="auto"/>
        <w:spacing w:line="274" w:lineRule="exact"/>
        <w:jc w:val="right"/>
        <w:rPr>
          <w:sz w:val="28"/>
          <w:szCs w:val="28"/>
        </w:rPr>
      </w:pPr>
      <w:r w:rsidRPr="00D252BA">
        <w:rPr>
          <w:rStyle w:val="a6"/>
          <w:color w:val="000000"/>
          <w:sz w:val="28"/>
          <w:szCs w:val="28"/>
        </w:rPr>
        <w:t>Таблица 1</w:t>
      </w:r>
    </w:p>
    <w:p w:rsidR="00D252BA" w:rsidRPr="00D252BA" w:rsidRDefault="00D252BA" w:rsidP="00D252BA">
      <w:pPr>
        <w:pStyle w:val="14"/>
        <w:shd w:val="clear" w:color="auto" w:fill="auto"/>
        <w:spacing w:line="274" w:lineRule="exact"/>
        <w:jc w:val="center"/>
        <w:rPr>
          <w:sz w:val="28"/>
          <w:szCs w:val="28"/>
        </w:rPr>
      </w:pPr>
      <w:r w:rsidRPr="00D252BA">
        <w:rPr>
          <w:rStyle w:val="a6"/>
          <w:color w:val="000000"/>
          <w:sz w:val="28"/>
          <w:szCs w:val="28"/>
        </w:rPr>
        <w:t>Нормы физиологических потребностей в питательных веществах и энергии для различных возрастных и профессиональных групп населения</w:t>
      </w:r>
    </w:p>
    <w:p w:rsidR="00D252BA" w:rsidRPr="00D252BA" w:rsidRDefault="00D252BA" w:rsidP="00D252BA">
      <w:pPr>
        <w:pStyle w:val="a0"/>
        <w:ind w:left="4220"/>
        <w:rPr>
          <w:rFonts w:ascii="Times New Roman" w:hAnsi="Times New Roman" w:cs="Times New Roman"/>
          <w:sz w:val="28"/>
          <w:szCs w:val="28"/>
        </w:rPr>
      </w:pPr>
    </w:p>
    <w:tbl>
      <w:tblPr>
        <w:tblW w:w="0" w:type="auto"/>
        <w:tblInd w:w="5" w:type="dxa"/>
        <w:tblLayout w:type="fixed"/>
        <w:tblCellMar>
          <w:left w:w="0" w:type="dxa"/>
          <w:right w:w="0" w:type="dxa"/>
        </w:tblCellMar>
        <w:tblLook w:val="0000"/>
      </w:tblPr>
      <w:tblGrid>
        <w:gridCol w:w="1056"/>
        <w:gridCol w:w="821"/>
        <w:gridCol w:w="1963"/>
        <w:gridCol w:w="542"/>
        <w:gridCol w:w="1517"/>
        <w:gridCol w:w="1194"/>
        <w:gridCol w:w="2268"/>
      </w:tblGrid>
      <w:tr w:rsidR="00D252BA" w:rsidRPr="00D252BA" w:rsidTr="009F50BA">
        <w:trPr>
          <w:trHeight w:hRule="exact" w:val="322"/>
        </w:trPr>
        <w:tc>
          <w:tcPr>
            <w:tcW w:w="1056" w:type="dxa"/>
            <w:vMerge w:val="restart"/>
            <w:tcBorders>
              <w:top w:val="single" w:sz="4" w:space="0" w:color="auto"/>
              <w:left w:val="single" w:sz="4" w:space="0" w:color="auto"/>
              <w:bottom w:val="nil"/>
              <w:right w:val="nil"/>
            </w:tcBorders>
            <w:shd w:val="clear" w:color="auto" w:fill="FFFFFF"/>
            <w:vAlign w:val="center"/>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color w:val="4E4E4E"/>
                <w:sz w:val="28"/>
                <w:szCs w:val="28"/>
              </w:rPr>
              <w:t>Группа физической актавнести</w:t>
            </w:r>
          </w:p>
        </w:tc>
        <w:tc>
          <w:tcPr>
            <w:tcW w:w="821" w:type="dxa"/>
            <w:vMerge w:val="restart"/>
            <w:tcBorders>
              <w:top w:val="single" w:sz="4" w:space="0" w:color="auto"/>
              <w:left w:val="single" w:sz="4" w:space="0" w:color="auto"/>
              <w:bottom w:val="nil"/>
              <w:right w:val="nil"/>
            </w:tcBorders>
            <w:shd w:val="clear" w:color="auto" w:fill="FFFFFF"/>
            <w:vAlign w:val="center"/>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Возраст,</w:t>
            </w:r>
          </w:p>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годы</w:t>
            </w:r>
          </w:p>
        </w:tc>
        <w:tc>
          <w:tcPr>
            <w:tcW w:w="1963" w:type="dxa"/>
            <w:vMerge w:val="restart"/>
            <w:tcBorders>
              <w:top w:val="single" w:sz="4" w:space="0" w:color="auto"/>
              <w:left w:val="single" w:sz="4" w:space="0" w:color="auto"/>
              <w:bottom w:val="nil"/>
              <w:right w:val="nil"/>
            </w:tcBorders>
            <w:shd w:val="clear" w:color="auto" w:fill="FFFFFF"/>
            <w:vAlign w:val="center"/>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Энергия, кхал</w:t>
            </w:r>
          </w:p>
        </w:tc>
        <w:tc>
          <w:tcPr>
            <w:tcW w:w="2059" w:type="dxa"/>
            <w:gridSpan w:val="2"/>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Белки, г</w:t>
            </w:r>
          </w:p>
        </w:tc>
        <w:tc>
          <w:tcPr>
            <w:tcW w:w="1194" w:type="dxa"/>
            <w:vMerge w:val="restart"/>
            <w:tcBorders>
              <w:top w:val="single" w:sz="4" w:space="0" w:color="auto"/>
              <w:left w:val="single" w:sz="4" w:space="0" w:color="auto"/>
              <w:bottom w:val="nil"/>
              <w:right w:val="nil"/>
            </w:tcBorders>
            <w:shd w:val="clear" w:color="auto" w:fill="FFFFFF"/>
            <w:vAlign w:val="center"/>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Жиры,</w:t>
            </w:r>
          </w:p>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г</w:t>
            </w:r>
          </w:p>
        </w:tc>
        <w:tc>
          <w:tcPr>
            <w:tcW w:w="2263" w:type="dxa"/>
            <w:vMerge w:val="restart"/>
            <w:tcBorders>
              <w:top w:val="single" w:sz="4" w:space="0" w:color="auto"/>
              <w:left w:val="single" w:sz="4" w:space="0" w:color="auto"/>
              <w:bottom w:val="nil"/>
              <w:right w:val="single" w:sz="4" w:space="0" w:color="auto"/>
            </w:tcBorders>
            <w:shd w:val="clear" w:color="auto" w:fill="FFFFFF"/>
            <w:vAlign w:val="center"/>
          </w:tcPr>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color w:val="4E4E4E"/>
                <w:sz w:val="28"/>
                <w:szCs w:val="28"/>
              </w:rPr>
              <w:t>Угле</w:t>
            </w:r>
            <w:r w:rsidRPr="00D252BA">
              <w:rPr>
                <w:rFonts w:ascii="Times New Roman" w:hAnsi="Times New Roman" w:cs="Times New Roman"/>
                <w:color w:val="4E4E4E"/>
                <w:sz w:val="28"/>
                <w:szCs w:val="28"/>
              </w:rPr>
              <w:softHyphen/>
            </w:r>
          </w:p>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color w:val="4E4E4E"/>
                <w:sz w:val="28"/>
                <w:szCs w:val="28"/>
              </w:rPr>
              <w:t>воды,</w:t>
            </w:r>
          </w:p>
          <w:p w:rsidR="00D252BA" w:rsidRPr="00D252BA" w:rsidRDefault="00D252BA" w:rsidP="009F50BA">
            <w:pPr>
              <w:jc w:val="center"/>
              <w:rPr>
                <w:rFonts w:ascii="Times New Roman" w:hAnsi="Times New Roman" w:cs="Times New Roman"/>
                <w:sz w:val="28"/>
                <w:szCs w:val="28"/>
              </w:rPr>
            </w:pPr>
            <w:r w:rsidRPr="00D252BA">
              <w:rPr>
                <w:rFonts w:ascii="Times New Roman" w:hAnsi="Times New Roman" w:cs="Times New Roman"/>
                <w:color w:val="4E4E4E"/>
                <w:sz w:val="28"/>
                <w:szCs w:val="28"/>
              </w:rPr>
              <w:t>г</w:t>
            </w:r>
          </w:p>
        </w:tc>
      </w:tr>
      <w:tr w:rsidR="00D252BA" w:rsidRPr="00D252BA" w:rsidTr="009F50BA">
        <w:trPr>
          <w:trHeight w:hRule="exact" w:val="494"/>
        </w:trPr>
        <w:tc>
          <w:tcPr>
            <w:tcW w:w="1056" w:type="dxa"/>
            <w:vMerge/>
            <w:tcBorders>
              <w:top w:val="nil"/>
              <w:left w:val="single" w:sz="4" w:space="0" w:color="auto"/>
              <w:bottom w:val="nil"/>
              <w:right w:val="nil"/>
            </w:tcBorders>
            <w:shd w:val="clear" w:color="auto" w:fill="FFFFFF"/>
            <w:vAlign w:val="center"/>
          </w:tcPr>
          <w:p w:rsidR="00D252BA" w:rsidRPr="00D252BA" w:rsidRDefault="00D252BA" w:rsidP="009F50BA">
            <w:pPr>
              <w:jc w:val="center"/>
              <w:rPr>
                <w:rFonts w:ascii="Times New Roman" w:hAnsi="Times New Roman" w:cs="Times New Roman"/>
                <w:sz w:val="28"/>
                <w:szCs w:val="28"/>
              </w:rPr>
            </w:pPr>
          </w:p>
        </w:tc>
        <w:tc>
          <w:tcPr>
            <w:tcW w:w="821" w:type="dxa"/>
            <w:vMerge/>
            <w:tcBorders>
              <w:top w:val="nil"/>
              <w:left w:val="single" w:sz="4" w:space="0" w:color="auto"/>
              <w:bottom w:val="nil"/>
              <w:right w:val="nil"/>
            </w:tcBorders>
            <w:shd w:val="clear" w:color="auto" w:fill="FFFFFF"/>
            <w:vAlign w:val="center"/>
          </w:tcPr>
          <w:p w:rsidR="00D252BA" w:rsidRPr="00D252BA" w:rsidRDefault="00D252BA" w:rsidP="009F50BA">
            <w:pPr>
              <w:jc w:val="center"/>
              <w:rPr>
                <w:rFonts w:ascii="Times New Roman" w:hAnsi="Times New Roman" w:cs="Times New Roman"/>
                <w:sz w:val="28"/>
                <w:szCs w:val="28"/>
              </w:rPr>
            </w:pPr>
          </w:p>
        </w:tc>
        <w:tc>
          <w:tcPr>
            <w:tcW w:w="1963" w:type="dxa"/>
            <w:vMerge/>
            <w:tcBorders>
              <w:top w:val="nil"/>
              <w:left w:val="single" w:sz="4" w:space="0" w:color="auto"/>
              <w:bottom w:val="nil"/>
              <w:right w:val="nil"/>
            </w:tcBorders>
            <w:shd w:val="clear" w:color="auto" w:fill="FFFFFF"/>
            <w:vAlign w:val="center"/>
          </w:tcPr>
          <w:p w:rsidR="00D252BA" w:rsidRPr="00D252BA" w:rsidRDefault="00D252BA" w:rsidP="009F50BA">
            <w:pPr>
              <w:jc w:val="center"/>
              <w:rPr>
                <w:rFonts w:ascii="Times New Roman" w:hAnsi="Times New Roman" w:cs="Times New Roman"/>
                <w:sz w:val="28"/>
                <w:szCs w:val="28"/>
              </w:rPr>
            </w:pPr>
          </w:p>
        </w:tc>
        <w:tc>
          <w:tcPr>
            <w:tcW w:w="542"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всего</w:t>
            </w:r>
          </w:p>
        </w:tc>
        <w:tc>
          <w:tcPr>
            <w:tcW w:w="1517"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животного</w:t>
            </w:r>
          </w:p>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происхождения</w:t>
            </w:r>
          </w:p>
        </w:tc>
        <w:tc>
          <w:tcPr>
            <w:tcW w:w="1194" w:type="dxa"/>
            <w:vMerge/>
            <w:tcBorders>
              <w:top w:val="nil"/>
              <w:left w:val="single" w:sz="4" w:space="0" w:color="auto"/>
              <w:bottom w:val="nil"/>
              <w:right w:val="nil"/>
            </w:tcBorders>
            <w:shd w:val="clear" w:color="auto" w:fill="FFFFFF"/>
            <w:vAlign w:val="center"/>
          </w:tcPr>
          <w:p w:rsidR="00D252BA" w:rsidRPr="00D252BA" w:rsidRDefault="00D252BA" w:rsidP="009F50BA">
            <w:pPr>
              <w:spacing w:line="200" w:lineRule="exact"/>
              <w:jc w:val="center"/>
              <w:rPr>
                <w:rFonts w:ascii="Times New Roman" w:hAnsi="Times New Roman" w:cs="Times New Roman"/>
                <w:sz w:val="28"/>
                <w:szCs w:val="28"/>
              </w:rPr>
            </w:pPr>
          </w:p>
        </w:tc>
        <w:tc>
          <w:tcPr>
            <w:tcW w:w="2263" w:type="dxa"/>
            <w:vMerge/>
            <w:tcBorders>
              <w:top w:val="nil"/>
              <w:left w:val="single" w:sz="4" w:space="0" w:color="auto"/>
              <w:bottom w:val="nil"/>
              <w:right w:val="single" w:sz="4" w:space="0" w:color="auto"/>
            </w:tcBorders>
            <w:shd w:val="clear" w:color="auto" w:fill="FFFFFF"/>
            <w:vAlign w:val="center"/>
          </w:tcPr>
          <w:p w:rsidR="00D252BA" w:rsidRPr="00D252BA" w:rsidRDefault="00D252BA" w:rsidP="009F50BA">
            <w:pPr>
              <w:spacing w:line="200" w:lineRule="exact"/>
              <w:jc w:val="center"/>
              <w:rPr>
                <w:rFonts w:ascii="Times New Roman" w:hAnsi="Times New Roman" w:cs="Times New Roman"/>
                <w:sz w:val="28"/>
                <w:szCs w:val="28"/>
              </w:rPr>
            </w:pPr>
          </w:p>
        </w:tc>
      </w:tr>
      <w:tr w:rsidR="00D252BA" w:rsidRPr="00D252BA" w:rsidTr="009F50BA">
        <w:trPr>
          <w:trHeight w:hRule="exact" w:val="312"/>
        </w:trPr>
        <w:tc>
          <w:tcPr>
            <w:tcW w:w="9356" w:type="dxa"/>
            <w:gridSpan w:val="7"/>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b/>
                <w:bCs/>
                <w:i/>
                <w:iCs/>
                <w:color w:val="4E4E4E"/>
                <w:sz w:val="28"/>
                <w:szCs w:val="28"/>
              </w:rPr>
              <w:t>Мужчины</w:t>
            </w:r>
          </w:p>
        </w:tc>
      </w:tr>
      <w:tr w:rsidR="00D252BA" w:rsidRPr="00D252BA" w:rsidTr="009F50BA">
        <w:trPr>
          <w:trHeight w:hRule="exact" w:val="317"/>
        </w:trPr>
        <w:tc>
          <w:tcPr>
            <w:tcW w:w="1056" w:type="dxa"/>
            <w:vMerge w:val="restart"/>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I</w:t>
            </w:r>
          </w:p>
        </w:tc>
        <w:tc>
          <w:tcPr>
            <w:tcW w:w="821"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18-29</w:t>
            </w:r>
          </w:p>
        </w:tc>
        <w:tc>
          <w:tcPr>
            <w:tcW w:w="1963"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2450* (2275-2625)</w:t>
            </w:r>
          </w:p>
        </w:tc>
        <w:tc>
          <w:tcPr>
            <w:tcW w:w="542"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72</w:t>
            </w:r>
          </w:p>
        </w:tc>
        <w:tc>
          <w:tcPr>
            <w:tcW w:w="1517"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40</w:t>
            </w:r>
          </w:p>
        </w:tc>
        <w:tc>
          <w:tcPr>
            <w:tcW w:w="118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81</w:t>
            </w:r>
          </w:p>
        </w:tc>
        <w:tc>
          <w:tcPr>
            <w:tcW w:w="2268"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358</w:t>
            </w:r>
          </w:p>
        </w:tc>
      </w:tr>
      <w:tr w:rsidR="00D252BA" w:rsidRPr="00D252BA" w:rsidTr="009F50BA">
        <w:trPr>
          <w:trHeight w:hRule="exact" w:val="322"/>
        </w:trPr>
        <w:tc>
          <w:tcPr>
            <w:tcW w:w="1056" w:type="dxa"/>
            <w:vMerge/>
            <w:tcBorders>
              <w:top w:val="nil"/>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p>
        </w:tc>
        <w:tc>
          <w:tcPr>
            <w:tcW w:w="821"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30-39</w:t>
            </w:r>
          </w:p>
        </w:tc>
        <w:tc>
          <w:tcPr>
            <w:tcW w:w="1963"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2300 (2145-2475)</w:t>
            </w:r>
          </w:p>
        </w:tc>
        <w:tc>
          <w:tcPr>
            <w:tcW w:w="54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68</w:t>
            </w:r>
          </w:p>
        </w:tc>
        <w:tc>
          <w:tcPr>
            <w:tcW w:w="1517"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37</w:t>
            </w:r>
          </w:p>
        </w:tc>
        <w:tc>
          <w:tcPr>
            <w:tcW w:w="1189"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77</w:t>
            </w:r>
          </w:p>
        </w:tc>
        <w:tc>
          <w:tcPr>
            <w:tcW w:w="2268"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335</w:t>
            </w:r>
          </w:p>
        </w:tc>
      </w:tr>
      <w:tr w:rsidR="00D252BA" w:rsidRPr="00D252BA" w:rsidTr="009F50BA">
        <w:trPr>
          <w:trHeight w:hRule="exact" w:val="317"/>
        </w:trPr>
        <w:tc>
          <w:tcPr>
            <w:tcW w:w="1056" w:type="dxa"/>
            <w:vMerge/>
            <w:tcBorders>
              <w:top w:val="nil"/>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p>
        </w:tc>
        <w:tc>
          <w:tcPr>
            <w:tcW w:w="821"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40—59</w:t>
            </w:r>
          </w:p>
        </w:tc>
        <w:tc>
          <w:tcPr>
            <w:tcW w:w="1963"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2100 (2015 — 2325)</w:t>
            </w:r>
          </w:p>
        </w:tc>
        <w:tc>
          <w:tcPr>
            <w:tcW w:w="542"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65</w:t>
            </w:r>
          </w:p>
        </w:tc>
        <w:tc>
          <w:tcPr>
            <w:tcW w:w="1517"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36</w:t>
            </w:r>
          </w:p>
        </w:tc>
        <w:tc>
          <w:tcPr>
            <w:tcW w:w="1189"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70</w:t>
            </w:r>
          </w:p>
        </w:tc>
        <w:tc>
          <w:tcPr>
            <w:tcW w:w="2268"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303</w:t>
            </w:r>
          </w:p>
        </w:tc>
      </w:tr>
      <w:tr w:rsidR="00D252BA" w:rsidRPr="00D252BA" w:rsidTr="009F50BA">
        <w:trPr>
          <w:trHeight w:hRule="exact" w:val="322"/>
        </w:trPr>
        <w:tc>
          <w:tcPr>
            <w:tcW w:w="1056" w:type="dxa"/>
            <w:vMerge w:val="restart"/>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II</w:t>
            </w:r>
          </w:p>
        </w:tc>
        <w:tc>
          <w:tcPr>
            <w:tcW w:w="821"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18-29</w:t>
            </w:r>
          </w:p>
        </w:tc>
        <w:tc>
          <w:tcPr>
            <w:tcW w:w="1963"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2800 (2625-3150)</w:t>
            </w:r>
          </w:p>
        </w:tc>
        <w:tc>
          <w:tcPr>
            <w:tcW w:w="54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80</w:t>
            </w:r>
          </w:p>
        </w:tc>
        <w:tc>
          <w:tcPr>
            <w:tcW w:w="1517"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44</w:t>
            </w:r>
          </w:p>
        </w:tc>
        <w:tc>
          <w:tcPr>
            <w:tcW w:w="1189"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93</w:t>
            </w:r>
          </w:p>
        </w:tc>
        <w:tc>
          <w:tcPr>
            <w:tcW w:w="2268"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411</w:t>
            </w:r>
          </w:p>
        </w:tc>
      </w:tr>
      <w:tr w:rsidR="00D252BA" w:rsidRPr="00D252BA" w:rsidTr="009F50BA">
        <w:trPr>
          <w:trHeight w:hRule="exact" w:val="326"/>
        </w:trPr>
        <w:tc>
          <w:tcPr>
            <w:tcW w:w="1056" w:type="dxa"/>
            <w:vMerge/>
            <w:tcBorders>
              <w:top w:val="nil"/>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p>
        </w:tc>
        <w:tc>
          <w:tcPr>
            <w:tcW w:w="821"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30-39</w:t>
            </w:r>
          </w:p>
        </w:tc>
        <w:tc>
          <w:tcPr>
            <w:tcW w:w="1963"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2650 (2475-2970)</w:t>
            </w:r>
          </w:p>
        </w:tc>
        <w:tc>
          <w:tcPr>
            <w:tcW w:w="542"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77</w:t>
            </w:r>
          </w:p>
        </w:tc>
        <w:tc>
          <w:tcPr>
            <w:tcW w:w="1517"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42</w:t>
            </w:r>
          </w:p>
        </w:tc>
        <w:tc>
          <w:tcPr>
            <w:tcW w:w="1189"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88</w:t>
            </w:r>
          </w:p>
        </w:tc>
        <w:tc>
          <w:tcPr>
            <w:tcW w:w="2268"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387</w:t>
            </w:r>
          </w:p>
        </w:tc>
      </w:tr>
      <w:tr w:rsidR="00D252BA" w:rsidRPr="00D252BA" w:rsidTr="009F50BA">
        <w:trPr>
          <w:trHeight w:hRule="exact" w:val="322"/>
        </w:trPr>
        <w:tc>
          <w:tcPr>
            <w:tcW w:w="1056" w:type="dxa"/>
            <w:vMerge/>
            <w:tcBorders>
              <w:top w:val="nil"/>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p>
        </w:tc>
        <w:tc>
          <w:tcPr>
            <w:tcW w:w="821"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40-59</w:t>
            </w:r>
          </w:p>
        </w:tc>
        <w:tc>
          <w:tcPr>
            <w:tcW w:w="1963"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2500 (2325-2790)</w:t>
            </w:r>
          </w:p>
        </w:tc>
        <w:tc>
          <w:tcPr>
            <w:tcW w:w="542"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72</w:t>
            </w:r>
          </w:p>
        </w:tc>
        <w:tc>
          <w:tcPr>
            <w:tcW w:w="1517"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40</w:t>
            </w:r>
          </w:p>
        </w:tc>
        <w:tc>
          <w:tcPr>
            <w:tcW w:w="1189"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83</w:t>
            </w:r>
          </w:p>
        </w:tc>
        <w:tc>
          <w:tcPr>
            <w:tcW w:w="2268"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366</w:t>
            </w:r>
          </w:p>
        </w:tc>
      </w:tr>
      <w:tr w:rsidR="00D252BA" w:rsidRPr="00D252BA" w:rsidTr="009F50BA">
        <w:trPr>
          <w:trHeight w:hRule="exact" w:val="326"/>
        </w:trPr>
        <w:tc>
          <w:tcPr>
            <w:tcW w:w="1056" w:type="dxa"/>
            <w:vMerge w:val="restart"/>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III</w:t>
            </w:r>
          </w:p>
        </w:tc>
        <w:tc>
          <w:tcPr>
            <w:tcW w:w="821"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18-29</w:t>
            </w:r>
          </w:p>
        </w:tc>
        <w:tc>
          <w:tcPr>
            <w:tcW w:w="1963"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3300 (3150-3675)</w:t>
            </w:r>
          </w:p>
        </w:tc>
        <w:tc>
          <w:tcPr>
            <w:tcW w:w="542"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94</w:t>
            </w:r>
          </w:p>
        </w:tc>
        <w:tc>
          <w:tcPr>
            <w:tcW w:w="1517"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52</w:t>
            </w:r>
          </w:p>
        </w:tc>
        <w:tc>
          <w:tcPr>
            <w:tcW w:w="1189"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ПО</w:t>
            </w:r>
          </w:p>
        </w:tc>
        <w:tc>
          <w:tcPr>
            <w:tcW w:w="2268"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484</w:t>
            </w:r>
          </w:p>
        </w:tc>
      </w:tr>
      <w:tr w:rsidR="00D252BA" w:rsidRPr="00D252BA" w:rsidTr="009F50BA">
        <w:trPr>
          <w:trHeight w:hRule="exact" w:val="312"/>
        </w:trPr>
        <w:tc>
          <w:tcPr>
            <w:tcW w:w="1056" w:type="dxa"/>
            <w:vMerge/>
            <w:tcBorders>
              <w:top w:val="nil"/>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p>
        </w:tc>
        <w:tc>
          <w:tcPr>
            <w:tcW w:w="821"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30-39</w:t>
            </w:r>
          </w:p>
        </w:tc>
        <w:tc>
          <w:tcPr>
            <w:tcW w:w="1963"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3150 (2970-3465)</w:t>
            </w:r>
          </w:p>
        </w:tc>
        <w:tc>
          <w:tcPr>
            <w:tcW w:w="542"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89</w:t>
            </w:r>
          </w:p>
        </w:tc>
        <w:tc>
          <w:tcPr>
            <w:tcW w:w="1517"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49</w:t>
            </w:r>
          </w:p>
        </w:tc>
        <w:tc>
          <w:tcPr>
            <w:tcW w:w="1189"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105</w:t>
            </w:r>
          </w:p>
        </w:tc>
        <w:tc>
          <w:tcPr>
            <w:tcW w:w="2268"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462</w:t>
            </w:r>
          </w:p>
        </w:tc>
      </w:tr>
      <w:tr w:rsidR="00D252BA" w:rsidRPr="00D252BA" w:rsidTr="009F50BA">
        <w:trPr>
          <w:trHeight w:hRule="exact" w:val="326"/>
        </w:trPr>
        <w:tc>
          <w:tcPr>
            <w:tcW w:w="1056" w:type="dxa"/>
            <w:vMerge/>
            <w:tcBorders>
              <w:top w:val="nil"/>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p>
        </w:tc>
        <w:tc>
          <w:tcPr>
            <w:tcW w:w="821"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40—59</w:t>
            </w:r>
          </w:p>
        </w:tc>
        <w:tc>
          <w:tcPr>
            <w:tcW w:w="1963"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2950 (2790-3255)</w:t>
            </w:r>
          </w:p>
        </w:tc>
        <w:tc>
          <w:tcPr>
            <w:tcW w:w="542"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84</w:t>
            </w:r>
          </w:p>
        </w:tc>
        <w:tc>
          <w:tcPr>
            <w:tcW w:w="1517"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46</w:t>
            </w:r>
          </w:p>
        </w:tc>
        <w:tc>
          <w:tcPr>
            <w:tcW w:w="1189"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98</w:t>
            </w:r>
          </w:p>
        </w:tc>
        <w:tc>
          <w:tcPr>
            <w:tcW w:w="2268"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432</w:t>
            </w:r>
          </w:p>
        </w:tc>
      </w:tr>
      <w:tr w:rsidR="00D252BA" w:rsidRPr="00D252BA" w:rsidTr="009F50BA">
        <w:trPr>
          <w:trHeight w:hRule="exact" w:val="317"/>
        </w:trPr>
        <w:tc>
          <w:tcPr>
            <w:tcW w:w="1056" w:type="dxa"/>
            <w:vMerge w:val="restart"/>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IV</w:t>
            </w:r>
          </w:p>
        </w:tc>
        <w:tc>
          <w:tcPr>
            <w:tcW w:w="821"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18-29</w:t>
            </w:r>
          </w:p>
        </w:tc>
        <w:tc>
          <w:tcPr>
            <w:tcW w:w="1963"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3850 (3675-4200)</w:t>
            </w:r>
          </w:p>
        </w:tc>
        <w:tc>
          <w:tcPr>
            <w:tcW w:w="542"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108</w:t>
            </w:r>
          </w:p>
        </w:tc>
        <w:tc>
          <w:tcPr>
            <w:tcW w:w="1517"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59</w:t>
            </w:r>
          </w:p>
        </w:tc>
        <w:tc>
          <w:tcPr>
            <w:tcW w:w="1189"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128</w:t>
            </w:r>
          </w:p>
        </w:tc>
        <w:tc>
          <w:tcPr>
            <w:tcW w:w="2268"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566</w:t>
            </w:r>
          </w:p>
        </w:tc>
      </w:tr>
      <w:tr w:rsidR="00D252BA" w:rsidRPr="00D252BA" w:rsidTr="009F50BA">
        <w:trPr>
          <w:trHeight w:hRule="exact" w:val="322"/>
        </w:trPr>
        <w:tc>
          <w:tcPr>
            <w:tcW w:w="1056" w:type="dxa"/>
            <w:vMerge/>
            <w:tcBorders>
              <w:top w:val="nil"/>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p>
        </w:tc>
        <w:tc>
          <w:tcPr>
            <w:tcW w:w="821"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30—39</w:t>
            </w:r>
          </w:p>
        </w:tc>
        <w:tc>
          <w:tcPr>
            <w:tcW w:w="1963"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3600 (3465-3960)</w:t>
            </w:r>
          </w:p>
        </w:tc>
        <w:tc>
          <w:tcPr>
            <w:tcW w:w="542"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102</w:t>
            </w:r>
          </w:p>
        </w:tc>
        <w:tc>
          <w:tcPr>
            <w:tcW w:w="151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56</w:t>
            </w:r>
          </w:p>
        </w:tc>
        <w:tc>
          <w:tcPr>
            <w:tcW w:w="1189"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120</w:t>
            </w:r>
          </w:p>
        </w:tc>
        <w:tc>
          <w:tcPr>
            <w:tcW w:w="2268" w:type="dxa"/>
            <w:tcBorders>
              <w:top w:val="single" w:sz="4" w:space="0" w:color="auto"/>
              <w:left w:val="single" w:sz="4" w:space="0" w:color="auto"/>
              <w:bottom w:val="nil"/>
              <w:right w:val="single" w:sz="4" w:space="0" w:color="auto"/>
            </w:tcBorders>
            <w:shd w:val="clear" w:color="auto" w:fill="FFFFFF"/>
            <w:vAlign w:val="center"/>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528</w:t>
            </w:r>
          </w:p>
        </w:tc>
      </w:tr>
      <w:tr w:rsidR="00D252BA" w:rsidRPr="00D252BA" w:rsidTr="009F50BA">
        <w:trPr>
          <w:trHeight w:hRule="exact" w:val="312"/>
        </w:trPr>
        <w:tc>
          <w:tcPr>
            <w:tcW w:w="1056" w:type="dxa"/>
            <w:vMerge/>
            <w:tcBorders>
              <w:top w:val="nil"/>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p>
        </w:tc>
        <w:tc>
          <w:tcPr>
            <w:tcW w:w="821"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40-59</w:t>
            </w:r>
          </w:p>
        </w:tc>
        <w:tc>
          <w:tcPr>
            <w:tcW w:w="1963"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3400 (3255-3720)</w:t>
            </w:r>
          </w:p>
        </w:tc>
        <w:tc>
          <w:tcPr>
            <w:tcW w:w="542"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96</w:t>
            </w:r>
          </w:p>
        </w:tc>
        <w:tc>
          <w:tcPr>
            <w:tcW w:w="1517"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52</w:t>
            </w:r>
          </w:p>
        </w:tc>
        <w:tc>
          <w:tcPr>
            <w:tcW w:w="1189"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113</w:t>
            </w:r>
          </w:p>
        </w:tc>
        <w:tc>
          <w:tcPr>
            <w:tcW w:w="2268"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499</w:t>
            </w:r>
          </w:p>
        </w:tc>
      </w:tr>
      <w:tr w:rsidR="00D252BA" w:rsidRPr="00D252BA" w:rsidTr="009F50BA">
        <w:trPr>
          <w:trHeight w:hRule="exact" w:val="322"/>
        </w:trPr>
        <w:tc>
          <w:tcPr>
            <w:tcW w:w="1056" w:type="dxa"/>
            <w:vMerge w:val="restart"/>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V</w:t>
            </w:r>
          </w:p>
        </w:tc>
        <w:tc>
          <w:tcPr>
            <w:tcW w:w="821"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18-29</w:t>
            </w:r>
          </w:p>
        </w:tc>
        <w:tc>
          <w:tcPr>
            <w:tcW w:w="1963"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4200 и более</w:t>
            </w:r>
          </w:p>
        </w:tc>
        <w:tc>
          <w:tcPr>
            <w:tcW w:w="542"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117</w:t>
            </w:r>
          </w:p>
        </w:tc>
        <w:tc>
          <w:tcPr>
            <w:tcW w:w="1517"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64</w:t>
            </w:r>
          </w:p>
        </w:tc>
        <w:tc>
          <w:tcPr>
            <w:tcW w:w="1189"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154</w:t>
            </w:r>
          </w:p>
        </w:tc>
        <w:tc>
          <w:tcPr>
            <w:tcW w:w="2268"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586</w:t>
            </w:r>
          </w:p>
        </w:tc>
      </w:tr>
      <w:tr w:rsidR="00D252BA" w:rsidRPr="00D252BA" w:rsidTr="009F50BA">
        <w:trPr>
          <w:trHeight w:hRule="exact" w:val="317"/>
        </w:trPr>
        <w:tc>
          <w:tcPr>
            <w:tcW w:w="1056" w:type="dxa"/>
            <w:vMerge/>
            <w:tcBorders>
              <w:top w:val="nil"/>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p>
        </w:tc>
        <w:tc>
          <w:tcPr>
            <w:tcW w:w="821"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30-39</w:t>
            </w:r>
          </w:p>
        </w:tc>
        <w:tc>
          <w:tcPr>
            <w:tcW w:w="1963"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3960 и более</w:t>
            </w:r>
          </w:p>
        </w:tc>
        <w:tc>
          <w:tcPr>
            <w:tcW w:w="542"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111</w:t>
            </w:r>
          </w:p>
        </w:tc>
        <w:tc>
          <w:tcPr>
            <w:tcW w:w="1517"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61</w:t>
            </w:r>
          </w:p>
        </w:tc>
        <w:tc>
          <w:tcPr>
            <w:tcW w:w="1189"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144</w:t>
            </w:r>
          </w:p>
        </w:tc>
        <w:tc>
          <w:tcPr>
            <w:tcW w:w="2268"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550</w:t>
            </w:r>
          </w:p>
        </w:tc>
      </w:tr>
      <w:tr w:rsidR="00D252BA" w:rsidRPr="00D252BA" w:rsidTr="009F50BA">
        <w:trPr>
          <w:trHeight w:hRule="exact" w:val="322"/>
        </w:trPr>
        <w:tc>
          <w:tcPr>
            <w:tcW w:w="1056" w:type="dxa"/>
            <w:vMerge/>
            <w:tcBorders>
              <w:top w:val="nil"/>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p>
        </w:tc>
        <w:tc>
          <w:tcPr>
            <w:tcW w:w="821"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40-59</w:t>
            </w:r>
          </w:p>
        </w:tc>
        <w:tc>
          <w:tcPr>
            <w:tcW w:w="1963"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3720 и более</w:t>
            </w:r>
          </w:p>
        </w:tc>
        <w:tc>
          <w:tcPr>
            <w:tcW w:w="542"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104</w:t>
            </w:r>
          </w:p>
        </w:tc>
        <w:tc>
          <w:tcPr>
            <w:tcW w:w="1517"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57</w:t>
            </w:r>
          </w:p>
        </w:tc>
        <w:tc>
          <w:tcPr>
            <w:tcW w:w="1189"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137</w:t>
            </w:r>
          </w:p>
        </w:tc>
        <w:tc>
          <w:tcPr>
            <w:tcW w:w="2268"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524</w:t>
            </w:r>
          </w:p>
        </w:tc>
      </w:tr>
      <w:tr w:rsidR="00D252BA" w:rsidRPr="00D252BA" w:rsidTr="009F50BA">
        <w:trPr>
          <w:trHeight w:hRule="exact" w:val="317"/>
        </w:trPr>
        <w:tc>
          <w:tcPr>
            <w:tcW w:w="9356" w:type="dxa"/>
            <w:gridSpan w:val="7"/>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b/>
                <w:bCs/>
                <w:i/>
                <w:iCs/>
                <w:color w:val="4E4E4E"/>
                <w:sz w:val="28"/>
                <w:szCs w:val="28"/>
              </w:rPr>
              <w:t>Женщины</w:t>
            </w:r>
          </w:p>
        </w:tc>
      </w:tr>
      <w:tr w:rsidR="00D252BA" w:rsidRPr="00D252BA" w:rsidTr="009F50BA">
        <w:trPr>
          <w:trHeight w:hRule="exact" w:val="322"/>
        </w:trPr>
        <w:tc>
          <w:tcPr>
            <w:tcW w:w="1056" w:type="dxa"/>
            <w:vMerge w:val="restart"/>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I</w:t>
            </w:r>
          </w:p>
        </w:tc>
        <w:tc>
          <w:tcPr>
            <w:tcW w:w="821"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 xml:space="preserve">18 </w:t>
            </w:r>
            <w:r w:rsidRPr="00D252BA">
              <w:rPr>
                <w:rFonts w:ascii="Times New Roman" w:hAnsi="Times New Roman" w:cs="Times New Roman"/>
                <w:color w:val="7C7C7C"/>
                <w:sz w:val="28"/>
                <w:szCs w:val="28"/>
              </w:rPr>
              <w:t xml:space="preserve">— </w:t>
            </w:r>
            <w:r w:rsidRPr="00D252BA">
              <w:rPr>
                <w:rFonts w:ascii="Times New Roman" w:hAnsi="Times New Roman" w:cs="Times New Roman"/>
                <w:color w:val="4E4E4E"/>
                <w:sz w:val="28"/>
                <w:szCs w:val="28"/>
              </w:rPr>
              <w:t>29</w:t>
            </w:r>
          </w:p>
        </w:tc>
        <w:tc>
          <w:tcPr>
            <w:tcW w:w="1963"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 xml:space="preserve">2000 (1800 </w:t>
            </w:r>
            <w:r w:rsidRPr="00D252BA">
              <w:rPr>
                <w:rFonts w:ascii="Times New Roman" w:hAnsi="Times New Roman" w:cs="Times New Roman"/>
                <w:color w:val="7C7C7C"/>
                <w:sz w:val="28"/>
                <w:szCs w:val="28"/>
              </w:rPr>
              <w:t xml:space="preserve">— </w:t>
            </w:r>
            <w:r w:rsidRPr="00D252BA">
              <w:rPr>
                <w:rFonts w:ascii="Times New Roman" w:hAnsi="Times New Roman" w:cs="Times New Roman"/>
                <w:color w:val="4E4E4E"/>
                <w:sz w:val="28"/>
                <w:szCs w:val="28"/>
              </w:rPr>
              <w:t>2070)</w:t>
            </w:r>
          </w:p>
        </w:tc>
        <w:tc>
          <w:tcPr>
            <w:tcW w:w="542"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61</w:t>
            </w:r>
          </w:p>
        </w:tc>
        <w:tc>
          <w:tcPr>
            <w:tcW w:w="1517"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34</w:t>
            </w:r>
          </w:p>
        </w:tc>
        <w:tc>
          <w:tcPr>
            <w:tcW w:w="1189"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67</w:t>
            </w:r>
          </w:p>
        </w:tc>
        <w:tc>
          <w:tcPr>
            <w:tcW w:w="2268"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289</w:t>
            </w:r>
          </w:p>
        </w:tc>
      </w:tr>
      <w:tr w:rsidR="00D252BA" w:rsidRPr="00D252BA" w:rsidTr="009F50BA">
        <w:trPr>
          <w:trHeight w:hRule="exact" w:val="317"/>
        </w:trPr>
        <w:tc>
          <w:tcPr>
            <w:tcW w:w="1056" w:type="dxa"/>
            <w:vMerge/>
            <w:tcBorders>
              <w:top w:val="nil"/>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p>
        </w:tc>
        <w:tc>
          <w:tcPr>
            <w:tcW w:w="821"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30-39</w:t>
            </w:r>
          </w:p>
        </w:tc>
        <w:tc>
          <w:tcPr>
            <w:tcW w:w="1963"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1900 (1740 - 2010)</w:t>
            </w:r>
          </w:p>
        </w:tc>
        <w:tc>
          <w:tcPr>
            <w:tcW w:w="542"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59</w:t>
            </w:r>
          </w:p>
        </w:tc>
        <w:tc>
          <w:tcPr>
            <w:tcW w:w="1517"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33</w:t>
            </w:r>
          </w:p>
        </w:tc>
        <w:tc>
          <w:tcPr>
            <w:tcW w:w="1189"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63</w:t>
            </w:r>
          </w:p>
        </w:tc>
        <w:tc>
          <w:tcPr>
            <w:tcW w:w="2268"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274</w:t>
            </w:r>
          </w:p>
        </w:tc>
      </w:tr>
      <w:tr w:rsidR="00D252BA" w:rsidRPr="00D252BA" w:rsidTr="009F50BA">
        <w:trPr>
          <w:trHeight w:hRule="exact" w:val="326"/>
        </w:trPr>
        <w:tc>
          <w:tcPr>
            <w:tcW w:w="1056" w:type="dxa"/>
            <w:vMerge/>
            <w:tcBorders>
              <w:top w:val="nil"/>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p>
        </w:tc>
        <w:tc>
          <w:tcPr>
            <w:tcW w:w="821"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40—59</w:t>
            </w:r>
          </w:p>
        </w:tc>
        <w:tc>
          <w:tcPr>
            <w:tcW w:w="1963"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1800 (1690—1950)</w:t>
            </w:r>
          </w:p>
        </w:tc>
        <w:tc>
          <w:tcPr>
            <w:tcW w:w="542"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58</w:t>
            </w:r>
          </w:p>
        </w:tc>
        <w:tc>
          <w:tcPr>
            <w:tcW w:w="1517"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32</w:t>
            </w:r>
          </w:p>
        </w:tc>
        <w:tc>
          <w:tcPr>
            <w:tcW w:w="118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60</w:t>
            </w:r>
          </w:p>
        </w:tc>
        <w:tc>
          <w:tcPr>
            <w:tcW w:w="2268"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257</w:t>
            </w:r>
          </w:p>
        </w:tc>
      </w:tr>
      <w:tr w:rsidR="00D252BA" w:rsidRPr="00D252BA" w:rsidTr="009F50BA">
        <w:trPr>
          <w:trHeight w:hRule="exact" w:val="322"/>
        </w:trPr>
        <w:tc>
          <w:tcPr>
            <w:tcW w:w="1056" w:type="dxa"/>
            <w:vMerge w:val="restart"/>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II</w:t>
            </w:r>
          </w:p>
        </w:tc>
        <w:tc>
          <w:tcPr>
            <w:tcW w:w="821"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18-29</w:t>
            </w:r>
          </w:p>
        </w:tc>
        <w:tc>
          <w:tcPr>
            <w:tcW w:w="1963"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2200 (2070-2500)</w:t>
            </w:r>
          </w:p>
        </w:tc>
        <w:tc>
          <w:tcPr>
            <w:tcW w:w="542"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66</w:t>
            </w:r>
          </w:p>
        </w:tc>
        <w:tc>
          <w:tcPr>
            <w:tcW w:w="1517"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36</w:t>
            </w:r>
          </w:p>
        </w:tc>
        <w:tc>
          <w:tcPr>
            <w:tcW w:w="1189"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73</w:t>
            </w:r>
          </w:p>
        </w:tc>
        <w:tc>
          <w:tcPr>
            <w:tcW w:w="2268"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318</w:t>
            </w:r>
          </w:p>
        </w:tc>
      </w:tr>
      <w:tr w:rsidR="00D252BA" w:rsidRPr="00D252BA" w:rsidTr="009F50BA">
        <w:trPr>
          <w:trHeight w:hRule="exact" w:val="326"/>
        </w:trPr>
        <w:tc>
          <w:tcPr>
            <w:tcW w:w="1056" w:type="dxa"/>
            <w:vMerge/>
            <w:tcBorders>
              <w:top w:val="nil"/>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p>
        </w:tc>
        <w:tc>
          <w:tcPr>
            <w:tcW w:w="821"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30-39</w:t>
            </w:r>
          </w:p>
        </w:tc>
        <w:tc>
          <w:tcPr>
            <w:tcW w:w="1963"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2150 (2010—2410)</w:t>
            </w:r>
          </w:p>
        </w:tc>
        <w:tc>
          <w:tcPr>
            <w:tcW w:w="542"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65</w:t>
            </w:r>
          </w:p>
        </w:tc>
        <w:tc>
          <w:tcPr>
            <w:tcW w:w="1517"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36</w:t>
            </w:r>
          </w:p>
        </w:tc>
        <w:tc>
          <w:tcPr>
            <w:tcW w:w="1189"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72</w:t>
            </w:r>
          </w:p>
        </w:tc>
        <w:tc>
          <w:tcPr>
            <w:tcW w:w="2268"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311</w:t>
            </w:r>
          </w:p>
        </w:tc>
      </w:tr>
      <w:tr w:rsidR="00D252BA" w:rsidRPr="00D252BA" w:rsidTr="009F50BA">
        <w:trPr>
          <w:trHeight w:hRule="exact" w:val="322"/>
        </w:trPr>
        <w:tc>
          <w:tcPr>
            <w:tcW w:w="1056" w:type="dxa"/>
            <w:vMerge/>
            <w:tcBorders>
              <w:top w:val="nil"/>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p>
        </w:tc>
        <w:tc>
          <w:tcPr>
            <w:tcW w:w="821"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40-59</w:t>
            </w:r>
          </w:p>
        </w:tc>
        <w:tc>
          <w:tcPr>
            <w:tcW w:w="1963"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2100 (1950-2340)</w:t>
            </w:r>
          </w:p>
        </w:tc>
        <w:tc>
          <w:tcPr>
            <w:tcW w:w="542"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63</w:t>
            </w:r>
          </w:p>
        </w:tc>
        <w:tc>
          <w:tcPr>
            <w:tcW w:w="1517"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35</w:t>
            </w:r>
          </w:p>
        </w:tc>
        <w:tc>
          <w:tcPr>
            <w:tcW w:w="1189"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70</w:t>
            </w:r>
          </w:p>
        </w:tc>
        <w:tc>
          <w:tcPr>
            <w:tcW w:w="2268"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305</w:t>
            </w:r>
          </w:p>
        </w:tc>
      </w:tr>
      <w:tr w:rsidR="00D252BA" w:rsidRPr="00D252BA" w:rsidTr="009F50BA">
        <w:trPr>
          <w:trHeight w:hRule="exact" w:val="322"/>
        </w:trPr>
        <w:tc>
          <w:tcPr>
            <w:tcW w:w="1056" w:type="dxa"/>
            <w:vMerge w:val="restart"/>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III</w:t>
            </w:r>
          </w:p>
        </w:tc>
        <w:tc>
          <w:tcPr>
            <w:tcW w:w="821"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18-29</w:t>
            </w:r>
          </w:p>
        </w:tc>
        <w:tc>
          <w:tcPr>
            <w:tcW w:w="1963"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2600 (2500—2900)</w:t>
            </w:r>
          </w:p>
        </w:tc>
        <w:tc>
          <w:tcPr>
            <w:tcW w:w="542"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76</w:t>
            </w:r>
          </w:p>
        </w:tc>
        <w:tc>
          <w:tcPr>
            <w:tcW w:w="1517"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42</w:t>
            </w:r>
          </w:p>
        </w:tc>
        <w:tc>
          <w:tcPr>
            <w:tcW w:w="1189"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87</w:t>
            </w:r>
          </w:p>
        </w:tc>
        <w:tc>
          <w:tcPr>
            <w:tcW w:w="2268"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378</w:t>
            </w:r>
          </w:p>
        </w:tc>
      </w:tr>
      <w:tr w:rsidR="00D252BA" w:rsidRPr="00D252BA" w:rsidTr="009F50BA">
        <w:trPr>
          <w:trHeight w:hRule="exact" w:val="317"/>
        </w:trPr>
        <w:tc>
          <w:tcPr>
            <w:tcW w:w="1056" w:type="dxa"/>
            <w:vMerge/>
            <w:tcBorders>
              <w:top w:val="nil"/>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p>
        </w:tc>
        <w:tc>
          <w:tcPr>
            <w:tcW w:w="821"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30-39</w:t>
            </w:r>
          </w:p>
        </w:tc>
        <w:tc>
          <w:tcPr>
            <w:tcW w:w="1963"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2550 (2410-2810)</w:t>
            </w:r>
          </w:p>
        </w:tc>
        <w:tc>
          <w:tcPr>
            <w:tcW w:w="542"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74</w:t>
            </w:r>
          </w:p>
        </w:tc>
        <w:tc>
          <w:tcPr>
            <w:tcW w:w="1517"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41</w:t>
            </w:r>
          </w:p>
        </w:tc>
        <w:tc>
          <w:tcPr>
            <w:tcW w:w="1189"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85</w:t>
            </w:r>
          </w:p>
        </w:tc>
        <w:tc>
          <w:tcPr>
            <w:tcW w:w="2268"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372</w:t>
            </w:r>
          </w:p>
        </w:tc>
      </w:tr>
      <w:tr w:rsidR="00D252BA" w:rsidRPr="00D252BA" w:rsidTr="009F50BA">
        <w:trPr>
          <w:trHeight w:hRule="exact" w:val="326"/>
        </w:trPr>
        <w:tc>
          <w:tcPr>
            <w:tcW w:w="1056" w:type="dxa"/>
            <w:vMerge/>
            <w:tcBorders>
              <w:top w:val="nil"/>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p>
        </w:tc>
        <w:tc>
          <w:tcPr>
            <w:tcW w:w="821"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40-59</w:t>
            </w:r>
          </w:p>
        </w:tc>
        <w:tc>
          <w:tcPr>
            <w:tcW w:w="1963"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2500 (2340-2730)</w:t>
            </w:r>
          </w:p>
        </w:tc>
        <w:tc>
          <w:tcPr>
            <w:tcW w:w="542"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72</w:t>
            </w:r>
          </w:p>
        </w:tc>
        <w:tc>
          <w:tcPr>
            <w:tcW w:w="1517"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40</w:t>
            </w:r>
          </w:p>
        </w:tc>
        <w:tc>
          <w:tcPr>
            <w:tcW w:w="1189"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83</w:t>
            </w:r>
          </w:p>
        </w:tc>
        <w:tc>
          <w:tcPr>
            <w:tcW w:w="2268"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366</w:t>
            </w:r>
          </w:p>
        </w:tc>
      </w:tr>
      <w:tr w:rsidR="00D252BA" w:rsidRPr="00D252BA" w:rsidTr="009F50BA">
        <w:trPr>
          <w:trHeight w:hRule="exact" w:val="312"/>
        </w:trPr>
        <w:tc>
          <w:tcPr>
            <w:tcW w:w="1056" w:type="dxa"/>
            <w:vMerge w:val="restart"/>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IV</w:t>
            </w:r>
          </w:p>
        </w:tc>
        <w:tc>
          <w:tcPr>
            <w:tcW w:w="821"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18-29</w:t>
            </w:r>
          </w:p>
        </w:tc>
        <w:tc>
          <w:tcPr>
            <w:tcW w:w="1963"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3050 (2900-3300)</w:t>
            </w:r>
          </w:p>
        </w:tc>
        <w:tc>
          <w:tcPr>
            <w:tcW w:w="542"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87</w:t>
            </w:r>
          </w:p>
        </w:tc>
        <w:tc>
          <w:tcPr>
            <w:tcW w:w="1517"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48</w:t>
            </w:r>
          </w:p>
        </w:tc>
        <w:tc>
          <w:tcPr>
            <w:tcW w:w="1189"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102</w:t>
            </w:r>
          </w:p>
        </w:tc>
        <w:tc>
          <w:tcPr>
            <w:tcW w:w="2268"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462</w:t>
            </w:r>
          </w:p>
        </w:tc>
      </w:tr>
      <w:tr w:rsidR="00D252BA" w:rsidRPr="00D252BA" w:rsidTr="009F50BA">
        <w:trPr>
          <w:trHeight w:hRule="exact" w:val="317"/>
        </w:trPr>
        <w:tc>
          <w:tcPr>
            <w:tcW w:w="1056" w:type="dxa"/>
            <w:vMerge/>
            <w:tcBorders>
              <w:top w:val="nil"/>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p>
        </w:tc>
        <w:tc>
          <w:tcPr>
            <w:tcW w:w="821"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30—39</w:t>
            </w:r>
          </w:p>
        </w:tc>
        <w:tc>
          <w:tcPr>
            <w:tcW w:w="1963"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2950 (2810—3200)</w:t>
            </w:r>
          </w:p>
        </w:tc>
        <w:tc>
          <w:tcPr>
            <w:tcW w:w="542"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84</w:t>
            </w:r>
          </w:p>
        </w:tc>
        <w:tc>
          <w:tcPr>
            <w:tcW w:w="1517"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46</w:t>
            </w:r>
          </w:p>
        </w:tc>
        <w:tc>
          <w:tcPr>
            <w:tcW w:w="1189"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98</w:t>
            </w:r>
          </w:p>
        </w:tc>
        <w:tc>
          <w:tcPr>
            <w:tcW w:w="2268" w:type="dxa"/>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432</w:t>
            </w:r>
          </w:p>
        </w:tc>
      </w:tr>
      <w:tr w:rsidR="00D252BA" w:rsidRPr="00D252BA" w:rsidTr="009F50BA">
        <w:trPr>
          <w:trHeight w:hRule="exact" w:val="336"/>
        </w:trPr>
        <w:tc>
          <w:tcPr>
            <w:tcW w:w="1056" w:type="dxa"/>
            <w:vMerge/>
            <w:tcBorders>
              <w:top w:val="nil"/>
              <w:left w:val="single" w:sz="4" w:space="0" w:color="auto"/>
              <w:bottom w:val="single" w:sz="4" w:space="0" w:color="auto"/>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p>
        </w:tc>
        <w:tc>
          <w:tcPr>
            <w:tcW w:w="821"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40-59</w:t>
            </w:r>
          </w:p>
        </w:tc>
        <w:tc>
          <w:tcPr>
            <w:tcW w:w="1963"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2500 (2340-2730)</w:t>
            </w:r>
          </w:p>
        </w:tc>
        <w:tc>
          <w:tcPr>
            <w:tcW w:w="542"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72</w:t>
            </w:r>
          </w:p>
        </w:tc>
        <w:tc>
          <w:tcPr>
            <w:tcW w:w="1517"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40</w:t>
            </w:r>
          </w:p>
        </w:tc>
        <w:tc>
          <w:tcPr>
            <w:tcW w:w="1189"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83</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spacing w:line="200" w:lineRule="exact"/>
              <w:jc w:val="center"/>
              <w:rPr>
                <w:rFonts w:ascii="Times New Roman" w:hAnsi="Times New Roman" w:cs="Times New Roman"/>
                <w:sz w:val="28"/>
                <w:szCs w:val="28"/>
              </w:rPr>
            </w:pPr>
            <w:r w:rsidRPr="00D252BA">
              <w:rPr>
                <w:rFonts w:ascii="Times New Roman" w:hAnsi="Times New Roman" w:cs="Times New Roman"/>
                <w:color w:val="4E4E4E"/>
                <w:sz w:val="28"/>
                <w:szCs w:val="28"/>
              </w:rPr>
              <w:t>366</w:t>
            </w:r>
          </w:p>
        </w:tc>
      </w:tr>
    </w:tbl>
    <w:p w:rsidR="00D252BA" w:rsidRPr="00D252BA" w:rsidRDefault="00D252BA" w:rsidP="00D252BA">
      <w:pPr>
        <w:pStyle w:val="a0"/>
        <w:ind w:left="4220"/>
        <w:rPr>
          <w:rFonts w:ascii="Times New Roman" w:hAnsi="Times New Roman" w:cs="Times New Roman"/>
          <w:sz w:val="28"/>
          <w:szCs w:val="28"/>
        </w:rPr>
      </w:pPr>
    </w:p>
    <w:p w:rsidR="00D252BA" w:rsidRPr="00D252BA" w:rsidRDefault="00D252BA" w:rsidP="00D252BA">
      <w:pPr>
        <w:jc w:val="both"/>
        <w:rPr>
          <w:rStyle w:val="15"/>
          <w:sz w:val="28"/>
          <w:szCs w:val="28"/>
        </w:rPr>
      </w:pPr>
      <w:r w:rsidRPr="00D252BA">
        <w:rPr>
          <w:rStyle w:val="15"/>
          <w:sz w:val="28"/>
          <w:szCs w:val="28"/>
        </w:rPr>
        <w:lastRenderedPageBreak/>
        <w:t xml:space="preserve">В </w:t>
      </w:r>
      <w:r w:rsidRPr="00D252BA">
        <w:rPr>
          <w:rFonts w:ascii="Times New Roman" w:hAnsi="Times New Roman" w:cs="Times New Roman"/>
          <w:sz w:val="28"/>
          <w:szCs w:val="28"/>
        </w:rPr>
        <w:t>табл.2</w:t>
      </w:r>
      <w:r w:rsidRPr="00D252BA">
        <w:rPr>
          <w:rFonts w:ascii="Times New Roman" w:hAnsi="Times New Roman" w:cs="Times New Roman"/>
          <w:sz w:val="28"/>
          <w:szCs w:val="28"/>
          <w:u w:val="single"/>
        </w:rPr>
        <w:t xml:space="preserve"> </w:t>
      </w:r>
      <w:r w:rsidRPr="00D252BA">
        <w:rPr>
          <w:rFonts w:ascii="Times New Roman" w:hAnsi="Times New Roman" w:cs="Times New Roman"/>
          <w:sz w:val="28"/>
          <w:szCs w:val="28"/>
        </w:rPr>
        <w:t xml:space="preserve"> </w:t>
      </w:r>
      <w:r w:rsidRPr="00D252BA">
        <w:rPr>
          <w:rStyle w:val="15"/>
          <w:sz w:val="28"/>
          <w:szCs w:val="28"/>
        </w:rPr>
        <w:t>приведены основные продукты, их состав и энергетическая ценность (из расчета на 10 г).</w:t>
      </w:r>
    </w:p>
    <w:p w:rsidR="00D252BA" w:rsidRPr="00D252BA" w:rsidRDefault="00D252BA" w:rsidP="00D252BA">
      <w:pPr>
        <w:jc w:val="both"/>
        <w:rPr>
          <w:rFonts w:ascii="Times New Roman" w:hAnsi="Times New Roman" w:cs="Times New Roman"/>
          <w:sz w:val="28"/>
          <w:szCs w:val="28"/>
        </w:rPr>
      </w:pPr>
    </w:p>
    <w:p w:rsidR="00D252BA" w:rsidRPr="00D252BA" w:rsidRDefault="00D252BA" w:rsidP="00D252BA">
      <w:pPr>
        <w:rPr>
          <w:rFonts w:ascii="Times New Roman" w:hAnsi="Times New Roman" w:cs="Times New Roman"/>
          <w:sz w:val="28"/>
          <w:szCs w:val="28"/>
        </w:rPr>
      </w:pPr>
      <w:r w:rsidRPr="00D252BA">
        <w:rPr>
          <w:rFonts w:ascii="Times New Roman" w:hAnsi="Times New Roman" w:cs="Times New Roman"/>
          <w:sz w:val="28"/>
          <w:szCs w:val="28"/>
        </w:rPr>
        <w:t>Таблица 2</w:t>
      </w:r>
    </w:p>
    <w:tbl>
      <w:tblPr>
        <w:tblW w:w="0" w:type="auto"/>
        <w:tblLayout w:type="fixed"/>
        <w:tblCellMar>
          <w:left w:w="0" w:type="dxa"/>
          <w:right w:w="0" w:type="dxa"/>
        </w:tblCellMar>
        <w:tblLook w:val="0000"/>
      </w:tblPr>
      <w:tblGrid>
        <w:gridCol w:w="3197"/>
        <w:gridCol w:w="1541"/>
        <w:gridCol w:w="1651"/>
        <w:gridCol w:w="1589"/>
        <w:gridCol w:w="1421"/>
      </w:tblGrid>
      <w:tr w:rsidR="00D252BA" w:rsidRPr="00D252BA" w:rsidTr="009F50BA">
        <w:trPr>
          <w:trHeight w:hRule="exact" w:val="336"/>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60" w:lineRule="exact"/>
              <w:rPr>
                <w:rFonts w:ascii="Times New Roman" w:hAnsi="Times New Roman" w:cs="Times New Roman"/>
                <w:sz w:val="28"/>
                <w:szCs w:val="28"/>
              </w:rPr>
            </w:pPr>
            <w:r w:rsidRPr="00D252BA">
              <w:rPr>
                <w:rFonts w:ascii="Times New Roman" w:hAnsi="Times New Roman" w:cs="Times New Roman"/>
                <w:sz w:val="28"/>
                <w:szCs w:val="28"/>
              </w:rPr>
              <w:t>Наименование продукта</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60" w:lineRule="exact"/>
              <w:rPr>
                <w:rFonts w:ascii="Times New Roman" w:hAnsi="Times New Roman" w:cs="Times New Roman"/>
                <w:sz w:val="28"/>
                <w:szCs w:val="28"/>
              </w:rPr>
            </w:pPr>
            <w:r w:rsidRPr="00D252BA">
              <w:rPr>
                <w:rFonts w:ascii="Times New Roman" w:hAnsi="Times New Roman" w:cs="Times New Roman"/>
                <w:sz w:val="28"/>
                <w:szCs w:val="28"/>
              </w:rPr>
              <w:t>Белки</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60" w:lineRule="exact"/>
              <w:rPr>
                <w:rFonts w:ascii="Times New Roman" w:hAnsi="Times New Roman" w:cs="Times New Roman"/>
                <w:sz w:val="28"/>
                <w:szCs w:val="28"/>
              </w:rPr>
            </w:pPr>
            <w:r w:rsidRPr="00D252BA">
              <w:rPr>
                <w:rFonts w:ascii="Times New Roman" w:hAnsi="Times New Roman" w:cs="Times New Roman"/>
                <w:sz w:val="28"/>
                <w:szCs w:val="28"/>
              </w:rPr>
              <w:t>Жиры</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60" w:lineRule="exact"/>
              <w:rPr>
                <w:rFonts w:ascii="Times New Roman" w:hAnsi="Times New Roman" w:cs="Times New Roman"/>
                <w:sz w:val="28"/>
                <w:szCs w:val="28"/>
              </w:rPr>
            </w:pPr>
            <w:r w:rsidRPr="00D252BA">
              <w:rPr>
                <w:rFonts w:ascii="Times New Roman" w:hAnsi="Times New Roman" w:cs="Times New Roman"/>
                <w:sz w:val="28"/>
                <w:szCs w:val="28"/>
              </w:rPr>
              <w:t>Углеводы</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60" w:lineRule="exact"/>
              <w:rPr>
                <w:rFonts w:ascii="Times New Roman" w:hAnsi="Times New Roman" w:cs="Times New Roman"/>
                <w:sz w:val="28"/>
                <w:szCs w:val="28"/>
              </w:rPr>
            </w:pPr>
            <w:r w:rsidRPr="00D252BA">
              <w:rPr>
                <w:rFonts w:ascii="Times New Roman" w:hAnsi="Times New Roman" w:cs="Times New Roman"/>
                <w:sz w:val="28"/>
                <w:szCs w:val="28"/>
              </w:rPr>
              <w:t>Калории</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Хлеб ржаной</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5,5</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0,6</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39,8</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199</w:t>
            </w:r>
          </w:p>
        </w:tc>
      </w:tr>
      <w:tr w:rsidR="00D252BA" w:rsidRPr="00D252BA" w:rsidTr="009F50BA">
        <w:trPr>
          <w:trHeight w:hRule="exact" w:val="326"/>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Хлеб пшеничный</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6,9</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0,4</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45,2</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217</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Макароны</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9,3</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0,5</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73,3</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344</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Печенье разное</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7,4</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10,3</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65,1</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393</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Крупа гречневая</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8,0</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1,6</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64,4</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312</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Крупа манная</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8,0</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0,8</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73,6</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342</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Пшено</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7,4</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1,9</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62,4</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303</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Рис</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6,5</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1,2</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71,7</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332</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Горох</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19,3</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3,2</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50,3</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315</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Говядина средняя</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16,0</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4,3</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0,5</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108</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Баранина жирная</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12,8</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24,2</w:t>
            </w:r>
          </w:p>
        </w:tc>
        <w:tc>
          <w:tcPr>
            <w:tcW w:w="1589"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275</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Баранина тощая</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13,9</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4,8</w:t>
            </w:r>
          </w:p>
        </w:tc>
        <w:tc>
          <w:tcPr>
            <w:tcW w:w="1589"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102</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Свинина жирная</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11,7</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30,2</w:t>
            </w:r>
          </w:p>
        </w:tc>
        <w:tc>
          <w:tcPr>
            <w:tcW w:w="1589"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329</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Свинина тощая</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16,2</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5,4</w:t>
            </w:r>
          </w:p>
        </w:tc>
        <w:tc>
          <w:tcPr>
            <w:tcW w:w="1589"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117</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Печень</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8,6</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8,8</w:t>
            </w:r>
          </w:p>
        </w:tc>
        <w:tc>
          <w:tcPr>
            <w:tcW w:w="1589"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117</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Курица</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16,0</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4,1</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0,9</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103</w:t>
            </w:r>
          </w:p>
        </w:tc>
      </w:tr>
      <w:tr w:rsidR="00D252BA" w:rsidRPr="00D252BA" w:rsidTr="009F50BA">
        <w:trPr>
          <w:trHeight w:hRule="exact" w:val="326"/>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Гусь</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17,0</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27,7</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317</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Индейка</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21,6</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12,0</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0,8</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197</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Колбаса копченая</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33,7</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38,0</w:t>
            </w:r>
          </w:p>
        </w:tc>
        <w:tc>
          <w:tcPr>
            <w:tcW w:w="1589"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451</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Колбаса вареная</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13,4</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14,2</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4,0</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204</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Сосиски</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12,2</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13,0</w:t>
            </w:r>
          </w:p>
        </w:tc>
        <w:tc>
          <w:tcPr>
            <w:tcW w:w="1589"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171</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Ветчина</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17,5</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15,1</w:t>
            </w:r>
          </w:p>
        </w:tc>
        <w:tc>
          <w:tcPr>
            <w:tcW w:w="1589"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214</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Сельдь соленая</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10,8</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9,1</w:t>
            </w:r>
          </w:p>
        </w:tc>
        <w:tc>
          <w:tcPr>
            <w:tcW w:w="1589"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129</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Сельдь копченая</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12,8</w:t>
            </w:r>
          </w:p>
        </w:tc>
        <w:tc>
          <w:tcPr>
            <w:tcW w:w="1651"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5,5</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108</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Кальмары</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18,0</w:t>
            </w:r>
          </w:p>
        </w:tc>
        <w:tc>
          <w:tcPr>
            <w:tcW w:w="1651"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4,2</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110</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Морская капуста</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0,9</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0,2</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5</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Горбуша соленая</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22,1</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9,0</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169</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Мойва</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13,1</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7,1</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116</w:t>
            </w:r>
          </w:p>
        </w:tc>
      </w:tr>
      <w:tr w:rsidR="00D252BA" w:rsidRPr="00D252BA" w:rsidTr="009F50BA">
        <w:trPr>
          <w:trHeight w:hRule="exact" w:val="326"/>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Минтай</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15,9</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0,9</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0,1</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72</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Карп</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16,0</w:t>
            </w:r>
          </w:p>
        </w:tc>
        <w:tc>
          <w:tcPr>
            <w:tcW w:w="1651"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5,3</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112</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Масло сливочное</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84,2</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0,6</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787</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Масло топленое</w:t>
            </w:r>
          </w:p>
        </w:tc>
        <w:tc>
          <w:tcPr>
            <w:tcW w:w="1541"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95,2</w:t>
            </w:r>
          </w:p>
        </w:tc>
        <w:tc>
          <w:tcPr>
            <w:tcW w:w="1589"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825</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Сало свиное шпик</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10,5</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64,0</w:t>
            </w:r>
          </w:p>
        </w:tc>
        <w:tc>
          <w:tcPr>
            <w:tcW w:w="1589"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647</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Масло растительное</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94,0</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94,0</w:t>
            </w:r>
          </w:p>
        </w:tc>
        <w:tc>
          <w:tcPr>
            <w:tcW w:w="1589"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871</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Молоко цельное</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3,1</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3,5</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4,9</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66</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Сливки</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2,8</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21,5</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4,3</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229</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Творог</w:t>
            </w:r>
          </w:p>
        </w:tc>
        <w:tc>
          <w:tcPr>
            <w:tcW w:w="1541"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14,1</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0,6</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102</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68</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lastRenderedPageBreak/>
              <w:t>Сметана</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4,2</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21,9</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1,7</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256</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Яйца</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10,7</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10,1</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0,5</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140</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Сыр</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25,0</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30,0</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2,4</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391</w:t>
            </w:r>
          </w:p>
        </w:tc>
      </w:tr>
      <w:tr w:rsidR="00D252BA" w:rsidRPr="00D252BA" w:rsidTr="009F50BA">
        <w:trPr>
          <w:trHeight w:hRule="exact" w:val="355"/>
        </w:trPr>
        <w:tc>
          <w:tcPr>
            <w:tcW w:w="3197"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Картофель свежий</w:t>
            </w:r>
          </w:p>
        </w:tc>
        <w:tc>
          <w:tcPr>
            <w:tcW w:w="1541"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1,1</w:t>
            </w:r>
          </w:p>
        </w:tc>
        <w:tc>
          <w:tcPr>
            <w:tcW w:w="1651"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0,1</w:t>
            </w:r>
          </w:p>
        </w:tc>
        <w:tc>
          <w:tcPr>
            <w:tcW w:w="1589"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13,0</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59</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Капуста свежая</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0,9</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0,1</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3,5</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20</w:t>
            </w:r>
          </w:p>
        </w:tc>
      </w:tr>
      <w:tr w:rsidR="00D252BA" w:rsidRPr="00D252BA" w:rsidTr="009F50BA">
        <w:trPr>
          <w:trHeight w:hRule="exact" w:val="326"/>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Капуста квашеная</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0,7</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0,3</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0,4</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15</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Свекла свежая</w:t>
            </w:r>
          </w:p>
        </w:tc>
        <w:tc>
          <w:tcPr>
            <w:tcW w:w="1541"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1,3</w:t>
            </w:r>
          </w:p>
        </w:tc>
        <w:tc>
          <w:tcPr>
            <w:tcW w:w="1651"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0,1</w:t>
            </w:r>
          </w:p>
        </w:tc>
        <w:tc>
          <w:tcPr>
            <w:tcW w:w="1589"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8,1</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39</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Лук репчатый</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0,9</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0,1</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6,3</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30</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Лук зеленый</w:t>
            </w:r>
          </w:p>
        </w:tc>
        <w:tc>
          <w:tcPr>
            <w:tcW w:w="1541"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1,3</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w:t>
            </w:r>
          </w:p>
        </w:tc>
        <w:tc>
          <w:tcPr>
            <w:tcW w:w="1589"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3,5</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Зеленый горошек</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5,0</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0,2</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12,8</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73</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Баклажаны</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1,2</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0,1</w:t>
            </w:r>
          </w:p>
        </w:tc>
        <w:tc>
          <w:tcPr>
            <w:tcW w:w="1589"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5,1</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24</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Кабачки</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0,6</w:t>
            </w:r>
          </w:p>
        </w:tc>
        <w:tc>
          <w:tcPr>
            <w:tcW w:w="1651"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0,3</w:t>
            </w:r>
          </w:p>
        </w:tc>
        <w:tc>
          <w:tcPr>
            <w:tcW w:w="1589"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4,9</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23</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Морковь</w:t>
            </w:r>
          </w:p>
        </w:tc>
        <w:tc>
          <w:tcPr>
            <w:tcW w:w="1541"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1,4</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w:t>
            </w:r>
          </w:p>
        </w:tc>
        <w:tc>
          <w:tcPr>
            <w:tcW w:w="1589"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9,0</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41</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Перец сладкий</w:t>
            </w:r>
          </w:p>
        </w:tc>
        <w:tc>
          <w:tcPr>
            <w:tcW w:w="1541"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1,3</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w:t>
            </w:r>
          </w:p>
        </w:tc>
        <w:tc>
          <w:tcPr>
            <w:tcW w:w="1589"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5,3</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26</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Петрушка</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3,7</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0,4</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8,0</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49</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Укроп</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2,5</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0,5</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4,1</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31</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Редька</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1,9</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0,2</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6,2</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35</w:t>
            </w:r>
          </w:p>
        </w:tc>
      </w:tr>
      <w:tr w:rsidR="00D252BA" w:rsidRPr="00D252BA" w:rsidTr="009F50BA">
        <w:trPr>
          <w:trHeight w:hRule="exact" w:val="326"/>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Щавель</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1,5</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3,0</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19</w:t>
            </w:r>
          </w:p>
        </w:tc>
      </w:tr>
      <w:tr w:rsidR="00D252BA" w:rsidRPr="00D252BA" w:rsidTr="009F50BA">
        <w:trPr>
          <w:trHeight w:hRule="exact" w:val="317"/>
        </w:trPr>
        <w:tc>
          <w:tcPr>
            <w:tcW w:w="3197"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Редис</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1,2</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0,1</w:t>
            </w:r>
          </w:p>
        </w:tc>
        <w:tc>
          <w:tcPr>
            <w:tcW w:w="1589"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3,5</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21</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Томаты свежие</w:t>
            </w:r>
          </w:p>
        </w:tc>
        <w:tc>
          <w:tcPr>
            <w:tcW w:w="1541"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0,5</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0,1</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2,8</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15</w:t>
            </w:r>
          </w:p>
        </w:tc>
      </w:tr>
      <w:tr w:rsidR="00D252BA" w:rsidRPr="00D252BA" w:rsidTr="009F50BA">
        <w:trPr>
          <w:trHeight w:hRule="exact" w:val="326"/>
        </w:trPr>
        <w:tc>
          <w:tcPr>
            <w:tcW w:w="3197"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Огурцы свежие</w:t>
            </w:r>
          </w:p>
        </w:tc>
        <w:tc>
          <w:tcPr>
            <w:tcW w:w="1541"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0,4</w:t>
            </w:r>
          </w:p>
        </w:tc>
        <w:tc>
          <w:tcPr>
            <w:tcW w:w="1651"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0,1</w:t>
            </w:r>
          </w:p>
        </w:tc>
        <w:tc>
          <w:tcPr>
            <w:tcW w:w="1589"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1,1</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7</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Огурцы соленые</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0,2</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0,1</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0,7</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5</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Абрикосы</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0,9</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0,1</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9,0</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41</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Яблоки</w:t>
            </w:r>
          </w:p>
        </w:tc>
        <w:tc>
          <w:tcPr>
            <w:tcW w:w="1541"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0,4</w:t>
            </w:r>
          </w:p>
        </w:tc>
        <w:tc>
          <w:tcPr>
            <w:tcW w:w="1651"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0,4</w:t>
            </w:r>
          </w:p>
        </w:tc>
        <w:tc>
          <w:tcPr>
            <w:tcW w:w="1589"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9,0</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45</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Бананы</w:t>
            </w:r>
          </w:p>
        </w:tc>
        <w:tc>
          <w:tcPr>
            <w:tcW w:w="1541"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1,1</w:t>
            </w:r>
          </w:p>
        </w:tc>
        <w:tc>
          <w:tcPr>
            <w:tcW w:w="1651"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w:t>
            </w:r>
          </w:p>
        </w:tc>
        <w:tc>
          <w:tcPr>
            <w:tcW w:w="1589"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19,2</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76</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Груши</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0,4</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0,3</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9,0</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42</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Гранаты</w:t>
            </w:r>
          </w:p>
        </w:tc>
        <w:tc>
          <w:tcPr>
            <w:tcW w:w="1541"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0,9</w:t>
            </w:r>
          </w:p>
        </w:tc>
        <w:tc>
          <w:tcPr>
            <w:tcW w:w="1651"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w:t>
            </w:r>
          </w:p>
        </w:tc>
        <w:tc>
          <w:tcPr>
            <w:tcW w:w="1589"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11,2</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52</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Слива</w:t>
            </w:r>
          </w:p>
        </w:tc>
        <w:tc>
          <w:tcPr>
            <w:tcW w:w="1541"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0,8</w:t>
            </w:r>
          </w:p>
        </w:tc>
        <w:tc>
          <w:tcPr>
            <w:tcW w:w="1651"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w:t>
            </w:r>
          </w:p>
        </w:tc>
        <w:tc>
          <w:tcPr>
            <w:tcW w:w="1589"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9,5</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45</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Апельсины</w:t>
            </w:r>
          </w:p>
        </w:tc>
        <w:tc>
          <w:tcPr>
            <w:tcW w:w="1541"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0,9</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0,2</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8,1</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40</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Лимоны</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0,9</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0,1</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3,0</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33</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Брусника</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0,7</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0,5</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8,0</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43</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Клюква</w:t>
            </w:r>
          </w:p>
        </w:tc>
        <w:tc>
          <w:tcPr>
            <w:tcW w:w="1541"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0,5</w:t>
            </w:r>
          </w:p>
        </w:tc>
        <w:tc>
          <w:tcPr>
            <w:tcW w:w="1651"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w:t>
            </w:r>
          </w:p>
        </w:tc>
        <w:tc>
          <w:tcPr>
            <w:tcW w:w="1589"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3,8</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26</w:t>
            </w:r>
          </w:p>
        </w:tc>
      </w:tr>
      <w:tr w:rsidR="00D252BA" w:rsidRPr="00D252BA" w:rsidTr="009F50BA">
        <w:trPr>
          <w:trHeight w:hRule="exact" w:val="326"/>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Арбуз</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0,7</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0,2</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8,8</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38</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Дыня</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0,6</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w:t>
            </w:r>
          </w:p>
        </w:tc>
        <w:tc>
          <w:tcPr>
            <w:tcW w:w="1589"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9,1</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38</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Земляника</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0,8</w:t>
            </w:r>
          </w:p>
        </w:tc>
        <w:tc>
          <w:tcPr>
            <w:tcW w:w="1651"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0,4</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6,2</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34</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Сахар</w:t>
            </w:r>
          </w:p>
        </w:tc>
        <w:tc>
          <w:tcPr>
            <w:tcW w:w="1541"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w:t>
            </w:r>
          </w:p>
        </w:tc>
        <w:tc>
          <w:tcPr>
            <w:tcW w:w="1651"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94,8</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399</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Варенье</w:t>
            </w:r>
          </w:p>
        </w:tc>
        <w:tc>
          <w:tcPr>
            <w:tcW w:w="1541"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w:t>
            </w:r>
          </w:p>
        </w:tc>
        <w:tc>
          <w:tcPr>
            <w:tcW w:w="1651"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66,7</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274</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Мед натуральный</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w:t>
            </w:r>
          </w:p>
        </w:tc>
        <w:tc>
          <w:tcPr>
            <w:tcW w:w="1651"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75,9</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315</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Чернослив</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2,4</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40,3</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161</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Изюм</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0,6</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w:t>
            </w:r>
          </w:p>
        </w:tc>
        <w:tc>
          <w:tcPr>
            <w:tcW w:w="1589"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7,9</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32</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Мармелад</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0,1</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0</w:t>
            </w:r>
          </w:p>
        </w:tc>
        <w:tc>
          <w:tcPr>
            <w:tcW w:w="1589" w:type="dxa"/>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69,5</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261</w:t>
            </w:r>
          </w:p>
        </w:tc>
      </w:tr>
      <w:tr w:rsidR="00D252BA" w:rsidRPr="00D252BA" w:rsidTr="009F50BA">
        <w:trPr>
          <w:trHeight w:hRule="exact" w:val="322"/>
        </w:trPr>
        <w:tc>
          <w:tcPr>
            <w:tcW w:w="319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Шоколад</w:t>
            </w:r>
          </w:p>
        </w:tc>
        <w:tc>
          <w:tcPr>
            <w:tcW w:w="154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3,2</w:t>
            </w:r>
          </w:p>
        </w:tc>
        <w:tc>
          <w:tcPr>
            <w:tcW w:w="1651"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29,9</w:t>
            </w:r>
          </w:p>
        </w:tc>
        <w:tc>
          <w:tcPr>
            <w:tcW w:w="1589"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48,6</w:t>
            </w:r>
          </w:p>
        </w:tc>
        <w:tc>
          <w:tcPr>
            <w:tcW w:w="1421" w:type="dxa"/>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481</w:t>
            </w:r>
          </w:p>
        </w:tc>
      </w:tr>
      <w:tr w:rsidR="00D252BA" w:rsidRPr="00D252BA" w:rsidTr="009F50BA">
        <w:trPr>
          <w:trHeight w:hRule="exact" w:val="350"/>
        </w:trPr>
        <w:tc>
          <w:tcPr>
            <w:tcW w:w="3197"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Какао-порошок</w:t>
            </w:r>
          </w:p>
        </w:tc>
        <w:tc>
          <w:tcPr>
            <w:tcW w:w="1541"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16,4</w:t>
            </w:r>
          </w:p>
        </w:tc>
        <w:tc>
          <w:tcPr>
            <w:tcW w:w="1651"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18,7</w:t>
            </w:r>
          </w:p>
        </w:tc>
        <w:tc>
          <w:tcPr>
            <w:tcW w:w="1589"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35,1</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385</w:t>
            </w:r>
          </w:p>
        </w:tc>
      </w:tr>
    </w:tbl>
    <w:p w:rsidR="00D252BA" w:rsidRPr="00D252BA" w:rsidRDefault="00D252BA" w:rsidP="00D252BA">
      <w:pPr>
        <w:rPr>
          <w:rFonts w:ascii="Times New Roman" w:hAnsi="Times New Roman" w:cs="Times New Roman"/>
          <w:sz w:val="28"/>
          <w:szCs w:val="28"/>
        </w:rPr>
      </w:pPr>
    </w:p>
    <w:p w:rsidR="00D252BA" w:rsidRPr="00D252BA" w:rsidRDefault="00D252BA" w:rsidP="00D252BA">
      <w:pPr>
        <w:rPr>
          <w:rFonts w:ascii="Times New Roman" w:hAnsi="Times New Roman" w:cs="Times New Roman"/>
          <w:sz w:val="28"/>
          <w:szCs w:val="28"/>
        </w:rPr>
      </w:pPr>
      <w:r w:rsidRPr="00D252BA">
        <w:rPr>
          <w:rFonts w:ascii="Times New Roman" w:hAnsi="Times New Roman" w:cs="Times New Roman"/>
          <w:sz w:val="28"/>
          <w:szCs w:val="28"/>
        </w:rPr>
        <w:lastRenderedPageBreak/>
        <w:t>В табл. 3</w:t>
      </w:r>
      <w:r w:rsidRPr="00D252BA">
        <w:rPr>
          <w:rFonts w:ascii="Times New Roman" w:hAnsi="Times New Roman" w:cs="Times New Roman"/>
          <w:color w:val="0000FF"/>
          <w:sz w:val="28"/>
          <w:szCs w:val="28"/>
        </w:rPr>
        <w:t xml:space="preserve"> </w:t>
      </w:r>
      <w:r w:rsidRPr="00D252BA">
        <w:rPr>
          <w:rFonts w:ascii="Times New Roman" w:hAnsi="Times New Roman" w:cs="Times New Roman"/>
          <w:sz w:val="28"/>
          <w:szCs w:val="28"/>
        </w:rPr>
        <w:t>приведена калорийность некоторых блюд.</w:t>
      </w:r>
    </w:p>
    <w:p w:rsidR="00D252BA" w:rsidRPr="00D252BA" w:rsidRDefault="00D252BA" w:rsidP="00D252BA">
      <w:pPr>
        <w:rPr>
          <w:rFonts w:ascii="Times New Roman" w:hAnsi="Times New Roman" w:cs="Times New Roman"/>
          <w:sz w:val="28"/>
          <w:szCs w:val="28"/>
        </w:rPr>
      </w:pPr>
      <w:r w:rsidRPr="00D252BA">
        <w:rPr>
          <w:rFonts w:ascii="Times New Roman" w:hAnsi="Times New Roman" w:cs="Times New Roman"/>
          <w:sz w:val="28"/>
          <w:szCs w:val="28"/>
        </w:rPr>
        <w:t>Таблица 3</w:t>
      </w:r>
    </w:p>
    <w:tbl>
      <w:tblPr>
        <w:tblW w:w="0" w:type="auto"/>
        <w:tblLayout w:type="fixed"/>
        <w:tblCellMar>
          <w:left w:w="0" w:type="dxa"/>
          <w:right w:w="0" w:type="dxa"/>
        </w:tblCellMar>
        <w:tblLook w:val="0000"/>
      </w:tblPr>
      <w:tblGrid>
        <w:gridCol w:w="5386"/>
        <w:gridCol w:w="24"/>
        <w:gridCol w:w="19"/>
        <w:gridCol w:w="2064"/>
        <w:gridCol w:w="24"/>
        <w:gridCol w:w="24"/>
        <w:gridCol w:w="1666"/>
        <w:gridCol w:w="12"/>
        <w:gridCol w:w="31"/>
      </w:tblGrid>
      <w:tr w:rsidR="00D252BA" w:rsidRPr="00D252BA" w:rsidTr="009F50BA">
        <w:trPr>
          <w:trHeight w:hRule="exact" w:val="29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Наименование блюда</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Вес</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Калории</w:t>
            </w:r>
          </w:p>
        </w:tc>
      </w:tr>
      <w:tr w:rsidR="00D252BA" w:rsidRPr="00D252BA" w:rsidTr="009F50BA">
        <w:trPr>
          <w:trHeight w:hRule="exact" w:val="28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Салат из помидоров с огурцами</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120/30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104</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Винегрет с сельдью</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40/160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163</w:t>
            </w:r>
          </w:p>
        </w:tc>
      </w:tr>
      <w:tr w:rsidR="00D252BA" w:rsidRPr="00D252BA" w:rsidTr="009F50BA">
        <w:trPr>
          <w:trHeight w:hRule="exact" w:val="28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Борщ</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порция (500мл)</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230</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Щи</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порция</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182</w:t>
            </w:r>
          </w:p>
        </w:tc>
      </w:tr>
      <w:tr w:rsidR="00D252BA" w:rsidRPr="00D252BA" w:rsidTr="009F50BA">
        <w:trPr>
          <w:trHeight w:hRule="exact" w:val="28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Рассольник</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порция</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262</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Окрошка</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порция</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360</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Суп молочный</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порция</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417</w:t>
            </w:r>
          </w:p>
        </w:tc>
      </w:tr>
      <w:tr w:rsidR="00D252BA" w:rsidRPr="00D252BA" w:rsidTr="009F50BA">
        <w:trPr>
          <w:trHeight w:hRule="exact" w:val="28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Жареная рыба с картофелем и огурцом</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267</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Отварная рыба с картофелем и помидорами</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216</w:t>
            </w:r>
          </w:p>
        </w:tc>
      </w:tr>
      <w:tr w:rsidR="00D252BA" w:rsidRPr="00D252BA" w:rsidTr="009F50BA">
        <w:trPr>
          <w:trHeight w:hRule="exact" w:val="28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Отварная треска</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70</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Жареная треска</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250</w:t>
            </w:r>
          </w:p>
        </w:tc>
      </w:tr>
      <w:tr w:rsidR="00D252BA" w:rsidRPr="00D252BA" w:rsidTr="009F50BA">
        <w:trPr>
          <w:trHeight w:hRule="exact" w:val="28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Тефтели рыбные в томате</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150</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Котлеты рыбные</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200</w:t>
            </w:r>
          </w:p>
        </w:tc>
      </w:tr>
      <w:tr w:rsidR="00D252BA" w:rsidRPr="00D252BA" w:rsidTr="009F50BA">
        <w:trPr>
          <w:trHeight w:hRule="exact" w:val="28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Сельдь маринованная жирная</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230</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Сельдь атлантическая</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96</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Рыба копченая</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250</w:t>
            </w:r>
          </w:p>
        </w:tc>
      </w:tr>
      <w:tr w:rsidR="00D252BA" w:rsidRPr="00D252BA" w:rsidTr="009F50BA">
        <w:trPr>
          <w:trHeight w:hRule="exact" w:val="28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Рыба фаршированная</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150</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Уха рыбацкая</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порция</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130</w:t>
            </w:r>
          </w:p>
        </w:tc>
      </w:tr>
      <w:tr w:rsidR="00D252BA" w:rsidRPr="00D252BA" w:rsidTr="009F50BA">
        <w:trPr>
          <w:trHeight w:hRule="exact" w:val="28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Икра красная</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257</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Икра черная</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317</w:t>
            </w:r>
          </w:p>
        </w:tc>
      </w:tr>
      <w:tr w:rsidR="00D252BA" w:rsidRPr="00D252BA" w:rsidTr="009F50BA">
        <w:trPr>
          <w:trHeight w:hRule="exact" w:val="28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Икра баклажанная</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175</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Говядина отварная (кусок 50*30*10)</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165</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Гуляш, бефстроганов из говядины</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250</w:t>
            </w:r>
          </w:p>
        </w:tc>
      </w:tr>
      <w:tr w:rsidR="00D252BA" w:rsidRPr="00D252BA" w:rsidTr="009F50BA">
        <w:trPr>
          <w:trHeight w:hRule="exact" w:val="28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Гуляш с гречневой кашей</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порция</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250</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Гуляш с рисом</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порция</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400</w:t>
            </w:r>
          </w:p>
        </w:tc>
      </w:tr>
      <w:tr w:rsidR="00D252BA" w:rsidRPr="00D252BA" w:rsidTr="009F50BA">
        <w:trPr>
          <w:trHeight w:hRule="exact" w:val="28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Гуляш с макаронами</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порция</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550</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Сосиски (2 шт.)</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порция</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375</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Сардельки (2 шт.)</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порция</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300</w:t>
            </w:r>
          </w:p>
        </w:tc>
      </w:tr>
      <w:tr w:rsidR="00D252BA" w:rsidRPr="00D252BA" w:rsidTr="009F50BA">
        <w:trPr>
          <w:trHeight w:hRule="exact" w:val="28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Колбаса полукопченая</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340</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Колбаса копченая</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520</w:t>
            </w:r>
          </w:p>
        </w:tc>
      </w:tr>
      <w:tr w:rsidR="00D252BA" w:rsidRPr="00D252BA" w:rsidTr="009F50BA">
        <w:trPr>
          <w:trHeight w:hRule="exact" w:val="28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Колбаса сырокопченая</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463</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Колбаса (обезжиренная)</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200</w:t>
            </w:r>
          </w:p>
        </w:tc>
      </w:tr>
      <w:tr w:rsidR="00D252BA" w:rsidRPr="00D252BA" w:rsidTr="009F50BA">
        <w:trPr>
          <w:trHeight w:hRule="exact" w:val="28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Колбаса жареная</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250</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Колбаса жирная</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439</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Отбивная из свинины</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180</w:t>
            </w:r>
          </w:p>
        </w:tc>
      </w:tr>
      <w:tr w:rsidR="00D252BA" w:rsidRPr="00D252BA" w:rsidTr="009F50BA">
        <w:trPr>
          <w:trHeight w:hRule="exact" w:val="28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Окорок</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365</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Говядина духовая</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75</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500</w:t>
            </w:r>
          </w:p>
        </w:tc>
      </w:tr>
      <w:tr w:rsidR="00D252BA" w:rsidRPr="00D252BA" w:rsidTr="009F50BA">
        <w:trPr>
          <w:trHeight w:hRule="exact" w:val="28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Гуляш из свинины</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75</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400</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Бефстроганов из свинины</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75</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420</w:t>
            </w:r>
          </w:p>
        </w:tc>
      </w:tr>
      <w:tr w:rsidR="00D252BA" w:rsidRPr="00D252BA" w:rsidTr="009F50BA">
        <w:trPr>
          <w:trHeight w:hRule="exact" w:val="28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Плов из баранины</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75</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620</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Голубцы с мясом и рисом</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500</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Пельмени с маслом</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430</w:t>
            </w:r>
          </w:p>
        </w:tc>
      </w:tr>
      <w:tr w:rsidR="00D252BA" w:rsidRPr="00D252BA" w:rsidTr="009F50BA">
        <w:trPr>
          <w:trHeight w:hRule="exact" w:val="28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Плов из отварного мяса</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порция</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258</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Бифштекс</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шт.</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260</w:t>
            </w:r>
          </w:p>
        </w:tc>
      </w:tr>
      <w:tr w:rsidR="00D252BA" w:rsidRPr="00D252BA" w:rsidTr="009F50BA">
        <w:trPr>
          <w:trHeight w:hRule="exact" w:val="359"/>
        </w:trPr>
        <w:tc>
          <w:tcPr>
            <w:tcW w:w="5429" w:type="dxa"/>
            <w:gridSpan w:val="3"/>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Говядина с овощами</w:t>
            </w:r>
          </w:p>
        </w:tc>
        <w:tc>
          <w:tcPr>
            <w:tcW w:w="2112" w:type="dxa"/>
            <w:gridSpan w:val="3"/>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75</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350</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lastRenderedPageBreak/>
              <w:t>Тефтели из свинины</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115</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380</w:t>
            </w:r>
          </w:p>
        </w:tc>
      </w:tr>
      <w:tr w:rsidR="00D252BA" w:rsidRPr="00D252BA" w:rsidTr="009F50BA">
        <w:trPr>
          <w:trHeight w:hRule="exact" w:val="29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Шашлык из баранины</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75</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240</w:t>
            </w:r>
          </w:p>
        </w:tc>
      </w:tr>
      <w:tr w:rsidR="00D252BA" w:rsidRPr="00D252BA" w:rsidTr="009F50BA">
        <w:trPr>
          <w:trHeight w:hRule="exact" w:val="29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Пирожок с мясом</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шт.</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220</w:t>
            </w:r>
          </w:p>
        </w:tc>
      </w:tr>
      <w:tr w:rsidR="00D252BA" w:rsidRPr="00D252BA" w:rsidTr="009F50BA">
        <w:trPr>
          <w:trHeight w:hRule="exact" w:val="29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Беляш с мясом</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шт.</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300</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Бульон (1 чашка)</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20</w:t>
            </w:r>
          </w:p>
        </w:tc>
      </w:tr>
      <w:tr w:rsidR="00D252BA" w:rsidRPr="00D252BA" w:rsidTr="009F50BA">
        <w:trPr>
          <w:trHeight w:hRule="exact" w:val="29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Котлеты, биточки, тефтели с овощами (1-2 шт.)</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порция</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350</w:t>
            </w:r>
          </w:p>
        </w:tc>
      </w:tr>
      <w:tr w:rsidR="00D252BA" w:rsidRPr="00D252BA" w:rsidTr="009F50BA">
        <w:trPr>
          <w:trHeight w:hRule="exact" w:val="29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Мясо отварное с овощами</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400</w:t>
            </w:r>
          </w:p>
        </w:tc>
      </w:tr>
      <w:tr w:rsidR="00D252BA" w:rsidRPr="00D252BA" w:rsidTr="009F50BA">
        <w:trPr>
          <w:trHeight w:hRule="exact" w:val="29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Рагу из баранины с гарниром</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порция</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300</w:t>
            </w:r>
          </w:p>
        </w:tc>
      </w:tr>
      <w:tr w:rsidR="00D252BA" w:rsidRPr="00D252BA" w:rsidTr="009F50BA">
        <w:trPr>
          <w:trHeight w:hRule="exact" w:val="29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Мясо кролика с гарниром</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порция</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300</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Мясо кролика</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113</w:t>
            </w:r>
          </w:p>
        </w:tc>
      </w:tr>
      <w:tr w:rsidR="00D252BA" w:rsidRPr="00D252BA" w:rsidTr="009F50BA">
        <w:trPr>
          <w:trHeight w:hRule="exact" w:val="29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Мясные зразы с гречневой кашей</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порция</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400</w:t>
            </w:r>
          </w:p>
        </w:tc>
      </w:tr>
      <w:tr w:rsidR="00D252BA" w:rsidRPr="00D252BA" w:rsidTr="009F50BA">
        <w:trPr>
          <w:trHeight w:hRule="exact" w:val="29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Мясо тушеное с картофелем</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порция</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550</w:t>
            </w:r>
          </w:p>
        </w:tc>
      </w:tr>
      <w:tr w:rsidR="00D252BA" w:rsidRPr="00D252BA" w:rsidTr="009F50BA">
        <w:trPr>
          <w:trHeight w:hRule="exact" w:val="29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Мясо жареное</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400</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Паштет печеночный</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334</w:t>
            </w:r>
          </w:p>
        </w:tc>
      </w:tr>
      <w:tr w:rsidR="00D252BA" w:rsidRPr="00D252BA" w:rsidTr="009F50BA">
        <w:trPr>
          <w:trHeight w:hRule="exact" w:val="29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Капуста тушеная</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183</w:t>
            </w:r>
          </w:p>
        </w:tc>
      </w:tr>
      <w:tr w:rsidR="00D252BA" w:rsidRPr="00D252BA" w:rsidTr="009F50BA">
        <w:trPr>
          <w:trHeight w:hRule="exact" w:val="29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Сырники</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150/25</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458</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Утка</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194</w:t>
            </w:r>
          </w:p>
        </w:tc>
      </w:tr>
      <w:tr w:rsidR="00D252BA" w:rsidRPr="00D252BA" w:rsidTr="009F50BA">
        <w:trPr>
          <w:trHeight w:hRule="exact" w:val="29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Курица отварная</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150</w:t>
            </w:r>
          </w:p>
        </w:tc>
      </w:tr>
      <w:tr w:rsidR="00D252BA" w:rsidRPr="00D252BA" w:rsidTr="009F50BA">
        <w:trPr>
          <w:trHeight w:hRule="exact" w:val="29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Курица жареная</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180</w:t>
            </w:r>
          </w:p>
        </w:tc>
      </w:tr>
      <w:tr w:rsidR="00D252BA" w:rsidRPr="00D252BA" w:rsidTr="009F50BA">
        <w:trPr>
          <w:trHeight w:hRule="exact" w:val="29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Цыпленок табака с гарниром</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810</w:t>
            </w:r>
          </w:p>
        </w:tc>
      </w:tr>
      <w:tr w:rsidR="00D252BA" w:rsidRPr="00D252BA" w:rsidTr="009F50BA">
        <w:trPr>
          <w:trHeight w:hRule="exact" w:val="29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Яйцо крутое</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шт.</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57</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Яйцо всмятку</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шт.</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60</w:t>
            </w:r>
          </w:p>
        </w:tc>
      </w:tr>
      <w:tr w:rsidR="00D252BA" w:rsidRPr="00D252BA" w:rsidTr="009F50BA">
        <w:trPr>
          <w:trHeight w:hRule="exact" w:val="29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Яйцо жареное</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шт.</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r>
      <w:tr w:rsidR="00D252BA" w:rsidRPr="00D252BA" w:rsidTr="009F50BA">
        <w:trPr>
          <w:trHeight w:hRule="exact" w:val="29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Яйцо сырое</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шт.</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70</w:t>
            </w:r>
          </w:p>
        </w:tc>
      </w:tr>
      <w:tr w:rsidR="00D252BA" w:rsidRPr="00D252BA" w:rsidTr="009F50BA">
        <w:trPr>
          <w:trHeight w:hRule="exact" w:val="29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Омлет</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из 1 яйца</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220</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Яичница с колбасой</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125</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301</w:t>
            </w:r>
          </w:p>
        </w:tc>
      </w:tr>
      <w:tr w:rsidR="00D252BA" w:rsidRPr="00D252BA" w:rsidTr="009F50BA">
        <w:trPr>
          <w:trHeight w:hRule="exact" w:val="29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Сок абрикосовый</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стакан</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126</w:t>
            </w:r>
          </w:p>
        </w:tc>
      </w:tr>
      <w:tr w:rsidR="00D252BA" w:rsidRPr="00D252BA" w:rsidTr="009F50BA">
        <w:trPr>
          <w:trHeight w:hRule="exact" w:val="29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Сок яблочный</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стакан</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106</w:t>
            </w:r>
          </w:p>
        </w:tc>
      </w:tr>
      <w:tr w:rsidR="00D252BA" w:rsidRPr="00D252BA" w:rsidTr="009F50BA">
        <w:trPr>
          <w:trHeight w:hRule="exact" w:val="29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Сок томатный</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стакан</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40</w:t>
            </w:r>
          </w:p>
        </w:tc>
      </w:tr>
      <w:tr w:rsidR="00D252BA" w:rsidRPr="00D252BA" w:rsidTr="009F50BA">
        <w:trPr>
          <w:trHeight w:hRule="exact" w:val="29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Сок вишневый</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стакан</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112</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Сок апельсиновый</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стакан</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122</w:t>
            </w:r>
          </w:p>
        </w:tc>
      </w:tr>
      <w:tr w:rsidR="00D252BA" w:rsidRPr="00D252BA" w:rsidTr="009F50BA">
        <w:trPr>
          <w:trHeight w:hRule="exact" w:val="29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Сок виноградный</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стакан</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110-150</w:t>
            </w:r>
          </w:p>
        </w:tc>
      </w:tr>
      <w:tr w:rsidR="00D252BA" w:rsidRPr="00D252BA" w:rsidTr="009F50BA">
        <w:trPr>
          <w:trHeight w:hRule="exact" w:val="29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Сок лимонный</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стакан</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88</w:t>
            </w:r>
          </w:p>
        </w:tc>
      </w:tr>
      <w:tr w:rsidR="00D252BA" w:rsidRPr="00D252BA" w:rsidTr="009F50BA">
        <w:trPr>
          <w:trHeight w:hRule="exact" w:val="29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Сок сливовый</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стакан</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126</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Сок черносмородиновый</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стакан</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40-80</w:t>
            </w:r>
          </w:p>
        </w:tc>
      </w:tr>
      <w:tr w:rsidR="00D252BA" w:rsidRPr="00D252BA" w:rsidTr="009F50BA">
        <w:trPr>
          <w:trHeight w:hRule="exact" w:val="29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Лимонад</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стакан</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60</w:t>
            </w:r>
          </w:p>
        </w:tc>
      </w:tr>
      <w:tr w:rsidR="00D252BA" w:rsidRPr="00D252BA" w:rsidTr="009F50BA">
        <w:trPr>
          <w:trHeight w:hRule="exact" w:val="390"/>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Компот из сухофруктов</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стакан</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150-240</w:t>
            </w:r>
          </w:p>
        </w:tc>
      </w:tr>
      <w:tr w:rsidR="00D252BA" w:rsidRPr="00D252BA" w:rsidTr="009F50BA">
        <w:trPr>
          <w:trHeight w:hRule="exact" w:val="29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Компот яблочный</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стакан</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r>
      <w:tr w:rsidR="00D252BA" w:rsidRPr="00D252BA" w:rsidTr="009F50BA">
        <w:trPr>
          <w:trHeight w:hRule="exact" w:val="293"/>
        </w:trPr>
        <w:tc>
          <w:tcPr>
            <w:tcW w:w="5429" w:type="dxa"/>
            <w:gridSpan w:val="3"/>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Квас</w:t>
            </w:r>
          </w:p>
        </w:tc>
        <w:tc>
          <w:tcPr>
            <w:tcW w:w="2112" w:type="dxa"/>
            <w:gridSpan w:val="3"/>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стакан</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80-100</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Коктейль молочный</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стакан</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450</w:t>
            </w:r>
          </w:p>
        </w:tc>
      </w:tr>
      <w:tr w:rsidR="00D252BA" w:rsidRPr="00D252BA" w:rsidTr="009F50BA">
        <w:trPr>
          <w:trHeight w:hRule="exact" w:val="29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Кофе с молоком</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стакан</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150</w:t>
            </w:r>
          </w:p>
        </w:tc>
      </w:tr>
      <w:tr w:rsidR="00D252BA" w:rsidRPr="00D252BA" w:rsidTr="009F50BA">
        <w:trPr>
          <w:trHeight w:hRule="exact" w:val="293"/>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Какао с молоком</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стакан</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200</w:t>
            </w:r>
          </w:p>
        </w:tc>
      </w:tr>
      <w:tr w:rsidR="00D252BA" w:rsidRPr="00D252BA" w:rsidTr="009F50BA">
        <w:trPr>
          <w:trHeight w:hRule="exact" w:val="293"/>
        </w:trPr>
        <w:tc>
          <w:tcPr>
            <w:tcW w:w="5429" w:type="dxa"/>
            <w:gridSpan w:val="3"/>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Молоко кипяченое</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70</w:t>
            </w:r>
          </w:p>
        </w:tc>
      </w:tr>
      <w:tr w:rsidR="00D252BA" w:rsidRPr="00D252BA" w:rsidTr="009F50BA">
        <w:trPr>
          <w:trHeight w:hRule="exact" w:val="288"/>
        </w:trPr>
        <w:tc>
          <w:tcPr>
            <w:tcW w:w="5429"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Молоко (2-3 %)</w:t>
            </w:r>
          </w:p>
        </w:tc>
        <w:tc>
          <w:tcPr>
            <w:tcW w:w="2112"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30</w:t>
            </w:r>
          </w:p>
        </w:tc>
      </w:tr>
      <w:tr w:rsidR="00D252BA" w:rsidRPr="00D252BA" w:rsidTr="009F50BA">
        <w:trPr>
          <w:trHeight w:hRule="exact" w:val="369"/>
        </w:trPr>
        <w:tc>
          <w:tcPr>
            <w:tcW w:w="5429" w:type="dxa"/>
            <w:gridSpan w:val="3"/>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Молоко сгущенное</w:t>
            </w:r>
          </w:p>
        </w:tc>
        <w:tc>
          <w:tcPr>
            <w:tcW w:w="2112" w:type="dxa"/>
            <w:gridSpan w:val="3"/>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09" w:type="dxa"/>
            <w:gridSpan w:val="3"/>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490</w:t>
            </w:r>
          </w:p>
        </w:tc>
      </w:tr>
      <w:tr w:rsidR="00D252BA" w:rsidRPr="00D252BA" w:rsidTr="009F50BA">
        <w:trPr>
          <w:gridAfter w:val="1"/>
          <w:wAfter w:w="31" w:type="dxa"/>
          <w:trHeight w:hRule="exact" w:val="288"/>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Молоко сухое (1 ст. л. - 30г)</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490</w:t>
            </w:r>
          </w:p>
        </w:tc>
      </w:tr>
      <w:tr w:rsidR="00D252BA" w:rsidRPr="00D252BA" w:rsidTr="009F50BA">
        <w:trPr>
          <w:gridAfter w:val="1"/>
          <w:wAfter w:w="31" w:type="dxa"/>
          <w:trHeight w:hRule="exact" w:val="293"/>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Сливки (20 %)</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813</w:t>
            </w:r>
          </w:p>
        </w:tc>
      </w:tr>
      <w:tr w:rsidR="00D252BA" w:rsidRPr="00D252BA" w:rsidTr="009F50BA">
        <w:trPr>
          <w:gridAfter w:val="1"/>
          <w:wAfter w:w="31" w:type="dxa"/>
          <w:trHeight w:hRule="exact" w:val="293"/>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Сметана (в/с) (1ст. л. - 25 г, 1 ч. л. - 25г)</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302</w:t>
            </w:r>
          </w:p>
        </w:tc>
      </w:tr>
      <w:tr w:rsidR="00D252BA" w:rsidRPr="00D252BA" w:rsidTr="009F50BA">
        <w:trPr>
          <w:gridAfter w:val="1"/>
          <w:wAfter w:w="31" w:type="dxa"/>
          <w:trHeight w:hRule="exact" w:val="293"/>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Сметана (1 сорт)</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280</w:t>
            </w:r>
          </w:p>
        </w:tc>
      </w:tr>
      <w:tr w:rsidR="00D252BA" w:rsidRPr="00D252BA" w:rsidTr="009F50BA">
        <w:trPr>
          <w:gridAfter w:val="1"/>
          <w:wAfter w:w="31" w:type="dxa"/>
          <w:trHeight w:hRule="exact" w:val="288"/>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lastRenderedPageBreak/>
              <w:t>Простокваша</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67</w:t>
            </w:r>
          </w:p>
        </w:tc>
      </w:tr>
      <w:tr w:rsidR="00D252BA" w:rsidRPr="00D252BA" w:rsidTr="009F50BA">
        <w:trPr>
          <w:gridAfter w:val="1"/>
          <w:wAfter w:w="31" w:type="dxa"/>
          <w:trHeight w:hRule="exact" w:val="293"/>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Кефир обезжиренный</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35</w:t>
            </w:r>
          </w:p>
        </w:tc>
      </w:tr>
      <w:tr w:rsidR="00D252BA" w:rsidRPr="00D252BA" w:rsidTr="009F50BA">
        <w:trPr>
          <w:gridAfter w:val="1"/>
          <w:wAfter w:w="31" w:type="dxa"/>
          <w:trHeight w:hRule="exact" w:val="293"/>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Кефир жирный</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67</w:t>
            </w:r>
          </w:p>
        </w:tc>
      </w:tr>
      <w:tr w:rsidR="00D252BA" w:rsidRPr="00D252BA" w:rsidTr="009F50BA">
        <w:trPr>
          <w:gridAfter w:val="1"/>
          <w:wAfter w:w="31" w:type="dxa"/>
          <w:trHeight w:hRule="exact" w:val="293"/>
        </w:trPr>
        <w:tc>
          <w:tcPr>
            <w:tcW w:w="5386"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Масло сливочное несоленое</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781</w:t>
            </w:r>
          </w:p>
        </w:tc>
      </w:tr>
      <w:tr w:rsidR="00D252BA" w:rsidRPr="00D252BA" w:rsidTr="009F50BA">
        <w:trPr>
          <w:gridAfter w:val="1"/>
          <w:wAfter w:w="31" w:type="dxa"/>
          <w:trHeight w:hRule="exact" w:val="293"/>
        </w:trPr>
        <w:tc>
          <w:tcPr>
            <w:tcW w:w="5386"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Масло сливочное</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180</w:t>
            </w:r>
          </w:p>
        </w:tc>
      </w:tr>
      <w:tr w:rsidR="00D252BA" w:rsidRPr="00D252BA" w:rsidTr="009F50BA">
        <w:trPr>
          <w:gridAfter w:val="1"/>
          <w:wAfter w:w="31" w:type="dxa"/>
          <w:trHeight w:hRule="exact" w:val="288"/>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Масло топленое</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825</w:t>
            </w:r>
          </w:p>
        </w:tc>
      </w:tr>
      <w:tr w:rsidR="00D252BA" w:rsidRPr="00D252BA" w:rsidTr="009F50BA">
        <w:trPr>
          <w:gridAfter w:val="1"/>
          <w:wAfter w:w="31" w:type="dxa"/>
          <w:trHeight w:hRule="exact" w:val="293"/>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Масло шоколадное</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934</w:t>
            </w:r>
          </w:p>
        </w:tc>
      </w:tr>
      <w:tr w:rsidR="00D252BA" w:rsidRPr="00D252BA" w:rsidTr="009F50BA">
        <w:trPr>
          <w:gridAfter w:val="1"/>
          <w:wAfter w:w="31" w:type="dxa"/>
          <w:trHeight w:hRule="exact" w:val="293"/>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Маргарин молочный</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766</w:t>
            </w:r>
          </w:p>
        </w:tc>
      </w:tr>
      <w:tr w:rsidR="00D252BA" w:rsidRPr="00D252BA" w:rsidTr="009F50BA">
        <w:trPr>
          <w:gridAfter w:val="1"/>
          <w:wAfter w:w="31" w:type="dxa"/>
          <w:trHeight w:hRule="exact" w:val="293"/>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Маргарин сливочный несоленый</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766</w:t>
            </w:r>
          </w:p>
        </w:tc>
      </w:tr>
      <w:tr w:rsidR="00D252BA" w:rsidRPr="00D252BA" w:rsidTr="009F50BA">
        <w:trPr>
          <w:gridAfter w:val="1"/>
          <w:wAfter w:w="31" w:type="dxa"/>
          <w:trHeight w:hRule="exact" w:val="288"/>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Масло подсолнечное</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928</w:t>
            </w:r>
          </w:p>
        </w:tc>
      </w:tr>
      <w:tr w:rsidR="00D252BA" w:rsidRPr="00D252BA" w:rsidTr="009F50BA">
        <w:trPr>
          <w:gridAfter w:val="1"/>
          <w:wAfter w:w="31" w:type="dxa"/>
          <w:trHeight w:hRule="exact" w:val="293"/>
        </w:trPr>
        <w:tc>
          <w:tcPr>
            <w:tcW w:w="5386" w:type="dxa"/>
            <w:tcBorders>
              <w:top w:val="single" w:sz="4" w:space="0" w:color="auto"/>
              <w:left w:val="single" w:sz="4" w:space="0" w:color="auto"/>
              <w:bottom w:val="nil"/>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Сало свиное</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821</w:t>
            </w:r>
          </w:p>
        </w:tc>
      </w:tr>
      <w:tr w:rsidR="00D252BA" w:rsidRPr="00D252BA" w:rsidTr="009F50BA">
        <w:trPr>
          <w:gridAfter w:val="1"/>
          <w:wAfter w:w="31" w:type="dxa"/>
          <w:trHeight w:hRule="exact" w:val="293"/>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Сыр голландский (45 %)</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373</w:t>
            </w:r>
          </w:p>
        </w:tc>
      </w:tr>
      <w:tr w:rsidR="00D252BA" w:rsidRPr="00D252BA" w:rsidTr="009F50BA">
        <w:trPr>
          <w:gridAfter w:val="1"/>
          <w:wAfter w:w="31" w:type="dxa"/>
          <w:trHeight w:hRule="exact" w:val="288"/>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Сыр плавленый (40 %)</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268</w:t>
            </w:r>
          </w:p>
        </w:tc>
      </w:tr>
      <w:tr w:rsidR="00D252BA" w:rsidRPr="00D252BA" w:rsidTr="009F50BA">
        <w:trPr>
          <w:gridAfter w:val="1"/>
          <w:wAfter w:w="31" w:type="dxa"/>
          <w:trHeight w:hRule="exact" w:val="293"/>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Творог (20 %)</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253</w:t>
            </w:r>
          </w:p>
        </w:tc>
      </w:tr>
      <w:tr w:rsidR="00D252BA" w:rsidRPr="00D252BA" w:rsidTr="009F50BA">
        <w:trPr>
          <w:gridAfter w:val="1"/>
          <w:wAfter w:w="31" w:type="dxa"/>
          <w:trHeight w:hRule="exact" w:val="293"/>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Творог обезжиренный</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86</w:t>
            </w:r>
          </w:p>
        </w:tc>
      </w:tr>
      <w:tr w:rsidR="00D252BA" w:rsidRPr="00D252BA" w:rsidTr="009F50BA">
        <w:trPr>
          <w:gridAfter w:val="1"/>
          <w:wAfter w:w="31" w:type="dxa"/>
          <w:trHeight w:hRule="exact" w:val="293"/>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Творожная масса жирная, сладкая</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226</w:t>
            </w:r>
          </w:p>
        </w:tc>
      </w:tr>
      <w:tr w:rsidR="00D252BA" w:rsidRPr="00D252BA" w:rsidTr="009F50BA">
        <w:trPr>
          <w:gridAfter w:val="1"/>
          <w:wAfter w:w="31" w:type="dxa"/>
          <w:trHeight w:hRule="exact" w:val="293"/>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Творожная масса обезжиренная</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130</w:t>
            </w:r>
          </w:p>
        </w:tc>
      </w:tr>
      <w:tr w:rsidR="00D252BA" w:rsidRPr="00D252BA" w:rsidTr="009F50BA">
        <w:trPr>
          <w:gridAfter w:val="1"/>
          <w:wAfter w:w="31" w:type="dxa"/>
          <w:trHeight w:hRule="exact" w:val="288"/>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Мороженое эскимо</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294</w:t>
            </w:r>
          </w:p>
        </w:tc>
      </w:tr>
      <w:tr w:rsidR="00D252BA" w:rsidRPr="00D252BA" w:rsidTr="009F50BA">
        <w:trPr>
          <w:gridAfter w:val="1"/>
          <w:wAfter w:w="31" w:type="dxa"/>
          <w:trHeight w:hRule="exact" w:val="293"/>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Мороженое с фруктами, сливками, печеньем</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440</w:t>
            </w:r>
          </w:p>
        </w:tc>
      </w:tr>
      <w:tr w:rsidR="00D252BA" w:rsidRPr="00D252BA" w:rsidTr="009F50BA">
        <w:trPr>
          <w:gridAfter w:val="1"/>
          <w:wAfter w:w="31" w:type="dxa"/>
          <w:trHeight w:hRule="exact" w:val="293"/>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Мороженое сливочное</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180</w:t>
            </w:r>
          </w:p>
        </w:tc>
      </w:tr>
      <w:tr w:rsidR="00D252BA" w:rsidRPr="00D252BA" w:rsidTr="009F50BA">
        <w:trPr>
          <w:gridAfter w:val="1"/>
          <w:wAfter w:w="31" w:type="dxa"/>
          <w:trHeight w:hRule="exact" w:val="293"/>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Мука пшеничная</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350</w:t>
            </w:r>
          </w:p>
        </w:tc>
      </w:tr>
      <w:tr w:rsidR="00D252BA" w:rsidRPr="00D252BA" w:rsidTr="009F50BA">
        <w:trPr>
          <w:gridAfter w:val="1"/>
          <w:wAfter w:w="31" w:type="dxa"/>
          <w:trHeight w:hRule="exact" w:val="288"/>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Макароны</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358</w:t>
            </w:r>
          </w:p>
        </w:tc>
      </w:tr>
      <w:tr w:rsidR="00D252BA" w:rsidRPr="00D252BA" w:rsidTr="009F50BA">
        <w:trPr>
          <w:gridAfter w:val="1"/>
          <w:wAfter w:w="31" w:type="dxa"/>
          <w:trHeight w:hRule="exact" w:val="293"/>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Батоны, булочки</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280</w:t>
            </w:r>
          </w:p>
        </w:tc>
      </w:tr>
      <w:tr w:rsidR="00D252BA" w:rsidRPr="00D252BA" w:rsidTr="009F50BA">
        <w:trPr>
          <w:gridAfter w:val="1"/>
          <w:wAfter w:w="31" w:type="dxa"/>
          <w:trHeight w:hRule="exact" w:val="293"/>
        </w:trPr>
        <w:tc>
          <w:tcPr>
            <w:tcW w:w="5386"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Баранки, сушки</w:t>
            </w:r>
          </w:p>
        </w:tc>
        <w:tc>
          <w:tcPr>
            <w:tcW w:w="2107"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350</w:t>
            </w:r>
          </w:p>
        </w:tc>
      </w:tr>
      <w:tr w:rsidR="00D252BA" w:rsidRPr="00D252BA" w:rsidTr="009F50BA">
        <w:trPr>
          <w:gridAfter w:val="1"/>
          <w:wAfter w:w="31" w:type="dxa"/>
          <w:trHeight w:hRule="exact" w:val="293"/>
        </w:trPr>
        <w:tc>
          <w:tcPr>
            <w:tcW w:w="5386"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Печенье сливочное</w:t>
            </w:r>
          </w:p>
        </w:tc>
        <w:tc>
          <w:tcPr>
            <w:tcW w:w="2107" w:type="dxa"/>
            <w:gridSpan w:val="3"/>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single" w:sz="4" w:space="0" w:color="auto"/>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411</w:t>
            </w:r>
          </w:p>
        </w:tc>
      </w:tr>
      <w:tr w:rsidR="00D252BA" w:rsidRPr="00D252BA" w:rsidTr="009F50BA">
        <w:trPr>
          <w:gridAfter w:val="1"/>
          <w:wAfter w:w="31" w:type="dxa"/>
          <w:trHeight w:hRule="exact" w:val="293"/>
        </w:trPr>
        <w:tc>
          <w:tcPr>
            <w:tcW w:w="5386" w:type="dxa"/>
            <w:tcBorders>
              <w:top w:val="single" w:sz="4" w:space="0" w:color="auto"/>
              <w:left w:val="single" w:sz="4" w:space="0" w:color="auto"/>
              <w:bottom w:val="nil"/>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Кекс</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400</w:t>
            </w:r>
          </w:p>
        </w:tc>
      </w:tr>
      <w:tr w:rsidR="00D252BA" w:rsidRPr="00D252BA" w:rsidTr="009F50BA">
        <w:trPr>
          <w:gridAfter w:val="1"/>
          <w:wAfter w:w="31" w:type="dxa"/>
          <w:trHeight w:hRule="exact" w:val="288"/>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Пряники</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250-350</w:t>
            </w:r>
          </w:p>
        </w:tc>
      </w:tr>
      <w:tr w:rsidR="00D252BA" w:rsidRPr="00D252BA" w:rsidTr="009F50BA">
        <w:trPr>
          <w:gridAfter w:val="1"/>
          <w:wAfter w:w="31" w:type="dxa"/>
          <w:trHeight w:hRule="exact" w:val="293"/>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Сухари сливочные</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380</w:t>
            </w:r>
          </w:p>
        </w:tc>
      </w:tr>
      <w:tr w:rsidR="00D252BA" w:rsidRPr="00D252BA" w:rsidTr="009F50BA">
        <w:trPr>
          <w:gridAfter w:val="1"/>
          <w:wAfter w:w="31" w:type="dxa"/>
          <w:trHeight w:hRule="exact" w:val="293"/>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Кукурузные хлопья</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340</w:t>
            </w:r>
          </w:p>
        </w:tc>
      </w:tr>
      <w:tr w:rsidR="00D252BA" w:rsidRPr="00D252BA" w:rsidTr="009F50BA">
        <w:trPr>
          <w:gridAfter w:val="1"/>
          <w:wAfter w:w="31" w:type="dxa"/>
          <w:trHeight w:hRule="exact" w:val="293"/>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Бутерброд с сыром</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150</w:t>
            </w:r>
          </w:p>
        </w:tc>
      </w:tr>
      <w:tr w:rsidR="00D252BA" w:rsidRPr="00D252BA" w:rsidTr="009F50BA">
        <w:trPr>
          <w:gridAfter w:val="1"/>
          <w:wAfter w:w="31" w:type="dxa"/>
          <w:trHeight w:hRule="exact" w:val="288"/>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Бутерброд с вареной колбасой</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150</w:t>
            </w:r>
          </w:p>
        </w:tc>
      </w:tr>
      <w:tr w:rsidR="00D252BA" w:rsidRPr="00D252BA" w:rsidTr="009F50BA">
        <w:trPr>
          <w:gridAfter w:val="1"/>
          <w:wAfter w:w="31" w:type="dxa"/>
          <w:trHeight w:hRule="exact" w:val="293"/>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Бутерброд с ветчиной</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205</w:t>
            </w:r>
          </w:p>
        </w:tc>
      </w:tr>
      <w:tr w:rsidR="00D252BA" w:rsidRPr="00D252BA" w:rsidTr="009F50BA">
        <w:trPr>
          <w:gridAfter w:val="1"/>
          <w:wAfter w:w="31" w:type="dxa"/>
          <w:trHeight w:hRule="exact" w:val="293"/>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Бутерброд с маслом</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350</w:t>
            </w:r>
          </w:p>
        </w:tc>
      </w:tr>
      <w:tr w:rsidR="00D252BA" w:rsidRPr="00D252BA" w:rsidTr="009F50BA">
        <w:trPr>
          <w:gridAfter w:val="1"/>
          <w:wAfter w:w="31" w:type="dxa"/>
          <w:trHeight w:hRule="exact" w:val="293"/>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Пирожок с повидлом</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шт.</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200</w:t>
            </w:r>
          </w:p>
        </w:tc>
      </w:tr>
      <w:tr w:rsidR="00D252BA" w:rsidRPr="00D252BA" w:rsidTr="009F50BA">
        <w:trPr>
          <w:gridAfter w:val="1"/>
          <w:wAfter w:w="31" w:type="dxa"/>
          <w:trHeight w:hRule="exact" w:val="293"/>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Оладьи с маслом</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4-6 шт.</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300</w:t>
            </w:r>
          </w:p>
        </w:tc>
      </w:tr>
      <w:tr w:rsidR="00D252BA" w:rsidRPr="00D252BA" w:rsidTr="009F50BA">
        <w:trPr>
          <w:gridAfter w:val="1"/>
          <w:wAfter w:w="31" w:type="dxa"/>
          <w:trHeight w:hRule="exact" w:val="288"/>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Блинчики со сметаной</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150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400</w:t>
            </w:r>
          </w:p>
        </w:tc>
      </w:tr>
      <w:tr w:rsidR="00D252BA" w:rsidRPr="00D252BA" w:rsidTr="009F50BA">
        <w:trPr>
          <w:gridAfter w:val="1"/>
          <w:wAfter w:w="31" w:type="dxa"/>
          <w:trHeight w:hRule="exact" w:val="293"/>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Блинчики с мясом</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250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800</w:t>
            </w:r>
          </w:p>
        </w:tc>
      </w:tr>
      <w:tr w:rsidR="00D252BA" w:rsidRPr="00D252BA" w:rsidTr="009F50BA">
        <w:trPr>
          <w:gridAfter w:val="1"/>
          <w:wAfter w:w="31" w:type="dxa"/>
          <w:trHeight w:hRule="exact" w:val="293"/>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Блинчики с творогом</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230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760</w:t>
            </w:r>
          </w:p>
        </w:tc>
      </w:tr>
      <w:tr w:rsidR="00D252BA" w:rsidRPr="00D252BA" w:rsidTr="009F50BA">
        <w:trPr>
          <w:gridAfter w:val="1"/>
          <w:wAfter w:w="31" w:type="dxa"/>
          <w:trHeight w:hRule="exact" w:val="293"/>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Блинчики с творогом и со сметаной</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230</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800</w:t>
            </w:r>
          </w:p>
        </w:tc>
      </w:tr>
      <w:tr w:rsidR="00D252BA" w:rsidRPr="00D252BA" w:rsidTr="009F50BA">
        <w:trPr>
          <w:gridAfter w:val="1"/>
          <w:wAfter w:w="31" w:type="dxa"/>
          <w:trHeight w:hRule="exact" w:val="288"/>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Вареники «ленивые»</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порция</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220</w:t>
            </w:r>
          </w:p>
        </w:tc>
      </w:tr>
      <w:tr w:rsidR="00D252BA" w:rsidRPr="00D252BA" w:rsidTr="009F50BA">
        <w:trPr>
          <w:gridAfter w:val="1"/>
          <w:wAfter w:w="31" w:type="dxa"/>
          <w:trHeight w:hRule="exact" w:val="322"/>
        </w:trPr>
        <w:tc>
          <w:tcPr>
            <w:tcW w:w="5386" w:type="dxa"/>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Рожки, лапша, вермишель (отварные)</w:t>
            </w:r>
          </w:p>
        </w:tc>
        <w:tc>
          <w:tcPr>
            <w:tcW w:w="2107" w:type="dxa"/>
            <w:gridSpan w:val="3"/>
            <w:tcBorders>
              <w:top w:val="single" w:sz="4" w:space="0" w:color="auto"/>
              <w:left w:val="single" w:sz="4" w:space="0" w:color="auto"/>
              <w:bottom w:val="nil"/>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порция</w:t>
            </w:r>
          </w:p>
        </w:tc>
        <w:tc>
          <w:tcPr>
            <w:tcW w:w="1726" w:type="dxa"/>
            <w:gridSpan w:val="4"/>
            <w:tcBorders>
              <w:top w:val="single" w:sz="4" w:space="0" w:color="auto"/>
              <w:left w:val="single" w:sz="4" w:space="0" w:color="auto"/>
              <w:bottom w:val="nil"/>
              <w:right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350</w:t>
            </w:r>
          </w:p>
        </w:tc>
      </w:tr>
      <w:tr w:rsidR="00D252BA" w:rsidRPr="00D252BA" w:rsidTr="009F50BA">
        <w:trPr>
          <w:gridAfter w:val="2"/>
          <w:wAfter w:w="43" w:type="dxa"/>
          <w:trHeight w:hRule="exact" w:val="355"/>
        </w:trPr>
        <w:tc>
          <w:tcPr>
            <w:tcW w:w="5410" w:type="dxa"/>
            <w:gridSpan w:val="2"/>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Каша гречневая с молоком</w:t>
            </w:r>
          </w:p>
        </w:tc>
        <w:tc>
          <w:tcPr>
            <w:tcW w:w="2107" w:type="dxa"/>
            <w:gridSpan w:val="3"/>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215</w:t>
            </w:r>
          </w:p>
        </w:tc>
        <w:tc>
          <w:tcPr>
            <w:tcW w:w="169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261</w:t>
            </w:r>
          </w:p>
        </w:tc>
      </w:tr>
      <w:tr w:rsidR="00D252BA" w:rsidRPr="00D252BA" w:rsidTr="009F50BA">
        <w:trPr>
          <w:gridAfter w:val="2"/>
          <w:wAfter w:w="43" w:type="dxa"/>
          <w:trHeight w:hRule="exact" w:val="355"/>
        </w:trPr>
        <w:tc>
          <w:tcPr>
            <w:tcW w:w="5410" w:type="dxa"/>
            <w:gridSpan w:val="2"/>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Каша гречневая с маслом</w:t>
            </w:r>
          </w:p>
        </w:tc>
        <w:tc>
          <w:tcPr>
            <w:tcW w:w="2107" w:type="dxa"/>
            <w:gridSpan w:val="3"/>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215</w:t>
            </w:r>
          </w:p>
        </w:tc>
        <w:tc>
          <w:tcPr>
            <w:tcW w:w="1690" w:type="dxa"/>
            <w:gridSpan w:val="2"/>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440</w:t>
            </w:r>
          </w:p>
        </w:tc>
      </w:tr>
      <w:tr w:rsidR="00D252BA" w:rsidRPr="00D252BA" w:rsidTr="009F50BA">
        <w:trPr>
          <w:gridAfter w:val="2"/>
          <w:wAfter w:w="43" w:type="dxa"/>
          <w:trHeight w:hRule="exact" w:val="355"/>
        </w:trPr>
        <w:tc>
          <w:tcPr>
            <w:tcW w:w="5410" w:type="dxa"/>
            <w:gridSpan w:val="2"/>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Каша овсяная</w:t>
            </w:r>
          </w:p>
        </w:tc>
        <w:tc>
          <w:tcPr>
            <w:tcW w:w="2107" w:type="dxa"/>
            <w:gridSpan w:val="3"/>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215</w:t>
            </w:r>
          </w:p>
        </w:tc>
        <w:tc>
          <w:tcPr>
            <w:tcW w:w="1690" w:type="dxa"/>
            <w:gridSpan w:val="2"/>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274</w:t>
            </w:r>
          </w:p>
        </w:tc>
      </w:tr>
      <w:tr w:rsidR="00D252BA" w:rsidRPr="00D252BA" w:rsidTr="009F50BA">
        <w:trPr>
          <w:gridAfter w:val="2"/>
          <w:wAfter w:w="43" w:type="dxa"/>
          <w:trHeight w:hRule="exact" w:val="355"/>
        </w:trPr>
        <w:tc>
          <w:tcPr>
            <w:tcW w:w="5410" w:type="dxa"/>
            <w:gridSpan w:val="2"/>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Каша пшеничная</w:t>
            </w:r>
          </w:p>
        </w:tc>
        <w:tc>
          <w:tcPr>
            <w:tcW w:w="2107" w:type="dxa"/>
            <w:gridSpan w:val="3"/>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215</w:t>
            </w:r>
          </w:p>
        </w:tc>
        <w:tc>
          <w:tcPr>
            <w:tcW w:w="169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260</w:t>
            </w:r>
          </w:p>
        </w:tc>
      </w:tr>
      <w:tr w:rsidR="00D252BA" w:rsidRPr="00D252BA" w:rsidTr="009F50BA">
        <w:trPr>
          <w:gridAfter w:val="2"/>
          <w:wAfter w:w="43" w:type="dxa"/>
          <w:trHeight w:hRule="exact" w:val="355"/>
        </w:trPr>
        <w:tc>
          <w:tcPr>
            <w:tcW w:w="5410" w:type="dxa"/>
            <w:gridSpan w:val="2"/>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Каша рисовая с маслом</w:t>
            </w:r>
          </w:p>
        </w:tc>
        <w:tc>
          <w:tcPr>
            <w:tcW w:w="2107" w:type="dxa"/>
            <w:gridSpan w:val="3"/>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215</w:t>
            </w:r>
          </w:p>
        </w:tc>
        <w:tc>
          <w:tcPr>
            <w:tcW w:w="1690" w:type="dxa"/>
            <w:gridSpan w:val="2"/>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320</w:t>
            </w:r>
          </w:p>
        </w:tc>
      </w:tr>
      <w:tr w:rsidR="00D252BA" w:rsidRPr="00D252BA" w:rsidTr="009F50BA">
        <w:trPr>
          <w:gridAfter w:val="2"/>
          <w:wAfter w:w="43" w:type="dxa"/>
          <w:trHeight w:hRule="exact" w:val="355"/>
        </w:trPr>
        <w:tc>
          <w:tcPr>
            <w:tcW w:w="5410" w:type="dxa"/>
            <w:gridSpan w:val="2"/>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Каша манная на молоке</w:t>
            </w:r>
          </w:p>
        </w:tc>
        <w:tc>
          <w:tcPr>
            <w:tcW w:w="2107" w:type="dxa"/>
            <w:gridSpan w:val="3"/>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215</w:t>
            </w:r>
          </w:p>
        </w:tc>
        <w:tc>
          <w:tcPr>
            <w:tcW w:w="1690" w:type="dxa"/>
            <w:gridSpan w:val="2"/>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350</w:t>
            </w:r>
          </w:p>
        </w:tc>
      </w:tr>
      <w:tr w:rsidR="00D252BA" w:rsidRPr="00D252BA" w:rsidTr="009F50BA">
        <w:trPr>
          <w:gridAfter w:val="2"/>
          <w:wAfter w:w="43" w:type="dxa"/>
          <w:trHeight w:hRule="exact" w:val="355"/>
        </w:trPr>
        <w:tc>
          <w:tcPr>
            <w:tcW w:w="5410" w:type="dxa"/>
            <w:gridSpan w:val="2"/>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Каша гороховая</w:t>
            </w:r>
          </w:p>
        </w:tc>
        <w:tc>
          <w:tcPr>
            <w:tcW w:w="2107" w:type="dxa"/>
            <w:gridSpan w:val="3"/>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690" w:type="dxa"/>
            <w:gridSpan w:val="2"/>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329</w:t>
            </w:r>
          </w:p>
        </w:tc>
      </w:tr>
      <w:tr w:rsidR="00D252BA" w:rsidRPr="00D252BA" w:rsidTr="009F50BA">
        <w:trPr>
          <w:gridAfter w:val="2"/>
          <w:wAfter w:w="43" w:type="dxa"/>
          <w:trHeight w:hRule="exact" w:val="355"/>
        </w:trPr>
        <w:tc>
          <w:tcPr>
            <w:tcW w:w="5410" w:type="dxa"/>
            <w:gridSpan w:val="2"/>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lastRenderedPageBreak/>
              <w:t>Каша кукурузная</w:t>
            </w:r>
          </w:p>
        </w:tc>
        <w:tc>
          <w:tcPr>
            <w:tcW w:w="2107" w:type="dxa"/>
            <w:gridSpan w:val="3"/>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690" w:type="dxa"/>
            <w:gridSpan w:val="2"/>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340</w:t>
            </w:r>
          </w:p>
        </w:tc>
      </w:tr>
      <w:tr w:rsidR="00D252BA" w:rsidRPr="00D252BA" w:rsidTr="009F50BA">
        <w:trPr>
          <w:gridAfter w:val="2"/>
          <w:wAfter w:w="43" w:type="dxa"/>
          <w:trHeight w:hRule="exact" w:val="355"/>
        </w:trPr>
        <w:tc>
          <w:tcPr>
            <w:tcW w:w="5410" w:type="dxa"/>
            <w:gridSpan w:val="2"/>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Фасоль</w:t>
            </w:r>
          </w:p>
        </w:tc>
        <w:tc>
          <w:tcPr>
            <w:tcW w:w="2107" w:type="dxa"/>
            <w:gridSpan w:val="3"/>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69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310</w:t>
            </w:r>
          </w:p>
        </w:tc>
      </w:tr>
      <w:tr w:rsidR="00D252BA" w:rsidRPr="00D252BA" w:rsidTr="009F50BA">
        <w:trPr>
          <w:gridAfter w:val="2"/>
          <w:wAfter w:w="43" w:type="dxa"/>
          <w:trHeight w:hRule="exact" w:val="355"/>
        </w:trPr>
        <w:tc>
          <w:tcPr>
            <w:tcW w:w="5410" w:type="dxa"/>
            <w:gridSpan w:val="2"/>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Арахис</w:t>
            </w:r>
          </w:p>
        </w:tc>
        <w:tc>
          <w:tcPr>
            <w:tcW w:w="2107" w:type="dxa"/>
            <w:gridSpan w:val="3"/>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690" w:type="dxa"/>
            <w:gridSpan w:val="2"/>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443</w:t>
            </w:r>
          </w:p>
        </w:tc>
      </w:tr>
      <w:tr w:rsidR="00D252BA" w:rsidRPr="00D252BA" w:rsidTr="009F50BA">
        <w:trPr>
          <w:gridAfter w:val="2"/>
          <w:wAfter w:w="43" w:type="dxa"/>
          <w:trHeight w:hRule="exact" w:val="355"/>
        </w:trPr>
        <w:tc>
          <w:tcPr>
            <w:tcW w:w="5410" w:type="dxa"/>
            <w:gridSpan w:val="2"/>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Арахис жареный</w:t>
            </w:r>
          </w:p>
        </w:tc>
        <w:tc>
          <w:tcPr>
            <w:tcW w:w="2107" w:type="dxa"/>
            <w:gridSpan w:val="3"/>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690" w:type="dxa"/>
            <w:gridSpan w:val="2"/>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586</w:t>
            </w:r>
          </w:p>
        </w:tc>
      </w:tr>
      <w:tr w:rsidR="00D252BA" w:rsidRPr="00D252BA" w:rsidTr="009F50BA">
        <w:trPr>
          <w:gridAfter w:val="2"/>
          <w:wAfter w:w="43" w:type="dxa"/>
          <w:trHeight w:hRule="exact" w:val="355"/>
        </w:trPr>
        <w:tc>
          <w:tcPr>
            <w:tcW w:w="5410" w:type="dxa"/>
            <w:gridSpan w:val="2"/>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Фундук</w:t>
            </w:r>
          </w:p>
        </w:tc>
        <w:tc>
          <w:tcPr>
            <w:tcW w:w="2107" w:type="dxa"/>
            <w:gridSpan w:val="3"/>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690" w:type="dxa"/>
            <w:gridSpan w:val="2"/>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344</w:t>
            </w:r>
          </w:p>
        </w:tc>
      </w:tr>
      <w:tr w:rsidR="00D252BA" w:rsidRPr="00D252BA" w:rsidTr="009F50BA">
        <w:trPr>
          <w:gridAfter w:val="2"/>
          <w:wAfter w:w="43" w:type="dxa"/>
          <w:trHeight w:hRule="exact" w:val="355"/>
        </w:trPr>
        <w:tc>
          <w:tcPr>
            <w:tcW w:w="5410" w:type="dxa"/>
            <w:gridSpan w:val="2"/>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Грецкие орехи</w:t>
            </w:r>
          </w:p>
        </w:tc>
        <w:tc>
          <w:tcPr>
            <w:tcW w:w="2107" w:type="dxa"/>
            <w:gridSpan w:val="3"/>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69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600</w:t>
            </w:r>
          </w:p>
        </w:tc>
      </w:tr>
      <w:tr w:rsidR="00D252BA" w:rsidRPr="00D252BA" w:rsidTr="009F50BA">
        <w:trPr>
          <w:gridAfter w:val="2"/>
          <w:wAfter w:w="43" w:type="dxa"/>
          <w:trHeight w:hRule="exact" w:val="355"/>
        </w:trPr>
        <w:tc>
          <w:tcPr>
            <w:tcW w:w="5410" w:type="dxa"/>
            <w:gridSpan w:val="2"/>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Кедровые орехи</w:t>
            </w:r>
          </w:p>
        </w:tc>
        <w:tc>
          <w:tcPr>
            <w:tcW w:w="2107" w:type="dxa"/>
            <w:gridSpan w:val="3"/>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690" w:type="dxa"/>
            <w:gridSpan w:val="2"/>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500</w:t>
            </w:r>
          </w:p>
        </w:tc>
      </w:tr>
      <w:tr w:rsidR="00D252BA" w:rsidRPr="00D252BA" w:rsidTr="009F50BA">
        <w:trPr>
          <w:gridAfter w:val="2"/>
          <w:wAfter w:w="43" w:type="dxa"/>
          <w:trHeight w:hRule="exact" w:val="350"/>
        </w:trPr>
        <w:tc>
          <w:tcPr>
            <w:tcW w:w="5410" w:type="dxa"/>
            <w:gridSpan w:val="2"/>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Подсолнухи</w:t>
            </w:r>
          </w:p>
        </w:tc>
        <w:tc>
          <w:tcPr>
            <w:tcW w:w="2107" w:type="dxa"/>
            <w:gridSpan w:val="3"/>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690" w:type="dxa"/>
            <w:gridSpan w:val="2"/>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500</w:t>
            </w:r>
          </w:p>
        </w:tc>
      </w:tr>
      <w:tr w:rsidR="00D252BA" w:rsidRPr="00D252BA" w:rsidTr="009F50BA">
        <w:trPr>
          <w:gridAfter w:val="2"/>
          <w:wAfter w:w="43" w:type="dxa"/>
          <w:trHeight w:hRule="exact" w:val="355"/>
        </w:trPr>
        <w:tc>
          <w:tcPr>
            <w:tcW w:w="5410" w:type="dxa"/>
            <w:gridSpan w:val="2"/>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Грибы со сметаной</w:t>
            </w:r>
          </w:p>
        </w:tc>
        <w:tc>
          <w:tcPr>
            <w:tcW w:w="2107" w:type="dxa"/>
            <w:gridSpan w:val="3"/>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690" w:type="dxa"/>
            <w:gridSpan w:val="2"/>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250</w:t>
            </w:r>
          </w:p>
        </w:tc>
      </w:tr>
      <w:tr w:rsidR="00D252BA" w:rsidRPr="00D252BA" w:rsidTr="009F50BA">
        <w:trPr>
          <w:gridAfter w:val="2"/>
          <w:wAfter w:w="43" w:type="dxa"/>
          <w:trHeight w:hRule="exact" w:val="355"/>
        </w:trPr>
        <w:tc>
          <w:tcPr>
            <w:tcW w:w="5410" w:type="dxa"/>
            <w:gridSpan w:val="2"/>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Грибы маринованные</w:t>
            </w:r>
          </w:p>
        </w:tc>
        <w:tc>
          <w:tcPr>
            <w:tcW w:w="2107" w:type="dxa"/>
            <w:gridSpan w:val="3"/>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69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60</w:t>
            </w:r>
          </w:p>
        </w:tc>
      </w:tr>
      <w:tr w:rsidR="00D252BA" w:rsidRPr="00D252BA" w:rsidTr="009F50BA">
        <w:trPr>
          <w:gridAfter w:val="2"/>
          <w:wAfter w:w="43" w:type="dxa"/>
          <w:trHeight w:hRule="exact" w:val="355"/>
        </w:trPr>
        <w:tc>
          <w:tcPr>
            <w:tcW w:w="5410" w:type="dxa"/>
            <w:gridSpan w:val="2"/>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Шампиньоны</w:t>
            </w:r>
          </w:p>
        </w:tc>
        <w:tc>
          <w:tcPr>
            <w:tcW w:w="2107" w:type="dxa"/>
            <w:gridSpan w:val="3"/>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100</w:t>
            </w:r>
          </w:p>
        </w:tc>
        <w:tc>
          <w:tcPr>
            <w:tcW w:w="169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88</w:t>
            </w:r>
          </w:p>
        </w:tc>
      </w:tr>
      <w:tr w:rsidR="00D252BA" w:rsidRPr="00D252BA" w:rsidTr="009F50BA">
        <w:trPr>
          <w:gridAfter w:val="2"/>
          <w:wAfter w:w="43" w:type="dxa"/>
          <w:trHeight w:hRule="exact" w:val="355"/>
        </w:trPr>
        <w:tc>
          <w:tcPr>
            <w:tcW w:w="5410" w:type="dxa"/>
            <w:gridSpan w:val="2"/>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Суп с грибами и лапшой</w:t>
            </w:r>
          </w:p>
        </w:tc>
        <w:tc>
          <w:tcPr>
            <w:tcW w:w="2107" w:type="dxa"/>
            <w:gridSpan w:val="3"/>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порция</w:t>
            </w:r>
          </w:p>
        </w:tc>
        <w:tc>
          <w:tcPr>
            <w:tcW w:w="1690" w:type="dxa"/>
            <w:gridSpan w:val="2"/>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230</w:t>
            </w:r>
          </w:p>
        </w:tc>
      </w:tr>
      <w:tr w:rsidR="00D252BA" w:rsidRPr="00D252BA" w:rsidTr="009F50BA">
        <w:trPr>
          <w:gridAfter w:val="2"/>
          <w:wAfter w:w="43" w:type="dxa"/>
          <w:trHeight w:hRule="exact" w:val="384"/>
        </w:trPr>
        <w:tc>
          <w:tcPr>
            <w:tcW w:w="5410" w:type="dxa"/>
            <w:gridSpan w:val="2"/>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Суп с грибами</w:t>
            </w:r>
          </w:p>
        </w:tc>
        <w:tc>
          <w:tcPr>
            <w:tcW w:w="2107" w:type="dxa"/>
            <w:gridSpan w:val="3"/>
            <w:tcBorders>
              <w:top w:val="single" w:sz="4" w:space="0" w:color="auto"/>
              <w:left w:val="single" w:sz="4" w:space="0" w:color="auto"/>
              <w:bottom w:val="single" w:sz="4" w:space="0" w:color="auto"/>
              <w:right w:val="nil"/>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 порция</w:t>
            </w:r>
          </w:p>
        </w:tc>
        <w:tc>
          <w:tcPr>
            <w:tcW w:w="169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110</w:t>
            </w:r>
          </w:p>
        </w:tc>
      </w:tr>
    </w:tbl>
    <w:p w:rsidR="00D252BA" w:rsidRPr="00D252BA" w:rsidRDefault="00D252BA" w:rsidP="00D252BA">
      <w:pPr>
        <w:rPr>
          <w:rFonts w:ascii="Times New Roman" w:hAnsi="Times New Roman" w:cs="Times New Roman"/>
          <w:sz w:val="28"/>
          <w:szCs w:val="28"/>
        </w:rPr>
      </w:pPr>
    </w:p>
    <w:p w:rsidR="00D252BA" w:rsidRPr="00D252BA" w:rsidRDefault="00D252BA" w:rsidP="00D252BA">
      <w:pPr>
        <w:jc w:val="both"/>
        <w:rPr>
          <w:rFonts w:ascii="Times New Roman" w:hAnsi="Times New Roman" w:cs="Times New Roman"/>
          <w:sz w:val="28"/>
          <w:szCs w:val="28"/>
          <w:u w:val="single"/>
        </w:rPr>
      </w:pPr>
      <w:r w:rsidRPr="00D252BA">
        <w:rPr>
          <w:rFonts w:ascii="Times New Roman" w:hAnsi="Times New Roman" w:cs="Times New Roman"/>
          <w:sz w:val="28"/>
          <w:szCs w:val="28"/>
        </w:rPr>
        <w:t>2. Составьте индивидуальный суточный рацион, сбалансированный по энергии, белкам, жирам и углеводам, пользуясь табл. 2.</w:t>
      </w:r>
    </w:p>
    <w:p w:rsidR="00D252BA" w:rsidRPr="00D252BA" w:rsidRDefault="00D252BA" w:rsidP="00D252BA">
      <w:pPr>
        <w:jc w:val="both"/>
        <w:rPr>
          <w:rFonts w:ascii="Times New Roman" w:hAnsi="Times New Roman" w:cs="Times New Roman"/>
          <w:sz w:val="28"/>
          <w:szCs w:val="28"/>
        </w:rPr>
      </w:pPr>
      <w:r w:rsidRPr="00D252BA">
        <w:rPr>
          <w:rFonts w:ascii="Times New Roman" w:hAnsi="Times New Roman" w:cs="Times New Roman"/>
          <w:sz w:val="28"/>
          <w:szCs w:val="28"/>
        </w:rPr>
        <w:t>В настоящее время, когда энергетические затраты всех групп населения снизились, т. к. доля физического труда уменьшилась, калорийность рациона питания городского жителя в среднем должна составлять 2000-2500 ккал/сут.</w:t>
      </w:r>
    </w:p>
    <w:p w:rsidR="00D252BA" w:rsidRPr="00D252BA" w:rsidRDefault="00D252BA" w:rsidP="00D252BA">
      <w:pPr>
        <w:rPr>
          <w:rFonts w:ascii="Times New Roman" w:hAnsi="Times New Roman" w:cs="Times New Roman"/>
          <w:sz w:val="28"/>
          <w:szCs w:val="28"/>
        </w:rPr>
      </w:pPr>
      <w:r w:rsidRPr="00D252BA">
        <w:rPr>
          <w:rFonts w:ascii="Times New Roman" w:hAnsi="Times New Roman" w:cs="Times New Roman"/>
          <w:sz w:val="28"/>
          <w:szCs w:val="28"/>
        </w:rPr>
        <w:t>Рекомендации по оформлению протокола работы</w:t>
      </w:r>
    </w:p>
    <w:p w:rsidR="00D252BA" w:rsidRPr="00D252BA" w:rsidRDefault="00D252BA" w:rsidP="00D252BA">
      <w:pPr>
        <w:jc w:val="both"/>
        <w:rPr>
          <w:rFonts w:ascii="Times New Roman" w:hAnsi="Times New Roman" w:cs="Times New Roman"/>
          <w:sz w:val="28"/>
          <w:szCs w:val="28"/>
        </w:rPr>
      </w:pPr>
      <w:r w:rsidRPr="00D252BA">
        <w:rPr>
          <w:rFonts w:ascii="Times New Roman" w:hAnsi="Times New Roman" w:cs="Times New Roman"/>
          <w:sz w:val="28"/>
          <w:szCs w:val="28"/>
        </w:rPr>
        <w:t>Все данные о составе и калорийности выбранных продуктов питания оформите в виде табл. 4.</w:t>
      </w:r>
    </w:p>
    <w:p w:rsidR="00D252BA" w:rsidRPr="00D252BA" w:rsidRDefault="00D252BA" w:rsidP="00D252BA">
      <w:pPr>
        <w:jc w:val="both"/>
        <w:rPr>
          <w:rFonts w:ascii="Times New Roman" w:hAnsi="Times New Roman" w:cs="Times New Roman"/>
          <w:sz w:val="28"/>
          <w:szCs w:val="28"/>
        </w:rPr>
      </w:pPr>
      <w:r w:rsidRPr="00D252BA">
        <w:rPr>
          <w:rFonts w:ascii="Times New Roman" w:hAnsi="Times New Roman" w:cs="Times New Roman"/>
          <w:sz w:val="28"/>
          <w:szCs w:val="28"/>
        </w:rPr>
        <w:t>В гр. «Наименование продукта» необходимо указать название блюда, а затем перечислить входящие в него продукты, например: «суп куриный, состоит: крупа, картофель...».Табл. 4</w:t>
      </w:r>
      <w:r w:rsidRPr="00D252BA">
        <w:rPr>
          <w:rFonts w:ascii="Times New Roman" w:hAnsi="Times New Roman" w:cs="Times New Roman"/>
          <w:color w:val="0000FF"/>
          <w:sz w:val="28"/>
          <w:szCs w:val="28"/>
        </w:rPr>
        <w:t xml:space="preserve"> </w:t>
      </w:r>
      <w:r w:rsidRPr="00D252BA">
        <w:rPr>
          <w:rFonts w:ascii="Times New Roman" w:hAnsi="Times New Roman" w:cs="Times New Roman"/>
          <w:sz w:val="28"/>
          <w:szCs w:val="28"/>
        </w:rPr>
        <w:t>завершается итоговыми численными данными, характеризующими суточный рацион питания</w:t>
      </w:r>
    </w:p>
    <w:p w:rsidR="00D252BA" w:rsidRPr="00D252BA" w:rsidRDefault="00D252BA" w:rsidP="00D252BA">
      <w:pPr>
        <w:rPr>
          <w:rFonts w:ascii="Times New Roman" w:hAnsi="Times New Roman" w:cs="Times New Roman"/>
          <w:sz w:val="28"/>
          <w:szCs w:val="28"/>
        </w:rPr>
      </w:pPr>
      <w:r w:rsidRPr="00D252BA">
        <w:rPr>
          <w:rFonts w:ascii="Times New Roman" w:hAnsi="Times New Roman" w:cs="Times New Roman"/>
          <w:sz w:val="28"/>
          <w:szCs w:val="28"/>
        </w:rPr>
        <w:t>Таблица 4</w:t>
      </w:r>
    </w:p>
    <w:tbl>
      <w:tblPr>
        <w:tblW w:w="0" w:type="auto"/>
        <w:tblLayout w:type="fixed"/>
        <w:tblCellMar>
          <w:left w:w="0" w:type="dxa"/>
          <w:right w:w="0" w:type="dxa"/>
        </w:tblCellMar>
        <w:tblLook w:val="0000"/>
      </w:tblPr>
      <w:tblGrid>
        <w:gridCol w:w="1814"/>
        <w:gridCol w:w="1627"/>
        <w:gridCol w:w="1402"/>
        <w:gridCol w:w="1277"/>
        <w:gridCol w:w="1286"/>
        <w:gridCol w:w="1834"/>
      </w:tblGrid>
      <w:tr w:rsidR="00D252BA" w:rsidRPr="00D252BA" w:rsidTr="009F50BA">
        <w:trPr>
          <w:trHeight w:hRule="exact" w:val="566"/>
        </w:trPr>
        <w:tc>
          <w:tcPr>
            <w:tcW w:w="1814" w:type="dxa"/>
            <w:tcBorders>
              <w:top w:val="single" w:sz="4" w:space="0" w:color="auto"/>
              <w:left w:val="single" w:sz="4" w:space="0" w:color="auto"/>
              <w:bottom w:val="single" w:sz="4" w:space="0" w:color="auto"/>
              <w:right w:val="single" w:sz="4" w:space="0" w:color="auto"/>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Наименование</w:t>
            </w:r>
          </w:p>
        </w:tc>
        <w:tc>
          <w:tcPr>
            <w:tcW w:w="1627" w:type="dxa"/>
            <w:tcBorders>
              <w:top w:val="single" w:sz="4" w:space="0" w:color="auto"/>
              <w:left w:val="single" w:sz="4" w:space="0" w:color="auto"/>
              <w:bottom w:val="single" w:sz="4" w:space="0" w:color="auto"/>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Количество</w:t>
            </w:r>
          </w:p>
        </w:tc>
        <w:tc>
          <w:tcPr>
            <w:tcW w:w="3965" w:type="dxa"/>
            <w:gridSpan w:val="3"/>
            <w:tcBorders>
              <w:top w:val="single" w:sz="4" w:space="0" w:color="auto"/>
              <w:left w:val="nil"/>
              <w:bottom w:val="nil"/>
              <w:right w:val="nil"/>
            </w:tcBorders>
            <w:shd w:val="clear" w:color="auto" w:fill="FFFFFF"/>
            <w:vAlign w:val="bottom"/>
          </w:tcPr>
          <w:p w:rsidR="00D252BA" w:rsidRPr="00D252BA" w:rsidRDefault="00D252BA" w:rsidP="009F50BA">
            <w:pPr>
              <w:rPr>
                <w:rFonts w:ascii="Times New Roman" w:hAnsi="Times New Roman" w:cs="Times New Roman"/>
                <w:sz w:val="28"/>
                <w:szCs w:val="28"/>
              </w:rPr>
            </w:pPr>
            <w:r w:rsidRPr="00D252BA">
              <w:rPr>
                <w:rFonts w:ascii="Times New Roman" w:hAnsi="Times New Roman" w:cs="Times New Roman"/>
                <w:sz w:val="28"/>
                <w:szCs w:val="28"/>
              </w:rPr>
              <w:t>Содержание во взятом количестве продукта, г</w:t>
            </w:r>
          </w:p>
        </w:tc>
        <w:tc>
          <w:tcPr>
            <w:tcW w:w="1834" w:type="dxa"/>
            <w:tcBorders>
              <w:top w:val="single" w:sz="4" w:space="0" w:color="auto"/>
              <w:left w:val="single" w:sz="4" w:space="0" w:color="auto"/>
              <w:bottom w:val="single" w:sz="4" w:space="0" w:color="auto"/>
              <w:right w:val="single" w:sz="4" w:space="0" w:color="auto"/>
            </w:tcBorders>
            <w:shd w:val="clear" w:color="auto" w:fill="FFFFFF"/>
            <w:vAlign w:val="center"/>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Энергетиче</w:t>
            </w:r>
          </w:p>
        </w:tc>
      </w:tr>
      <w:tr w:rsidR="00D252BA" w:rsidRPr="00D252BA" w:rsidTr="009F50BA">
        <w:trPr>
          <w:trHeight w:hRule="exact" w:val="293"/>
        </w:trPr>
        <w:tc>
          <w:tcPr>
            <w:tcW w:w="1814" w:type="dxa"/>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продукта</w:t>
            </w:r>
          </w:p>
        </w:tc>
        <w:tc>
          <w:tcPr>
            <w:tcW w:w="1627" w:type="dxa"/>
            <w:tcBorders>
              <w:top w:val="single" w:sz="4" w:space="0" w:color="auto"/>
              <w:left w:val="single" w:sz="4" w:space="0" w:color="auto"/>
              <w:bottom w:val="single" w:sz="4" w:space="0" w:color="auto"/>
            </w:tcBorders>
            <w:shd w:val="clear" w:color="auto" w:fill="FFFFFF"/>
          </w:tcPr>
          <w:p w:rsidR="00D252BA" w:rsidRPr="00D252BA" w:rsidRDefault="00D252BA" w:rsidP="009F50BA">
            <w:pPr>
              <w:rPr>
                <w:rFonts w:ascii="Times New Roman" w:hAnsi="Times New Roman" w:cs="Times New Roman"/>
                <w:sz w:val="28"/>
                <w:szCs w:val="28"/>
              </w:rPr>
            </w:pPr>
          </w:p>
        </w:tc>
        <w:tc>
          <w:tcPr>
            <w:tcW w:w="1402" w:type="dxa"/>
            <w:tcBorders>
              <w:top w:val="single" w:sz="4" w:space="0" w:color="auto"/>
              <w:left w:val="nil"/>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белков</w:t>
            </w:r>
          </w:p>
        </w:tc>
        <w:tc>
          <w:tcPr>
            <w:tcW w:w="1277"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жиров</w:t>
            </w:r>
          </w:p>
        </w:tc>
        <w:tc>
          <w:tcPr>
            <w:tcW w:w="1286"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углеводов</w:t>
            </w:r>
          </w:p>
        </w:tc>
        <w:tc>
          <w:tcPr>
            <w:tcW w:w="1834" w:type="dxa"/>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ская ценность</w:t>
            </w:r>
          </w:p>
        </w:tc>
      </w:tr>
    </w:tbl>
    <w:p w:rsidR="00D252BA" w:rsidRPr="00D252BA" w:rsidRDefault="00D252BA" w:rsidP="00D252BA">
      <w:pPr>
        <w:jc w:val="center"/>
        <w:rPr>
          <w:rFonts w:ascii="Times New Roman" w:hAnsi="Times New Roman" w:cs="Times New Roman"/>
          <w:sz w:val="28"/>
          <w:szCs w:val="28"/>
        </w:rPr>
      </w:pPr>
      <w:r w:rsidRPr="00D252BA">
        <w:rPr>
          <w:rFonts w:ascii="Times New Roman" w:hAnsi="Times New Roman" w:cs="Times New Roman"/>
          <w:sz w:val="28"/>
          <w:szCs w:val="28"/>
        </w:rPr>
        <w:t>Завтрак</w:t>
      </w:r>
    </w:p>
    <w:tbl>
      <w:tblPr>
        <w:tblW w:w="0" w:type="auto"/>
        <w:tblLayout w:type="fixed"/>
        <w:tblCellMar>
          <w:left w:w="0" w:type="dxa"/>
          <w:right w:w="0" w:type="dxa"/>
        </w:tblCellMar>
        <w:tblLook w:val="0000"/>
      </w:tblPr>
      <w:tblGrid>
        <w:gridCol w:w="1814"/>
        <w:gridCol w:w="1627"/>
        <w:gridCol w:w="1402"/>
        <w:gridCol w:w="1277"/>
        <w:gridCol w:w="1286"/>
        <w:gridCol w:w="1834"/>
      </w:tblGrid>
      <w:tr w:rsidR="00D252BA" w:rsidRPr="00D252BA" w:rsidTr="009F50BA">
        <w:trPr>
          <w:trHeight w:hRule="exact" w:val="293"/>
        </w:trPr>
        <w:tc>
          <w:tcPr>
            <w:tcW w:w="1814"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rPr>
                <w:rFonts w:ascii="Times New Roman" w:hAnsi="Times New Roman" w:cs="Times New Roman"/>
                <w:sz w:val="28"/>
                <w:szCs w:val="28"/>
              </w:rPr>
            </w:pPr>
          </w:p>
        </w:tc>
        <w:tc>
          <w:tcPr>
            <w:tcW w:w="1627" w:type="dxa"/>
            <w:tcBorders>
              <w:top w:val="single" w:sz="4" w:space="0" w:color="auto"/>
              <w:left w:val="single" w:sz="4" w:space="0" w:color="auto"/>
              <w:bottom w:val="nil"/>
              <w:right w:val="nil"/>
            </w:tcBorders>
            <w:shd w:val="clear" w:color="auto" w:fill="FFFFFF"/>
          </w:tcPr>
          <w:p w:rsidR="00D252BA" w:rsidRPr="00D252BA" w:rsidRDefault="00D252BA" w:rsidP="009F50BA">
            <w:pPr>
              <w:rPr>
                <w:rFonts w:ascii="Times New Roman" w:hAnsi="Times New Roman" w:cs="Times New Roman"/>
                <w:sz w:val="28"/>
                <w:szCs w:val="28"/>
              </w:rPr>
            </w:pPr>
          </w:p>
        </w:tc>
        <w:tc>
          <w:tcPr>
            <w:tcW w:w="1402" w:type="dxa"/>
            <w:tcBorders>
              <w:top w:val="single" w:sz="4" w:space="0" w:color="auto"/>
              <w:left w:val="single" w:sz="4" w:space="0" w:color="auto"/>
              <w:bottom w:val="nil"/>
              <w:right w:val="nil"/>
            </w:tcBorders>
            <w:shd w:val="clear" w:color="auto" w:fill="FFFFFF"/>
          </w:tcPr>
          <w:p w:rsidR="00D252BA" w:rsidRPr="00D252BA" w:rsidRDefault="00D252BA" w:rsidP="009F50BA">
            <w:pPr>
              <w:rPr>
                <w:rFonts w:ascii="Times New Roman" w:hAnsi="Times New Roman" w:cs="Times New Roman"/>
                <w:sz w:val="28"/>
                <w:szCs w:val="28"/>
              </w:rPr>
            </w:pPr>
          </w:p>
        </w:tc>
        <w:tc>
          <w:tcPr>
            <w:tcW w:w="1277" w:type="dxa"/>
            <w:tcBorders>
              <w:top w:val="single" w:sz="4" w:space="0" w:color="auto"/>
              <w:left w:val="single" w:sz="4" w:space="0" w:color="auto"/>
              <w:bottom w:val="nil"/>
              <w:right w:val="nil"/>
            </w:tcBorders>
            <w:shd w:val="clear" w:color="auto" w:fill="FFFFFF"/>
          </w:tcPr>
          <w:p w:rsidR="00D252BA" w:rsidRPr="00D252BA" w:rsidRDefault="00D252BA" w:rsidP="009F50BA">
            <w:pPr>
              <w:rPr>
                <w:rFonts w:ascii="Times New Roman" w:hAnsi="Times New Roman" w:cs="Times New Roman"/>
                <w:sz w:val="28"/>
                <w:szCs w:val="28"/>
              </w:rPr>
            </w:pPr>
          </w:p>
        </w:tc>
        <w:tc>
          <w:tcPr>
            <w:tcW w:w="1286" w:type="dxa"/>
            <w:tcBorders>
              <w:top w:val="single" w:sz="4" w:space="0" w:color="auto"/>
              <w:left w:val="single" w:sz="4" w:space="0" w:color="auto"/>
              <w:bottom w:val="nil"/>
              <w:right w:val="nil"/>
            </w:tcBorders>
            <w:shd w:val="clear" w:color="auto" w:fill="FFFFFF"/>
          </w:tcPr>
          <w:p w:rsidR="00D252BA" w:rsidRPr="00D252BA" w:rsidRDefault="00D252BA" w:rsidP="009F50BA">
            <w:pPr>
              <w:rPr>
                <w:rFonts w:ascii="Times New Roman" w:hAnsi="Times New Roman" w:cs="Times New Roman"/>
                <w:sz w:val="28"/>
                <w:szCs w:val="28"/>
              </w:rPr>
            </w:pPr>
          </w:p>
        </w:tc>
        <w:tc>
          <w:tcPr>
            <w:tcW w:w="1834" w:type="dxa"/>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rPr>
                <w:rFonts w:ascii="Times New Roman" w:hAnsi="Times New Roman" w:cs="Times New Roman"/>
                <w:sz w:val="28"/>
                <w:szCs w:val="28"/>
              </w:rPr>
            </w:pPr>
          </w:p>
        </w:tc>
      </w:tr>
      <w:tr w:rsidR="00D252BA" w:rsidRPr="00D252BA" w:rsidTr="009F50BA">
        <w:trPr>
          <w:trHeight w:hRule="exact" w:val="298"/>
        </w:trPr>
        <w:tc>
          <w:tcPr>
            <w:tcW w:w="1814"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Итого</w:t>
            </w:r>
          </w:p>
        </w:tc>
        <w:tc>
          <w:tcPr>
            <w:tcW w:w="1627"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rPr>
                <w:rFonts w:ascii="Times New Roman" w:hAnsi="Times New Roman" w:cs="Times New Roman"/>
                <w:sz w:val="28"/>
                <w:szCs w:val="28"/>
              </w:rPr>
            </w:pPr>
          </w:p>
        </w:tc>
        <w:tc>
          <w:tcPr>
            <w:tcW w:w="1402"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rPr>
                <w:rFonts w:ascii="Times New Roman" w:hAnsi="Times New Roman" w:cs="Times New Roman"/>
                <w:sz w:val="28"/>
                <w:szCs w:val="28"/>
              </w:rPr>
            </w:pPr>
          </w:p>
        </w:tc>
        <w:tc>
          <w:tcPr>
            <w:tcW w:w="1277"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rPr>
                <w:rFonts w:ascii="Times New Roman" w:hAnsi="Times New Roman" w:cs="Times New Roman"/>
                <w:sz w:val="28"/>
                <w:szCs w:val="28"/>
              </w:rPr>
            </w:pPr>
          </w:p>
        </w:tc>
        <w:tc>
          <w:tcPr>
            <w:tcW w:w="1286"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rPr>
                <w:rFonts w:ascii="Times New Roman" w:hAnsi="Times New Roman" w:cs="Times New Roman"/>
                <w:sz w:val="28"/>
                <w:szCs w:val="28"/>
              </w:rPr>
            </w:pPr>
          </w:p>
        </w:tc>
        <w:tc>
          <w:tcPr>
            <w:tcW w:w="1834" w:type="dxa"/>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rPr>
                <w:rFonts w:ascii="Times New Roman" w:hAnsi="Times New Roman" w:cs="Times New Roman"/>
                <w:sz w:val="28"/>
                <w:szCs w:val="28"/>
              </w:rPr>
            </w:pPr>
          </w:p>
        </w:tc>
      </w:tr>
    </w:tbl>
    <w:p w:rsidR="00D252BA" w:rsidRPr="00D252BA" w:rsidRDefault="00D252BA" w:rsidP="00D252BA">
      <w:pPr>
        <w:jc w:val="center"/>
        <w:rPr>
          <w:rFonts w:ascii="Times New Roman" w:hAnsi="Times New Roman" w:cs="Times New Roman"/>
          <w:sz w:val="28"/>
          <w:szCs w:val="28"/>
        </w:rPr>
      </w:pPr>
      <w:r w:rsidRPr="00D252BA">
        <w:rPr>
          <w:rFonts w:ascii="Times New Roman" w:hAnsi="Times New Roman" w:cs="Times New Roman"/>
          <w:sz w:val="28"/>
          <w:szCs w:val="28"/>
        </w:rPr>
        <w:t>Обед</w:t>
      </w:r>
    </w:p>
    <w:tbl>
      <w:tblPr>
        <w:tblW w:w="0" w:type="auto"/>
        <w:tblLayout w:type="fixed"/>
        <w:tblCellMar>
          <w:left w:w="0" w:type="dxa"/>
          <w:right w:w="0" w:type="dxa"/>
        </w:tblCellMar>
        <w:tblLook w:val="0000"/>
      </w:tblPr>
      <w:tblGrid>
        <w:gridCol w:w="1814"/>
        <w:gridCol w:w="1627"/>
        <w:gridCol w:w="1402"/>
        <w:gridCol w:w="1277"/>
        <w:gridCol w:w="1286"/>
        <w:gridCol w:w="1834"/>
      </w:tblGrid>
      <w:tr w:rsidR="00D252BA" w:rsidRPr="00D252BA" w:rsidTr="009F50BA">
        <w:trPr>
          <w:trHeight w:hRule="exact" w:val="288"/>
        </w:trPr>
        <w:tc>
          <w:tcPr>
            <w:tcW w:w="1814"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rPr>
                <w:rFonts w:ascii="Times New Roman" w:hAnsi="Times New Roman" w:cs="Times New Roman"/>
                <w:sz w:val="28"/>
                <w:szCs w:val="28"/>
              </w:rPr>
            </w:pPr>
          </w:p>
        </w:tc>
        <w:tc>
          <w:tcPr>
            <w:tcW w:w="1627" w:type="dxa"/>
            <w:tcBorders>
              <w:top w:val="single" w:sz="4" w:space="0" w:color="auto"/>
              <w:left w:val="single" w:sz="4" w:space="0" w:color="auto"/>
              <w:bottom w:val="nil"/>
              <w:right w:val="nil"/>
            </w:tcBorders>
            <w:shd w:val="clear" w:color="auto" w:fill="FFFFFF"/>
          </w:tcPr>
          <w:p w:rsidR="00D252BA" w:rsidRPr="00D252BA" w:rsidRDefault="00D252BA" w:rsidP="009F50BA">
            <w:pPr>
              <w:rPr>
                <w:rFonts w:ascii="Times New Roman" w:hAnsi="Times New Roman" w:cs="Times New Roman"/>
                <w:sz w:val="28"/>
                <w:szCs w:val="28"/>
              </w:rPr>
            </w:pPr>
          </w:p>
        </w:tc>
        <w:tc>
          <w:tcPr>
            <w:tcW w:w="1402" w:type="dxa"/>
            <w:tcBorders>
              <w:top w:val="single" w:sz="4" w:space="0" w:color="auto"/>
              <w:left w:val="single" w:sz="4" w:space="0" w:color="auto"/>
              <w:bottom w:val="nil"/>
              <w:right w:val="nil"/>
            </w:tcBorders>
            <w:shd w:val="clear" w:color="auto" w:fill="FFFFFF"/>
          </w:tcPr>
          <w:p w:rsidR="00D252BA" w:rsidRPr="00D252BA" w:rsidRDefault="00D252BA" w:rsidP="009F50BA">
            <w:pPr>
              <w:rPr>
                <w:rFonts w:ascii="Times New Roman" w:hAnsi="Times New Roman" w:cs="Times New Roman"/>
                <w:sz w:val="28"/>
                <w:szCs w:val="28"/>
              </w:rPr>
            </w:pPr>
          </w:p>
        </w:tc>
        <w:tc>
          <w:tcPr>
            <w:tcW w:w="1277" w:type="dxa"/>
            <w:tcBorders>
              <w:top w:val="single" w:sz="4" w:space="0" w:color="auto"/>
              <w:left w:val="single" w:sz="4" w:space="0" w:color="auto"/>
              <w:bottom w:val="nil"/>
              <w:right w:val="nil"/>
            </w:tcBorders>
            <w:shd w:val="clear" w:color="auto" w:fill="FFFFFF"/>
          </w:tcPr>
          <w:p w:rsidR="00D252BA" w:rsidRPr="00D252BA" w:rsidRDefault="00D252BA" w:rsidP="009F50BA">
            <w:pPr>
              <w:rPr>
                <w:rFonts w:ascii="Times New Roman" w:hAnsi="Times New Roman" w:cs="Times New Roman"/>
                <w:sz w:val="28"/>
                <w:szCs w:val="28"/>
              </w:rPr>
            </w:pPr>
          </w:p>
        </w:tc>
        <w:tc>
          <w:tcPr>
            <w:tcW w:w="1286" w:type="dxa"/>
            <w:tcBorders>
              <w:top w:val="single" w:sz="4" w:space="0" w:color="auto"/>
              <w:left w:val="single" w:sz="4" w:space="0" w:color="auto"/>
              <w:bottom w:val="nil"/>
              <w:right w:val="nil"/>
            </w:tcBorders>
            <w:shd w:val="clear" w:color="auto" w:fill="FFFFFF"/>
          </w:tcPr>
          <w:p w:rsidR="00D252BA" w:rsidRPr="00D252BA" w:rsidRDefault="00D252BA" w:rsidP="009F50BA">
            <w:pPr>
              <w:rPr>
                <w:rFonts w:ascii="Times New Roman" w:hAnsi="Times New Roman" w:cs="Times New Roman"/>
                <w:sz w:val="28"/>
                <w:szCs w:val="28"/>
              </w:rPr>
            </w:pPr>
          </w:p>
        </w:tc>
        <w:tc>
          <w:tcPr>
            <w:tcW w:w="1834" w:type="dxa"/>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rPr>
                <w:rFonts w:ascii="Times New Roman" w:hAnsi="Times New Roman" w:cs="Times New Roman"/>
                <w:sz w:val="28"/>
                <w:szCs w:val="28"/>
              </w:rPr>
            </w:pPr>
          </w:p>
        </w:tc>
      </w:tr>
      <w:tr w:rsidR="00D252BA" w:rsidRPr="00D252BA" w:rsidTr="009F50BA">
        <w:trPr>
          <w:trHeight w:hRule="exact" w:val="298"/>
        </w:trPr>
        <w:tc>
          <w:tcPr>
            <w:tcW w:w="1814"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Итого</w:t>
            </w:r>
          </w:p>
        </w:tc>
        <w:tc>
          <w:tcPr>
            <w:tcW w:w="1627"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rPr>
                <w:rFonts w:ascii="Times New Roman" w:hAnsi="Times New Roman" w:cs="Times New Roman"/>
                <w:sz w:val="28"/>
                <w:szCs w:val="28"/>
              </w:rPr>
            </w:pPr>
          </w:p>
        </w:tc>
        <w:tc>
          <w:tcPr>
            <w:tcW w:w="1402"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rPr>
                <w:rFonts w:ascii="Times New Roman" w:hAnsi="Times New Roman" w:cs="Times New Roman"/>
                <w:sz w:val="28"/>
                <w:szCs w:val="28"/>
              </w:rPr>
            </w:pPr>
          </w:p>
        </w:tc>
        <w:tc>
          <w:tcPr>
            <w:tcW w:w="1277"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rPr>
                <w:rFonts w:ascii="Times New Roman" w:hAnsi="Times New Roman" w:cs="Times New Roman"/>
                <w:sz w:val="28"/>
                <w:szCs w:val="28"/>
              </w:rPr>
            </w:pPr>
          </w:p>
        </w:tc>
        <w:tc>
          <w:tcPr>
            <w:tcW w:w="1286"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rPr>
                <w:rFonts w:ascii="Times New Roman" w:hAnsi="Times New Roman" w:cs="Times New Roman"/>
                <w:sz w:val="28"/>
                <w:szCs w:val="28"/>
              </w:rPr>
            </w:pPr>
          </w:p>
        </w:tc>
        <w:tc>
          <w:tcPr>
            <w:tcW w:w="1834" w:type="dxa"/>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rPr>
                <w:rFonts w:ascii="Times New Roman" w:hAnsi="Times New Roman" w:cs="Times New Roman"/>
                <w:sz w:val="28"/>
                <w:szCs w:val="28"/>
              </w:rPr>
            </w:pPr>
          </w:p>
        </w:tc>
      </w:tr>
    </w:tbl>
    <w:p w:rsidR="00D252BA" w:rsidRPr="00D252BA" w:rsidRDefault="00D252BA" w:rsidP="00D252BA">
      <w:pPr>
        <w:jc w:val="center"/>
        <w:rPr>
          <w:rFonts w:ascii="Times New Roman" w:hAnsi="Times New Roman" w:cs="Times New Roman"/>
          <w:sz w:val="28"/>
          <w:szCs w:val="28"/>
        </w:rPr>
      </w:pPr>
      <w:r w:rsidRPr="00D252BA">
        <w:rPr>
          <w:rFonts w:ascii="Times New Roman" w:hAnsi="Times New Roman" w:cs="Times New Roman"/>
          <w:sz w:val="28"/>
          <w:szCs w:val="28"/>
        </w:rPr>
        <w:lastRenderedPageBreak/>
        <w:t>Ужин</w:t>
      </w:r>
    </w:p>
    <w:tbl>
      <w:tblPr>
        <w:tblW w:w="0" w:type="auto"/>
        <w:tblLayout w:type="fixed"/>
        <w:tblCellMar>
          <w:left w:w="0" w:type="dxa"/>
          <w:right w:w="0" w:type="dxa"/>
        </w:tblCellMar>
        <w:tblLook w:val="0000"/>
      </w:tblPr>
      <w:tblGrid>
        <w:gridCol w:w="1814"/>
        <w:gridCol w:w="1627"/>
        <w:gridCol w:w="1402"/>
        <w:gridCol w:w="1277"/>
        <w:gridCol w:w="1286"/>
        <w:gridCol w:w="1834"/>
      </w:tblGrid>
      <w:tr w:rsidR="00D252BA" w:rsidRPr="00D252BA" w:rsidTr="009F50BA">
        <w:trPr>
          <w:trHeight w:hRule="exact" w:val="288"/>
        </w:trPr>
        <w:tc>
          <w:tcPr>
            <w:tcW w:w="1814"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rPr>
                <w:rFonts w:ascii="Times New Roman" w:hAnsi="Times New Roman" w:cs="Times New Roman"/>
                <w:sz w:val="28"/>
                <w:szCs w:val="28"/>
              </w:rPr>
            </w:pPr>
          </w:p>
        </w:tc>
        <w:tc>
          <w:tcPr>
            <w:tcW w:w="1627" w:type="dxa"/>
            <w:tcBorders>
              <w:top w:val="single" w:sz="4" w:space="0" w:color="auto"/>
              <w:left w:val="single" w:sz="4" w:space="0" w:color="auto"/>
              <w:bottom w:val="nil"/>
              <w:right w:val="nil"/>
            </w:tcBorders>
            <w:shd w:val="clear" w:color="auto" w:fill="FFFFFF"/>
          </w:tcPr>
          <w:p w:rsidR="00D252BA" w:rsidRPr="00D252BA" w:rsidRDefault="00D252BA" w:rsidP="009F50BA">
            <w:pPr>
              <w:rPr>
                <w:rFonts w:ascii="Times New Roman" w:hAnsi="Times New Roman" w:cs="Times New Roman"/>
                <w:sz w:val="28"/>
                <w:szCs w:val="28"/>
              </w:rPr>
            </w:pPr>
          </w:p>
        </w:tc>
        <w:tc>
          <w:tcPr>
            <w:tcW w:w="1402" w:type="dxa"/>
            <w:tcBorders>
              <w:top w:val="single" w:sz="4" w:space="0" w:color="auto"/>
              <w:left w:val="single" w:sz="4" w:space="0" w:color="auto"/>
              <w:bottom w:val="nil"/>
              <w:right w:val="nil"/>
            </w:tcBorders>
            <w:shd w:val="clear" w:color="auto" w:fill="FFFFFF"/>
          </w:tcPr>
          <w:p w:rsidR="00D252BA" w:rsidRPr="00D252BA" w:rsidRDefault="00D252BA" w:rsidP="009F50BA">
            <w:pPr>
              <w:rPr>
                <w:rFonts w:ascii="Times New Roman" w:hAnsi="Times New Roman" w:cs="Times New Roman"/>
                <w:sz w:val="28"/>
                <w:szCs w:val="28"/>
              </w:rPr>
            </w:pPr>
          </w:p>
        </w:tc>
        <w:tc>
          <w:tcPr>
            <w:tcW w:w="1277" w:type="dxa"/>
            <w:tcBorders>
              <w:top w:val="single" w:sz="4" w:space="0" w:color="auto"/>
              <w:left w:val="single" w:sz="4" w:space="0" w:color="auto"/>
              <w:bottom w:val="nil"/>
              <w:right w:val="nil"/>
            </w:tcBorders>
            <w:shd w:val="clear" w:color="auto" w:fill="FFFFFF"/>
          </w:tcPr>
          <w:p w:rsidR="00D252BA" w:rsidRPr="00D252BA" w:rsidRDefault="00D252BA" w:rsidP="009F50BA">
            <w:pPr>
              <w:rPr>
                <w:rFonts w:ascii="Times New Roman" w:hAnsi="Times New Roman" w:cs="Times New Roman"/>
                <w:sz w:val="28"/>
                <w:szCs w:val="28"/>
              </w:rPr>
            </w:pPr>
          </w:p>
        </w:tc>
        <w:tc>
          <w:tcPr>
            <w:tcW w:w="1286" w:type="dxa"/>
            <w:tcBorders>
              <w:top w:val="single" w:sz="4" w:space="0" w:color="auto"/>
              <w:left w:val="single" w:sz="4" w:space="0" w:color="auto"/>
              <w:bottom w:val="nil"/>
              <w:right w:val="nil"/>
            </w:tcBorders>
            <w:shd w:val="clear" w:color="auto" w:fill="FFFFFF"/>
          </w:tcPr>
          <w:p w:rsidR="00D252BA" w:rsidRPr="00D252BA" w:rsidRDefault="00D252BA" w:rsidP="009F50BA">
            <w:pPr>
              <w:rPr>
                <w:rFonts w:ascii="Times New Roman" w:hAnsi="Times New Roman" w:cs="Times New Roman"/>
                <w:sz w:val="28"/>
                <w:szCs w:val="28"/>
              </w:rPr>
            </w:pPr>
          </w:p>
        </w:tc>
        <w:tc>
          <w:tcPr>
            <w:tcW w:w="1834" w:type="dxa"/>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rPr>
                <w:rFonts w:ascii="Times New Roman" w:hAnsi="Times New Roman" w:cs="Times New Roman"/>
                <w:sz w:val="28"/>
                <w:szCs w:val="28"/>
              </w:rPr>
            </w:pPr>
          </w:p>
        </w:tc>
      </w:tr>
      <w:tr w:rsidR="00D252BA" w:rsidRPr="00D252BA" w:rsidTr="009F50BA">
        <w:trPr>
          <w:trHeight w:hRule="exact" w:val="288"/>
        </w:trPr>
        <w:tc>
          <w:tcPr>
            <w:tcW w:w="1814"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Итого</w:t>
            </w:r>
          </w:p>
        </w:tc>
        <w:tc>
          <w:tcPr>
            <w:tcW w:w="1627"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rPr>
                <w:rFonts w:ascii="Times New Roman" w:hAnsi="Times New Roman" w:cs="Times New Roman"/>
                <w:sz w:val="28"/>
                <w:szCs w:val="28"/>
              </w:rPr>
            </w:pPr>
          </w:p>
        </w:tc>
        <w:tc>
          <w:tcPr>
            <w:tcW w:w="1402"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rPr>
                <w:rFonts w:ascii="Times New Roman" w:hAnsi="Times New Roman" w:cs="Times New Roman"/>
                <w:sz w:val="28"/>
                <w:szCs w:val="28"/>
              </w:rPr>
            </w:pPr>
          </w:p>
        </w:tc>
        <w:tc>
          <w:tcPr>
            <w:tcW w:w="1277"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rPr>
                <w:rFonts w:ascii="Times New Roman" w:hAnsi="Times New Roman" w:cs="Times New Roman"/>
                <w:sz w:val="28"/>
                <w:szCs w:val="28"/>
              </w:rPr>
            </w:pPr>
          </w:p>
        </w:tc>
        <w:tc>
          <w:tcPr>
            <w:tcW w:w="1286"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rPr>
                <w:rFonts w:ascii="Times New Roman" w:hAnsi="Times New Roman" w:cs="Times New Roman"/>
                <w:sz w:val="28"/>
                <w:szCs w:val="28"/>
              </w:rPr>
            </w:pPr>
          </w:p>
        </w:tc>
        <w:tc>
          <w:tcPr>
            <w:tcW w:w="1834" w:type="dxa"/>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rPr>
                <w:rFonts w:ascii="Times New Roman" w:hAnsi="Times New Roman" w:cs="Times New Roman"/>
                <w:sz w:val="28"/>
                <w:szCs w:val="28"/>
              </w:rPr>
            </w:pPr>
          </w:p>
        </w:tc>
      </w:tr>
      <w:tr w:rsidR="00D252BA" w:rsidRPr="00D252BA" w:rsidTr="009F50BA">
        <w:trPr>
          <w:trHeight w:hRule="exact" w:val="307"/>
        </w:trPr>
        <w:tc>
          <w:tcPr>
            <w:tcW w:w="1814" w:type="dxa"/>
            <w:tcBorders>
              <w:top w:val="single" w:sz="4" w:space="0" w:color="auto"/>
              <w:left w:val="single" w:sz="4" w:space="0" w:color="auto"/>
              <w:bottom w:val="single" w:sz="4" w:space="0" w:color="auto"/>
              <w:right w:val="nil"/>
            </w:tcBorders>
            <w:shd w:val="clear" w:color="auto" w:fill="FFFFFF"/>
            <w:vAlign w:val="bottom"/>
          </w:tcPr>
          <w:p w:rsidR="00D252BA" w:rsidRPr="00D252BA" w:rsidRDefault="00D252BA" w:rsidP="009F50BA">
            <w:pPr>
              <w:spacing w:line="220" w:lineRule="exact"/>
              <w:rPr>
                <w:rFonts w:ascii="Times New Roman" w:hAnsi="Times New Roman" w:cs="Times New Roman"/>
                <w:sz w:val="28"/>
                <w:szCs w:val="28"/>
              </w:rPr>
            </w:pPr>
            <w:r w:rsidRPr="00D252BA">
              <w:rPr>
                <w:rFonts w:ascii="Times New Roman" w:hAnsi="Times New Roman" w:cs="Times New Roman"/>
                <w:sz w:val="28"/>
                <w:szCs w:val="28"/>
              </w:rPr>
              <w:t>Итого за сутки</w:t>
            </w:r>
          </w:p>
        </w:tc>
        <w:tc>
          <w:tcPr>
            <w:tcW w:w="1627"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rPr>
                <w:rFonts w:ascii="Times New Roman" w:hAnsi="Times New Roman" w:cs="Times New Roman"/>
                <w:sz w:val="28"/>
                <w:szCs w:val="28"/>
              </w:rPr>
            </w:pPr>
          </w:p>
        </w:tc>
        <w:tc>
          <w:tcPr>
            <w:tcW w:w="1402"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rPr>
                <w:rFonts w:ascii="Times New Roman" w:hAnsi="Times New Roman" w:cs="Times New Roman"/>
                <w:sz w:val="28"/>
                <w:szCs w:val="28"/>
              </w:rPr>
            </w:pPr>
          </w:p>
        </w:tc>
        <w:tc>
          <w:tcPr>
            <w:tcW w:w="1277"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rPr>
                <w:rFonts w:ascii="Times New Roman" w:hAnsi="Times New Roman" w:cs="Times New Roman"/>
                <w:sz w:val="28"/>
                <w:szCs w:val="28"/>
              </w:rPr>
            </w:pPr>
          </w:p>
        </w:tc>
        <w:tc>
          <w:tcPr>
            <w:tcW w:w="1286" w:type="dxa"/>
            <w:tcBorders>
              <w:top w:val="single" w:sz="4" w:space="0" w:color="auto"/>
              <w:left w:val="single" w:sz="4" w:space="0" w:color="auto"/>
              <w:bottom w:val="single" w:sz="4" w:space="0" w:color="auto"/>
              <w:right w:val="nil"/>
            </w:tcBorders>
            <w:shd w:val="clear" w:color="auto" w:fill="FFFFFF"/>
          </w:tcPr>
          <w:p w:rsidR="00D252BA" w:rsidRPr="00D252BA" w:rsidRDefault="00D252BA" w:rsidP="009F50BA">
            <w:pPr>
              <w:rPr>
                <w:rFonts w:ascii="Times New Roman" w:hAnsi="Times New Roman" w:cs="Times New Roman"/>
                <w:sz w:val="28"/>
                <w:szCs w:val="28"/>
              </w:rPr>
            </w:pPr>
          </w:p>
        </w:tc>
        <w:tc>
          <w:tcPr>
            <w:tcW w:w="1834" w:type="dxa"/>
            <w:tcBorders>
              <w:top w:val="single" w:sz="4" w:space="0" w:color="auto"/>
              <w:left w:val="single" w:sz="4" w:space="0" w:color="auto"/>
              <w:bottom w:val="single" w:sz="4" w:space="0" w:color="auto"/>
              <w:right w:val="single" w:sz="4" w:space="0" w:color="auto"/>
            </w:tcBorders>
            <w:shd w:val="clear" w:color="auto" w:fill="FFFFFF"/>
          </w:tcPr>
          <w:p w:rsidR="00D252BA" w:rsidRPr="00D252BA" w:rsidRDefault="00D252BA" w:rsidP="009F50BA">
            <w:pPr>
              <w:rPr>
                <w:rFonts w:ascii="Times New Roman" w:hAnsi="Times New Roman" w:cs="Times New Roman"/>
                <w:sz w:val="28"/>
                <w:szCs w:val="28"/>
              </w:rPr>
            </w:pPr>
          </w:p>
        </w:tc>
      </w:tr>
    </w:tbl>
    <w:p w:rsidR="00D252BA" w:rsidRPr="00D252BA" w:rsidRDefault="00D252BA" w:rsidP="00D252BA">
      <w:pPr>
        <w:tabs>
          <w:tab w:val="left" w:pos="3659"/>
        </w:tabs>
        <w:spacing w:before="28" w:line="100" w:lineRule="atLeast"/>
        <w:ind w:firstLine="547"/>
        <w:rPr>
          <w:rFonts w:ascii="Times New Roman" w:eastAsia="Times New Roman" w:hAnsi="Times New Roman" w:cs="Times New Roman"/>
          <w:b/>
          <w:bCs/>
          <w:sz w:val="28"/>
          <w:szCs w:val="28"/>
        </w:rPr>
      </w:pPr>
    </w:p>
    <w:p w:rsidR="00D252BA" w:rsidRPr="00D252BA" w:rsidRDefault="00D252BA" w:rsidP="00545F8E">
      <w:pPr>
        <w:spacing w:before="28" w:line="100" w:lineRule="atLeast"/>
        <w:ind w:firstLine="547"/>
        <w:jc w:val="center"/>
        <w:rPr>
          <w:rFonts w:ascii="Times New Roman" w:eastAsia="Times New Roman" w:hAnsi="Times New Roman" w:cs="Times New Roman"/>
          <w:b/>
          <w:bCs/>
          <w:sz w:val="28"/>
          <w:szCs w:val="28"/>
        </w:rPr>
      </w:pPr>
    </w:p>
    <w:p w:rsidR="00545F8E" w:rsidRPr="00D252BA" w:rsidRDefault="00545F8E" w:rsidP="00545F8E">
      <w:pPr>
        <w:spacing w:before="28" w:line="100" w:lineRule="atLeast"/>
        <w:ind w:firstLine="547"/>
        <w:jc w:val="center"/>
        <w:rPr>
          <w:rFonts w:ascii="Times New Roman" w:eastAsia="Times New Roman" w:hAnsi="Times New Roman" w:cs="Times New Roman"/>
          <w:b/>
          <w:bCs/>
          <w:sz w:val="28"/>
          <w:szCs w:val="28"/>
        </w:rPr>
      </w:pPr>
      <w:r w:rsidRPr="00D252BA">
        <w:rPr>
          <w:rFonts w:ascii="Times New Roman" w:eastAsia="Times New Roman" w:hAnsi="Times New Roman" w:cs="Times New Roman"/>
          <w:b/>
          <w:bCs/>
          <w:sz w:val="28"/>
          <w:szCs w:val="28"/>
        </w:rPr>
        <w:t>Глоссарий</w:t>
      </w:r>
    </w:p>
    <w:p w:rsidR="00545F8E" w:rsidRPr="00D252BA" w:rsidRDefault="00545F8E" w:rsidP="00545F8E">
      <w:pPr>
        <w:shd w:val="clear" w:color="auto" w:fill="FFFFFF"/>
        <w:spacing w:line="100" w:lineRule="atLeast"/>
        <w:ind w:firstLine="851"/>
        <w:jc w:val="both"/>
        <w:rPr>
          <w:rFonts w:ascii="Times New Roman" w:eastAsia="Mangal" w:hAnsi="Times New Roman" w:cs="Times New Roman"/>
          <w:color w:val="000000"/>
          <w:spacing w:val="-3"/>
          <w:sz w:val="28"/>
          <w:szCs w:val="28"/>
        </w:rPr>
      </w:pPr>
      <w:r w:rsidRPr="00D252BA">
        <w:rPr>
          <w:rFonts w:ascii="Times New Roman" w:hAnsi="Times New Roman" w:cs="Times New Roman"/>
          <w:b/>
          <w:i/>
          <w:color w:val="000000"/>
          <w:spacing w:val="-4"/>
          <w:sz w:val="28"/>
          <w:szCs w:val="28"/>
        </w:rPr>
        <w:t>Пищеварение</w:t>
      </w:r>
      <w:r w:rsidRPr="00D252BA">
        <w:rPr>
          <w:rFonts w:ascii="Times New Roman" w:hAnsi="Times New Roman" w:cs="Times New Roman"/>
          <w:b/>
          <w:color w:val="000000"/>
          <w:spacing w:val="-4"/>
          <w:sz w:val="28"/>
          <w:szCs w:val="28"/>
        </w:rPr>
        <w:t xml:space="preserve"> -</w:t>
      </w:r>
      <w:r w:rsidRPr="00D252BA">
        <w:rPr>
          <w:rFonts w:ascii="Times New Roman" w:hAnsi="Times New Roman" w:cs="Times New Roman"/>
          <w:color w:val="000000"/>
          <w:spacing w:val="-4"/>
          <w:sz w:val="28"/>
          <w:szCs w:val="28"/>
        </w:rPr>
        <w:t xml:space="preserve"> начинается в ро</w:t>
      </w:r>
      <w:r w:rsidRPr="00D252BA">
        <w:rPr>
          <w:rFonts w:ascii="Times New Roman" w:hAnsi="Times New Roman" w:cs="Times New Roman"/>
          <w:color w:val="000000"/>
          <w:spacing w:val="2"/>
          <w:sz w:val="28"/>
          <w:szCs w:val="28"/>
        </w:rPr>
        <w:t>товой полости, где происходят оценка вкуса, консистенции, тем</w:t>
      </w:r>
      <w:r w:rsidRPr="00D252BA">
        <w:rPr>
          <w:rFonts w:ascii="Times New Roman" w:hAnsi="Times New Roman" w:cs="Times New Roman"/>
          <w:color w:val="000000"/>
          <w:sz w:val="28"/>
          <w:szCs w:val="28"/>
        </w:rPr>
        <w:t xml:space="preserve">пературы пищи и подготовка ее к </w:t>
      </w:r>
      <w:r w:rsidRPr="00D252BA">
        <w:rPr>
          <w:rFonts w:ascii="Times New Roman" w:hAnsi="Times New Roman" w:cs="Times New Roman"/>
          <w:color w:val="000000"/>
          <w:spacing w:val="-3"/>
          <w:sz w:val="28"/>
          <w:szCs w:val="28"/>
        </w:rPr>
        <w:t xml:space="preserve">перевариванию в последующих отделах пищеварительного тракта. </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5"/>
          <w:sz w:val="28"/>
          <w:szCs w:val="28"/>
        </w:rPr>
      </w:pPr>
      <w:r w:rsidRPr="00D252BA">
        <w:rPr>
          <w:rFonts w:ascii="Times New Roman" w:hAnsi="Times New Roman" w:cs="Times New Roman"/>
          <w:b/>
          <w:color w:val="000000"/>
          <w:spacing w:val="-3"/>
          <w:sz w:val="28"/>
          <w:szCs w:val="28"/>
        </w:rPr>
        <w:t xml:space="preserve">Гипоталамусе </w:t>
      </w:r>
      <w:r w:rsidRPr="00D252BA">
        <w:rPr>
          <w:rFonts w:ascii="Times New Roman" w:hAnsi="Times New Roman" w:cs="Times New Roman"/>
          <w:color w:val="000000"/>
          <w:spacing w:val="-3"/>
          <w:sz w:val="28"/>
          <w:szCs w:val="28"/>
        </w:rPr>
        <w:t xml:space="preserve"> рас</w:t>
      </w:r>
      <w:r w:rsidRPr="00D252BA">
        <w:rPr>
          <w:rFonts w:ascii="Times New Roman" w:hAnsi="Times New Roman" w:cs="Times New Roman"/>
          <w:color w:val="000000"/>
          <w:spacing w:val="-5"/>
          <w:sz w:val="28"/>
          <w:szCs w:val="28"/>
        </w:rPr>
        <w:t xml:space="preserve">положены группы клеток, одни из которых ответственны за ощущение голода, аппетита, другие — насыщения, жажды. </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2"/>
          <w:sz w:val="28"/>
          <w:szCs w:val="28"/>
        </w:rPr>
      </w:pPr>
      <w:r w:rsidRPr="00D252BA">
        <w:rPr>
          <w:rFonts w:ascii="Times New Roman" w:hAnsi="Times New Roman" w:cs="Times New Roman"/>
          <w:b/>
          <w:color w:val="000000"/>
          <w:spacing w:val="-3"/>
          <w:sz w:val="28"/>
          <w:szCs w:val="28"/>
        </w:rPr>
        <w:t>Голод</w:t>
      </w:r>
      <w:r w:rsidRPr="00D252BA">
        <w:rPr>
          <w:rFonts w:ascii="Times New Roman" w:hAnsi="Times New Roman" w:cs="Times New Roman"/>
          <w:color w:val="000000"/>
          <w:spacing w:val="-3"/>
          <w:sz w:val="28"/>
          <w:szCs w:val="28"/>
        </w:rPr>
        <w:t xml:space="preserve"> связан с обеднением крови глюкозой, сокращениями </w:t>
      </w:r>
      <w:r w:rsidRPr="00D252BA">
        <w:rPr>
          <w:rFonts w:ascii="Times New Roman" w:hAnsi="Times New Roman" w:cs="Times New Roman"/>
          <w:color w:val="000000"/>
          <w:spacing w:val="-2"/>
          <w:sz w:val="28"/>
          <w:szCs w:val="28"/>
        </w:rPr>
        <w:t>стенок пустого желудка.</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2"/>
          <w:sz w:val="28"/>
          <w:szCs w:val="28"/>
        </w:rPr>
      </w:pPr>
      <w:r w:rsidRPr="00D252BA">
        <w:rPr>
          <w:rFonts w:ascii="Times New Roman" w:hAnsi="Times New Roman" w:cs="Times New Roman"/>
          <w:color w:val="000000"/>
          <w:spacing w:val="-2"/>
          <w:sz w:val="28"/>
          <w:szCs w:val="28"/>
        </w:rPr>
        <w:t xml:space="preserve"> </w:t>
      </w:r>
      <w:r w:rsidRPr="00D252BA">
        <w:rPr>
          <w:rFonts w:ascii="Times New Roman" w:hAnsi="Times New Roman" w:cs="Times New Roman"/>
          <w:b/>
          <w:color w:val="000000"/>
          <w:spacing w:val="-2"/>
          <w:sz w:val="28"/>
          <w:szCs w:val="28"/>
        </w:rPr>
        <w:t>Аппетит</w:t>
      </w:r>
      <w:r w:rsidRPr="00D252BA">
        <w:rPr>
          <w:rFonts w:ascii="Times New Roman" w:hAnsi="Times New Roman" w:cs="Times New Roman"/>
          <w:color w:val="000000"/>
          <w:spacing w:val="-2"/>
          <w:sz w:val="28"/>
          <w:szCs w:val="28"/>
        </w:rPr>
        <w:t xml:space="preserve"> возникает под влиянием условных раздражителей, сопровождавших ранее прием пищи. </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4"/>
          <w:sz w:val="28"/>
          <w:szCs w:val="28"/>
        </w:rPr>
      </w:pPr>
      <w:r w:rsidRPr="00D252BA">
        <w:rPr>
          <w:rFonts w:ascii="Times New Roman" w:hAnsi="Times New Roman" w:cs="Times New Roman"/>
          <w:b/>
          <w:color w:val="000000"/>
          <w:spacing w:val="-4"/>
          <w:sz w:val="28"/>
          <w:szCs w:val="28"/>
        </w:rPr>
        <w:t xml:space="preserve">Усвояемость пищи - </w:t>
      </w:r>
      <w:r w:rsidRPr="00D252BA">
        <w:rPr>
          <w:rFonts w:ascii="Times New Roman" w:hAnsi="Times New Roman" w:cs="Times New Roman"/>
          <w:color w:val="000000"/>
          <w:spacing w:val="-4"/>
          <w:sz w:val="28"/>
          <w:szCs w:val="28"/>
        </w:rPr>
        <w:t xml:space="preserve">через толстую кишку, можно определить степень усвоения организмом пищевых веществ. </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1"/>
          <w:sz w:val="28"/>
          <w:szCs w:val="28"/>
        </w:rPr>
      </w:pPr>
      <w:r w:rsidRPr="00D252BA">
        <w:rPr>
          <w:rFonts w:ascii="Times New Roman" w:hAnsi="Times New Roman" w:cs="Times New Roman"/>
          <w:b/>
          <w:color w:val="000000"/>
          <w:spacing w:val="-5"/>
          <w:sz w:val="28"/>
          <w:szCs w:val="28"/>
        </w:rPr>
        <w:t xml:space="preserve">Степень </w:t>
      </w:r>
      <w:r w:rsidRPr="00D252BA">
        <w:rPr>
          <w:rFonts w:ascii="Times New Roman" w:hAnsi="Times New Roman" w:cs="Times New Roman"/>
          <w:color w:val="000000"/>
          <w:spacing w:val="-5"/>
          <w:sz w:val="28"/>
          <w:szCs w:val="28"/>
        </w:rPr>
        <w:t xml:space="preserve"> </w:t>
      </w:r>
      <w:r w:rsidRPr="00D252BA">
        <w:rPr>
          <w:rFonts w:ascii="Times New Roman" w:hAnsi="Times New Roman" w:cs="Times New Roman"/>
          <w:b/>
          <w:color w:val="000000"/>
          <w:spacing w:val="-5"/>
          <w:sz w:val="28"/>
          <w:szCs w:val="28"/>
        </w:rPr>
        <w:t>усвояемости</w:t>
      </w:r>
      <w:r w:rsidRPr="00D252BA">
        <w:rPr>
          <w:rFonts w:ascii="Times New Roman" w:hAnsi="Times New Roman" w:cs="Times New Roman"/>
          <w:color w:val="000000"/>
          <w:spacing w:val="-5"/>
          <w:sz w:val="28"/>
          <w:szCs w:val="28"/>
        </w:rPr>
        <w:t xml:space="preserve"> влияет и объем </w:t>
      </w:r>
      <w:r w:rsidRPr="00D252BA">
        <w:rPr>
          <w:rFonts w:ascii="Times New Roman" w:hAnsi="Times New Roman" w:cs="Times New Roman"/>
          <w:color w:val="000000"/>
          <w:spacing w:val="-1"/>
          <w:sz w:val="28"/>
          <w:szCs w:val="28"/>
        </w:rPr>
        <w:t>пищи (этим определяется необходимость распределения пищи на несколько приемов).</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2"/>
          <w:sz w:val="28"/>
          <w:szCs w:val="28"/>
        </w:rPr>
      </w:pPr>
      <w:r w:rsidRPr="00D252BA">
        <w:rPr>
          <w:rFonts w:ascii="Times New Roman" w:hAnsi="Times New Roman" w:cs="Times New Roman"/>
          <w:b/>
          <w:color w:val="000000"/>
          <w:spacing w:val="5"/>
          <w:sz w:val="28"/>
          <w:szCs w:val="28"/>
        </w:rPr>
        <w:t>Режим питания</w:t>
      </w:r>
      <w:r w:rsidRPr="00D252BA">
        <w:rPr>
          <w:rFonts w:ascii="Times New Roman" w:hAnsi="Times New Roman" w:cs="Times New Roman"/>
          <w:color w:val="000000"/>
          <w:spacing w:val="5"/>
          <w:sz w:val="28"/>
          <w:szCs w:val="28"/>
        </w:rPr>
        <w:t xml:space="preserve"> — это распределение пищи в течение дня </w:t>
      </w:r>
      <w:r w:rsidRPr="00D252BA">
        <w:rPr>
          <w:rFonts w:ascii="Times New Roman" w:hAnsi="Times New Roman" w:cs="Times New Roman"/>
          <w:color w:val="000000"/>
          <w:spacing w:val="-6"/>
          <w:sz w:val="28"/>
          <w:szCs w:val="28"/>
        </w:rPr>
        <w:t xml:space="preserve">по времени, калорийности и объему, т.е. продолжительность приема </w:t>
      </w:r>
      <w:r w:rsidRPr="00D252BA">
        <w:rPr>
          <w:rFonts w:ascii="Times New Roman" w:hAnsi="Times New Roman" w:cs="Times New Roman"/>
          <w:color w:val="000000"/>
          <w:spacing w:val="-2"/>
          <w:sz w:val="28"/>
          <w:szCs w:val="28"/>
        </w:rPr>
        <w:t>пищи и интервалы между ними.</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3"/>
          <w:sz w:val="28"/>
          <w:szCs w:val="28"/>
        </w:rPr>
      </w:pPr>
      <w:r w:rsidRPr="00D252BA">
        <w:rPr>
          <w:rFonts w:ascii="Times New Roman" w:hAnsi="Times New Roman" w:cs="Times New Roman"/>
          <w:b/>
          <w:color w:val="000000"/>
          <w:spacing w:val="-3"/>
          <w:sz w:val="28"/>
          <w:szCs w:val="28"/>
        </w:rPr>
        <w:t xml:space="preserve">Нутрициология </w:t>
      </w:r>
      <w:r w:rsidRPr="00D252BA">
        <w:rPr>
          <w:rFonts w:ascii="Times New Roman" w:hAnsi="Times New Roman" w:cs="Times New Roman"/>
          <w:color w:val="000000"/>
          <w:spacing w:val="-3"/>
          <w:sz w:val="28"/>
          <w:szCs w:val="28"/>
        </w:rPr>
        <w:t xml:space="preserve"> - это </w:t>
      </w:r>
      <w:r w:rsidRPr="00D252BA">
        <w:rPr>
          <w:rFonts w:ascii="Times New Roman" w:hAnsi="Times New Roman" w:cs="Times New Roman"/>
          <w:color w:val="000000"/>
          <w:spacing w:val="-1"/>
          <w:sz w:val="28"/>
          <w:szCs w:val="28"/>
        </w:rPr>
        <w:t>специаль</w:t>
      </w:r>
      <w:r w:rsidRPr="00D252BA">
        <w:rPr>
          <w:rFonts w:ascii="Times New Roman" w:hAnsi="Times New Roman" w:cs="Times New Roman"/>
          <w:color w:val="000000"/>
          <w:spacing w:val="-3"/>
          <w:sz w:val="28"/>
          <w:szCs w:val="28"/>
        </w:rPr>
        <w:t xml:space="preserve">ная наука о питании —со своими правилами. </w:t>
      </w:r>
    </w:p>
    <w:p w:rsidR="00545F8E" w:rsidRPr="00D252BA" w:rsidRDefault="00545F8E" w:rsidP="00545F8E">
      <w:pPr>
        <w:shd w:val="clear" w:color="auto" w:fill="FFFFFF"/>
        <w:spacing w:line="100" w:lineRule="atLeast"/>
        <w:ind w:firstLine="720"/>
        <w:jc w:val="both"/>
        <w:rPr>
          <w:rFonts w:ascii="Times New Roman" w:hAnsi="Times New Roman" w:cs="Times New Roman"/>
          <w:color w:val="000000"/>
          <w:spacing w:val="-1"/>
          <w:sz w:val="28"/>
          <w:szCs w:val="28"/>
        </w:rPr>
      </w:pPr>
      <w:r w:rsidRPr="00D252BA">
        <w:rPr>
          <w:rFonts w:ascii="Times New Roman" w:hAnsi="Times New Roman" w:cs="Times New Roman"/>
          <w:b/>
          <w:color w:val="000000"/>
          <w:spacing w:val="-3"/>
          <w:sz w:val="28"/>
          <w:szCs w:val="28"/>
        </w:rPr>
        <w:t>Биологическая ценность белков</w:t>
      </w:r>
      <w:r w:rsidRPr="00D252BA">
        <w:rPr>
          <w:rFonts w:ascii="Times New Roman" w:hAnsi="Times New Roman" w:cs="Times New Roman"/>
          <w:color w:val="000000"/>
          <w:spacing w:val="-3"/>
          <w:sz w:val="28"/>
          <w:szCs w:val="28"/>
        </w:rPr>
        <w:t xml:space="preserve"> пищевых продуктов зависит от количества и соотношения в них незаменимых аминокислот, </w:t>
      </w:r>
      <w:r w:rsidRPr="00D252BA">
        <w:rPr>
          <w:rFonts w:ascii="Times New Roman" w:hAnsi="Times New Roman" w:cs="Times New Roman"/>
          <w:color w:val="000000"/>
          <w:spacing w:val="-4"/>
          <w:sz w:val="28"/>
          <w:szCs w:val="28"/>
        </w:rPr>
        <w:t>которые не могут синтезироваться в организме и должны посту</w:t>
      </w:r>
      <w:r w:rsidRPr="00D252BA">
        <w:rPr>
          <w:rFonts w:ascii="Times New Roman" w:hAnsi="Times New Roman" w:cs="Times New Roman"/>
          <w:color w:val="000000"/>
          <w:spacing w:val="-1"/>
          <w:sz w:val="28"/>
          <w:szCs w:val="28"/>
        </w:rPr>
        <w:t>пать с пищей.</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2"/>
          <w:sz w:val="28"/>
          <w:szCs w:val="28"/>
        </w:rPr>
      </w:pPr>
      <w:r w:rsidRPr="00D252BA">
        <w:rPr>
          <w:rFonts w:ascii="Times New Roman" w:hAnsi="Times New Roman" w:cs="Times New Roman"/>
          <w:b/>
          <w:color w:val="000000"/>
          <w:spacing w:val="-3"/>
          <w:sz w:val="28"/>
          <w:szCs w:val="28"/>
        </w:rPr>
        <w:t>Незаменимых аминокислот</w:t>
      </w:r>
      <w:r w:rsidRPr="00D252BA">
        <w:rPr>
          <w:rFonts w:ascii="Times New Roman" w:hAnsi="Times New Roman" w:cs="Times New Roman"/>
          <w:color w:val="000000"/>
          <w:spacing w:val="-3"/>
          <w:sz w:val="28"/>
          <w:szCs w:val="28"/>
        </w:rPr>
        <w:t xml:space="preserve"> десять — лизин, метионин, трип</w:t>
      </w:r>
      <w:r w:rsidRPr="00D252BA">
        <w:rPr>
          <w:rFonts w:ascii="Times New Roman" w:hAnsi="Times New Roman" w:cs="Times New Roman"/>
          <w:color w:val="000000"/>
          <w:spacing w:val="-2"/>
          <w:sz w:val="28"/>
          <w:szCs w:val="28"/>
        </w:rPr>
        <w:t>тофан, фенилаланин, лейцин, изолейцин, треонин, валин, арги</w:t>
      </w:r>
      <w:r w:rsidRPr="00D252BA">
        <w:rPr>
          <w:rFonts w:ascii="Times New Roman" w:hAnsi="Times New Roman" w:cs="Times New Roman"/>
          <w:color w:val="000000"/>
          <w:spacing w:val="-3"/>
          <w:sz w:val="28"/>
          <w:szCs w:val="28"/>
        </w:rPr>
        <w:t xml:space="preserve">нин и гистидин. Особо дефицитными являются лизин, метионин </w:t>
      </w:r>
      <w:r w:rsidRPr="00D252BA">
        <w:rPr>
          <w:rFonts w:ascii="Times New Roman" w:hAnsi="Times New Roman" w:cs="Times New Roman"/>
          <w:color w:val="000000"/>
          <w:spacing w:val="-2"/>
          <w:sz w:val="28"/>
          <w:szCs w:val="28"/>
        </w:rPr>
        <w:t>и триптофан.</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4"/>
          <w:sz w:val="28"/>
          <w:szCs w:val="28"/>
        </w:rPr>
      </w:pPr>
      <w:r w:rsidRPr="00D252BA">
        <w:rPr>
          <w:rFonts w:ascii="Times New Roman" w:hAnsi="Times New Roman" w:cs="Times New Roman"/>
          <w:b/>
          <w:color w:val="000000"/>
          <w:spacing w:val="-5"/>
          <w:sz w:val="28"/>
          <w:szCs w:val="28"/>
        </w:rPr>
        <w:t>Белково-энергетическая недостаточность</w:t>
      </w:r>
      <w:r w:rsidRPr="00D252BA">
        <w:rPr>
          <w:rFonts w:ascii="Times New Roman" w:hAnsi="Times New Roman" w:cs="Times New Roman"/>
          <w:color w:val="000000"/>
          <w:spacing w:val="-5"/>
          <w:sz w:val="28"/>
          <w:szCs w:val="28"/>
        </w:rPr>
        <w:t xml:space="preserve"> охватывает широкий спектр патологических состоянии, наиболее тяжелы</w:t>
      </w:r>
      <w:r w:rsidRPr="00D252BA">
        <w:rPr>
          <w:rFonts w:ascii="Times New Roman" w:hAnsi="Times New Roman" w:cs="Times New Roman"/>
          <w:color w:val="000000"/>
          <w:spacing w:val="-4"/>
          <w:sz w:val="28"/>
          <w:szCs w:val="28"/>
        </w:rPr>
        <w:t xml:space="preserve">ми из которых являются алиментарный маразм и квашиоркор. </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3"/>
          <w:sz w:val="28"/>
          <w:szCs w:val="28"/>
        </w:rPr>
      </w:pPr>
      <w:r w:rsidRPr="00D252BA">
        <w:rPr>
          <w:rFonts w:ascii="Times New Roman" w:hAnsi="Times New Roman" w:cs="Times New Roman"/>
          <w:b/>
          <w:color w:val="000000"/>
          <w:spacing w:val="-7"/>
          <w:sz w:val="28"/>
          <w:szCs w:val="28"/>
        </w:rPr>
        <w:lastRenderedPageBreak/>
        <w:t>Избыточное белковое питание</w:t>
      </w:r>
      <w:r w:rsidRPr="00D252BA">
        <w:rPr>
          <w:rFonts w:ascii="Times New Roman" w:hAnsi="Times New Roman" w:cs="Times New Roman"/>
          <w:color w:val="000000"/>
          <w:spacing w:val="-7"/>
          <w:sz w:val="28"/>
          <w:szCs w:val="28"/>
        </w:rPr>
        <w:t xml:space="preserve"> усиливаются неконтроли</w:t>
      </w:r>
      <w:r w:rsidRPr="00D252BA">
        <w:rPr>
          <w:rFonts w:ascii="Times New Roman" w:hAnsi="Times New Roman" w:cs="Times New Roman"/>
          <w:color w:val="000000"/>
          <w:spacing w:val="-6"/>
          <w:sz w:val="28"/>
          <w:szCs w:val="28"/>
        </w:rPr>
        <w:t>руемые организмом процессы гниения в кишечнике, увеличивает</w:t>
      </w:r>
      <w:r w:rsidRPr="00D252BA">
        <w:rPr>
          <w:rFonts w:ascii="Times New Roman" w:hAnsi="Times New Roman" w:cs="Times New Roman"/>
          <w:color w:val="000000"/>
          <w:spacing w:val="-3"/>
          <w:sz w:val="28"/>
          <w:szCs w:val="28"/>
        </w:rPr>
        <w:t>ся нагрузка на печень и почки, что приводит к их гипертрофии.</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z w:val="28"/>
          <w:szCs w:val="28"/>
        </w:rPr>
      </w:pPr>
      <w:r w:rsidRPr="00D252BA">
        <w:rPr>
          <w:rFonts w:ascii="Times New Roman" w:hAnsi="Times New Roman" w:cs="Times New Roman"/>
          <w:b/>
          <w:color w:val="000000"/>
          <w:spacing w:val="-10"/>
          <w:sz w:val="28"/>
          <w:szCs w:val="28"/>
        </w:rPr>
        <w:t>Пищевые жиры</w:t>
      </w:r>
      <w:r w:rsidRPr="00D252BA">
        <w:rPr>
          <w:rFonts w:ascii="Times New Roman" w:hAnsi="Times New Roman" w:cs="Times New Roman"/>
          <w:color w:val="000000"/>
          <w:spacing w:val="-10"/>
          <w:sz w:val="28"/>
          <w:szCs w:val="28"/>
        </w:rPr>
        <w:t xml:space="preserve"> - относятся к классу липидов. Липиды представ</w:t>
      </w:r>
      <w:r w:rsidRPr="00D252BA">
        <w:rPr>
          <w:rFonts w:ascii="Times New Roman" w:hAnsi="Times New Roman" w:cs="Times New Roman"/>
          <w:color w:val="000000"/>
          <w:spacing w:val="-7"/>
          <w:sz w:val="28"/>
          <w:szCs w:val="28"/>
        </w:rPr>
        <w:t>ляют собой группу соединений животного, растительного или микробного происхождения, практически нерастворимых в воде и хо</w:t>
      </w:r>
      <w:r w:rsidRPr="00D252BA">
        <w:rPr>
          <w:rFonts w:ascii="Times New Roman" w:hAnsi="Times New Roman" w:cs="Times New Roman"/>
          <w:color w:val="000000"/>
          <w:spacing w:val="-1"/>
          <w:sz w:val="28"/>
          <w:szCs w:val="28"/>
        </w:rPr>
        <w:t xml:space="preserve">рошо растворимых в неполярных органических растворителях. </w:t>
      </w:r>
      <w:r w:rsidRPr="00D252BA">
        <w:rPr>
          <w:rFonts w:ascii="Times New Roman" w:hAnsi="Times New Roman" w:cs="Times New Roman"/>
          <w:color w:val="000000"/>
          <w:sz w:val="28"/>
          <w:szCs w:val="28"/>
        </w:rPr>
        <w:tab/>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4"/>
          <w:sz w:val="28"/>
          <w:szCs w:val="28"/>
        </w:rPr>
      </w:pPr>
      <w:r w:rsidRPr="00D252BA">
        <w:rPr>
          <w:rFonts w:ascii="Times New Roman" w:hAnsi="Times New Roman" w:cs="Times New Roman"/>
          <w:color w:val="000000"/>
          <w:spacing w:val="-9"/>
          <w:sz w:val="28"/>
          <w:szCs w:val="28"/>
        </w:rPr>
        <w:t xml:space="preserve">Обычно их </w:t>
      </w:r>
      <w:r w:rsidRPr="00D252BA">
        <w:rPr>
          <w:rFonts w:ascii="Times New Roman" w:hAnsi="Times New Roman" w:cs="Times New Roman"/>
          <w:b/>
          <w:color w:val="000000"/>
          <w:spacing w:val="-9"/>
          <w:sz w:val="28"/>
          <w:szCs w:val="28"/>
        </w:rPr>
        <w:t>главные компоненты</w:t>
      </w:r>
      <w:r w:rsidRPr="00D252BA">
        <w:rPr>
          <w:rFonts w:ascii="Times New Roman" w:hAnsi="Times New Roman" w:cs="Times New Roman"/>
          <w:color w:val="000000"/>
          <w:spacing w:val="-9"/>
          <w:sz w:val="28"/>
          <w:szCs w:val="28"/>
        </w:rPr>
        <w:t xml:space="preserve"> — ацилглицеролы — сложные эфи</w:t>
      </w:r>
      <w:r w:rsidRPr="00D252BA">
        <w:rPr>
          <w:rFonts w:ascii="Times New Roman" w:hAnsi="Times New Roman" w:cs="Times New Roman"/>
          <w:color w:val="000000"/>
          <w:spacing w:val="-4"/>
          <w:sz w:val="28"/>
          <w:szCs w:val="28"/>
        </w:rPr>
        <w:t>ры глицерина и различных жирных кислот.</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4"/>
          <w:sz w:val="28"/>
          <w:szCs w:val="28"/>
        </w:rPr>
      </w:pPr>
      <w:r w:rsidRPr="00D252BA">
        <w:rPr>
          <w:rFonts w:ascii="Times New Roman" w:hAnsi="Times New Roman" w:cs="Times New Roman"/>
          <w:b/>
          <w:color w:val="000000"/>
          <w:spacing w:val="1"/>
          <w:sz w:val="28"/>
          <w:szCs w:val="28"/>
        </w:rPr>
        <w:t>Растительными  жирными маслами</w:t>
      </w:r>
      <w:r w:rsidRPr="00D252BA">
        <w:rPr>
          <w:rFonts w:ascii="Times New Roman" w:hAnsi="Times New Roman" w:cs="Times New Roman"/>
          <w:color w:val="000000"/>
          <w:spacing w:val="-4"/>
          <w:sz w:val="28"/>
          <w:szCs w:val="28"/>
        </w:rPr>
        <w:t xml:space="preserve"> называют жиры, добываемые из растительного сырья, </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4"/>
          <w:sz w:val="28"/>
          <w:szCs w:val="28"/>
        </w:rPr>
      </w:pPr>
      <w:r w:rsidRPr="00D252BA">
        <w:rPr>
          <w:rFonts w:ascii="Times New Roman" w:hAnsi="Times New Roman" w:cs="Times New Roman"/>
          <w:b/>
          <w:color w:val="000000"/>
          <w:spacing w:val="-4"/>
          <w:sz w:val="28"/>
          <w:szCs w:val="28"/>
        </w:rPr>
        <w:t>Животными  жирами</w:t>
      </w:r>
      <w:r w:rsidRPr="00D252BA">
        <w:rPr>
          <w:rFonts w:ascii="Times New Roman" w:hAnsi="Times New Roman" w:cs="Times New Roman"/>
          <w:color w:val="000000"/>
          <w:spacing w:val="-4"/>
          <w:sz w:val="28"/>
          <w:szCs w:val="28"/>
        </w:rPr>
        <w:t>. Называют</w:t>
      </w:r>
      <w:r w:rsidRPr="00D252BA">
        <w:rPr>
          <w:rFonts w:ascii="Times New Roman" w:hAnsi="Times New Roman" w:cs="Times New Roman"/>
          <w:color w:val="000000"/>
          <w:spacing w:val="1"/>
          <w:sz w:val="28"/>
          <w:szCs w:val="28"/>
        </w:rPr>
        <w:t xml:space="preserve"> жиры наземных живот</w:t>
      </w:r>
      <w:r w:rsidRPr="00D252BA">
        <w:rPr>
          <w:rFonts w:ascii="Times New Roman" w:hAnsi="Times New Roman" w:cs="Times New Roman"/>
          <w:color w:val="000000"/>
          <w:spacing w:val="-4"/>
          <w:sz w:val="28"/>
          <w:szCs w:val="28"/>
        </w:rPr>
        <w:t>ных.</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3"/>
          <w:sz w:val="28"/>
          <w:szCs w:val="28"/>
        </w:rPr>
      </w:pPr>
      <w:r w:rsidRPr="00D252BA">
        <w:rPr>
          <w:rFonts w:ascii="Times New Roman" w:hAnsi="Times New Roman" w:cs="Times New Roman"/>
          <w:b/>
          <w:color w:val="000000"/>
          <w:spacing w:val="-2"/>
          <w:sz w:val="28"/>
          <w:szCs w:val="28"/>
        </w:rPr>
        <w:t>Полиненасыщенные  жирные кислоты</w:t>
      </w:r>
      <w:r w:rsidRPr="00D252BA">
        <w:rPr>
          <w:rFonts w:ascii="Times New Roman" w:hAnsi="Times New Roman" w:cs="Times New Roman"/>
          <w:color w:val="000000"/>
          <w:spacing w:val="-2"/>
          <w:sz w:val="28"/>
          <w:szCs w:val="28"/>
        </w:rPr>
        <w:t xml:space="preserve"> (ПНЖК), входят в состав клеточ</w:t>
      </w:r>
      <w:r w:rsidRPr="00D252BA">
        <w:rPr>
          <w:rFonts w:ascii="Times New Roman" w:hAnsi="Times New Roman" w:cs="Times New Roman"/>
          <w:color w:val="000000"/>
          <w:spacing w:val="-3"/>
          <w:sz w:val="28"/>
          <w:szCs w:val="28"/>
        </w:rPr>
        <w:t>ных мембран и других структурных элементов тканей. Ненасы</w:t>
      </w:r>
      <w:r w:rsidRPr="00D252BA">
        <w:rPr>
          <w:rFonts w:ascii="Times New Roman" w:hAnsi="Times New Roman" w:cs="Times New Roman"/>
          <w:color w:val="000000"/>
          <w:spacing w:val="-5"/>
          <w:sz w:val="28"/>
          <w:szCs w:val="28"/>
        </w:rPr>
        <w:t xml:space="preserve">щенные жирные кислоты — линолевая и </w:t>
      </w:r>
      <w:r w:rsidRPr="00D252BA">
        <w:rPr>
          <w:rFonts w:ascii="Times New Roman" w:hAnsi="Times New Roman" w:cs="Times New Roman"/>
          <w:b/>
          <w:color w:val="000000"/>
          <w:spacing w:val="-5"/>
          <w:sz w:val="28"/>
          <w:szCs w:val="28"/>
        </w:rPr>
        <w:t>линоленовая</w:t>
      </w:r>
      <w:r w:rsidRPr="00D252BA">
        <w:rPr>
          <w:rFonts w:ascii="Times New Roman" w:hAnsi="Times New Roman" w:cs="Times New Roman"/>
          <w:color w:val="000000"/>
          <w:spacing w:val="-5"/>
          <w:sz w:val="28"/>
          <w:szCs w:val="28"/>
        </w:rPr>
        <w:t xml:space="preserve"> — не син</w:t>
      </w:r>
      <w:r w:rsidRPr="00D252BA">
        <w:rPr>
          <w:rFonts w:ascii="Times New Roman" w:hAnsi="Times New Roman" w:cs="Times New Roman"/>
          <w:color w:val="000000"/>
          <w:spacing w:val="-3"/>
          <w:sz w:val="28"/>
          <w:szCs w:val="28"/>
        </w:rPr>
        <w:t>тезируются в организме.</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3"/>
          <w:sz w:val="28"/>
          <w:szCs w:val="28"/>
        </w:rPr>
      </w:pPr>
      <w:r w:rsidRPr="00D252BA">
        <w:rPr>
          <w:rFonts w:ascii="Times New Roman" w:hAnsi="Times New Roman" w:cs="Times New Roman"/>
          <w:b/>
          <w:color w:val="000000"/>
          <w:spacing w:val="-4"/>
          <w:sz w:val="28"/>
          <w:szCs w:val="28"/>
        </w:rPr>
        <w:t>Арахидоновая</w:t>
      </w:r>
      <w:r w:rsidRPr="00D252BA">
        <w:rPr>
          <w:rFonts w:ascii="Times New Roman" w:hAnsi="Times New Roman" w:cs="Times New Roman"/>
          <w:color w:val="000000"/>
          <w:spacing w:val="-4"/>
          <w:sz w:val="28"/>
          <w:szCs w:val="28"/>
        </w:rPr>
        <w:t xml:space="preserve"> кислота может образовываться в организме из </w:t>
      </w:r>
      <w:r w:rsidRPr="00D252BA">
        <w:rPr>
          <w:rFonts w:ascii="Times New Roman" w:hAnsi="Times New Roman" w:cs="Times New Roman"/>
          <w:color w:val="000000"/>
          <w:spacing w:val="-3"/>
          <w:sz w:val="28"/>
          <w:szCs w:val="28"/>
        </w:rPr>
        <w:t>линолевой в присутствии витамина В</w:t>
      </w:r>
      <w:r w:rsidRPr="00D252BA">
        <w:rPr>
          <w:rFonts w:ascii="Times New Roman" w:hAnsi="Times New Roman" w:cs="Times New Roman"/>
          <w:color w:val="000000"/>
          <w:spacing w:val="-3"/>
          <w:sz w:val="28"/>
          <w:szCs w:val="28"/>
          <w:vertAlign w:val="subscript"/>
        </w:rPr>
        <w:t>6</w:t>
      </w:r>
      <w:r w:rsidRPr="00D252BA">
        <w:rPr>
          <w:rFonts w:ascii="Times New Roman" w:hAnsi="Times New Roman" w:cs="Times New Roman"/>
          <w:color w:val="000000"/>
          <w:spacing w:val="-3"/>
          <w:sz w:val="28"/>
          <w:szCs w:val="28"/>
        </w:rPr>
        <w:t xml:space="preserve"> и биотина. </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8"/>
          <w:sz w:val="28"/>
          <w:szCs w:val="28"/>
        </w:rPr>
      </w:pPr>
      <w:r w:rsidRPr="00D252BA">
        <w:rPr>
          <w:rFonts w:ascii="Times New Roman" w:hAnsi="Times New Roman" w:cs="Times New Roman"/>
          <w:b/>
          <w:color w:val="000000"/>
          <w:spacing w:val="-9"/>
          <w:sz w:val="28"/>
          <w:szCs w:val="28"/>
        </w:rPr>
        <w:t xml:space="preserve">Сбалансированными  </w:t>
      </w:r>
      <w:r w:rsidRPr="00D252BA">
        <w:rPr>
          <w:rFonts w:ascii="Times New Roman" w:hAnsi="Times New Roman" w:cs="Times New Roman"/>
          <w:color w:val="000000"/>
          <w:spacing w:val="-9"/>
          <w:sz w:val="28"/>
          <w:szCs w:val="28"/>
        </w:rPr>
        <w:t xml:space="preserve">считают следующий жирнокислотный состав триацилглицеролов: полиненасыщенные жирные кислоты — 10 %, мононенасыщенные — 60 %, </w:t>
      </w:r>
      <w:r w:rsidRPr="00D252BA">
        <w:rPr>
          <w:rFonts w:ascii="Times New Roman" w:hAnsi="Times New Roman" w:cs="Times New Roman"/>
          <w:color w:val="000000"/>
          <w:spacing w:val="-8"/>
          <w:sz w:val="28"/>
          <w:szCs w:val="28"/>
        </w:rPr>
        <w:t>насыщенные — 30%. .</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z w:val="28"/>
          <w:szCs w:val="28"/>
        </w:rPr>
      </w:pPr>
      <w:r w:rsidRPr="00D252BA">
        <w:rPr>
          <w:rFonts w:ascii="Times New Roman" w:hAnsi="Times New Roman" w:cs="Times New Roman"/>
          <w:b/>
          <w:color w:val="000000"/>
          <w:spacing w:val="-6"/>
          <w:sz w:val="28"/>
          <w:szCs w:val="28"/>
        </w:rPr>
        <w:t>Фосфолипиды</w:t>
      </w:r>
      <w:r w:rsidRPr="00D252BA">
        <w:rPr>
          <w:rFonts w:ascii="Times New Roman" w:hAnsi="Times New Roman" w:cs="Times New Roman"/>
          <w:b/>
          <w:i/>
          <w:color w:val="000000"/>
          <w:spacing w:val="-6"/>
          <w:sz w:val="28"/>
          <w:szCs w:val="28"/>
        </w:rPr>
        <w:t xml:space="preserve"> </w:t>
      </w:r>
      <w:r w:rsidRPr="00D252BA">
        <w:rPr>
          <w:rFonts w:ascii="Times New Roman" w:hAnsi="Times New Roman" w:cs="Times New Roman"/>
          <w:color w:val="000000"/>
          <w:spacing w:val="-6"/>
          <w:sz w:val="28"/>
          <w:szCs w:val="28"/>
        </w:rPr>
        <w:t>— сложные липиды, в молекулах которых присут</w:t>
      </w:r>
      <w:r w:rsidRPr="00D252BA">
        <w:rPr>
          <w:rFonts w:ascii="Times New Roman" w:hAnsi="Times New Roman" w:cs="Times New Roman"/>
          <w:color w:val="000000"/>
          <w:spacing w:val="-3"/>
          <w:sz w:val="28"/>
          <w:szCs w:val="28"/>
        </w:rPr>
        <w:t>ствует остаток фосфорной кислоты, — входят в состав биологиче</w:t>
      </w:r>
      <w:r w:rsidRPr="00D252BA">
        <w:rPr>
          <w:rFonts w:ascii="Times New Roman" w:hAnsi="Times New Roman" w:cs="Times New Roman"/>
          <w:color w:val="000000"/>
          <w:sz w:val="28"/>
          <w:szCs w:val="28"/>
        </w:rPr>
        <w:t>ских мембран и играют важную роль в их функционировании.</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z w:val="28"/>
          <w:szCs w:val="28"/>
        </w:rPr>
      </w:pPr>
      <w:r w:rsidRPr="00D252BA">
        <w:rPr>
          <w:rFonts w:ascii="Times New Roman" w:hAnsi="Times New Roman" w:cs="Times New Roman"/>
          <w:b/>
          <w:i/>
          <w:color w:val="000000"/>
          <w:spacing w:val="-3"/>
          <w:sz w:val="28"/>
          <w:szCs w:val="28"/>
        </w:rPr>
        <w:t>Холестерин</w:t>
      </w:r>
      <w:r w:rsidRPr="00D252BA">
        <w:rPr>
          <w:rFonts w:ascii="Times New Roman" w:hAnsi="Times New Roman" w:cs="Times New Roman"/>
          <w:b/>
          <w:color w:val="000000"/>
          <w:spacing w:val="-3"/>
          <w:sz w:val="28"/>
          <w:szCs w:val="28"/>
        </w:rPr>
        <w:t xml:space="preserve"> -</w:t>
      </w:r>
      <w:r w:rsidRPr="00D252BA">
        <w:rPr>
          <w:rFonts w:ascii="Times New Roman" w:hAnsi="Times New Roman" w:cs="Times New Roman"/>
          <w:color w:val="000000"/>
          <w:spacing w:val="-3"/>
          <w:sz w:val="28"/>
          <w:szCs w:val="28"/>
        </w:rPr>
        <w:t xml:space="preserve"> присутствует во всех живых организмах. Он участ</w:t>
      </w:r>
      <w:r w:rsidRPr="00D252BA">
        <w:rPr>
          <w:rFonts w:ascii="Times New Roman" w:hAnsi="Times New Roman" w:cs="Times New Roman"/>
          <w:color w:val="000000"/>
          <w:sz w:val="28"/>
          <w:szCs w:val="28"/>
        </w:rPr>
        <w:t xml:space="preserve">вует в образовании желчных кислот, ряда гормонов, витамина </w:t>
      </w:r>
      <w:r w:rsidRPr="00D252BA">
        <w:rPr>
          <w:rFonts w:ascii="Times New Roman" w:hAnsi="Times New Roman" w:cs="Times New Roman"/>
          <w:color w:val="000000"/>
          <w:sz w:val="28"/>
          <w:szCs w:val="28"/>
          <w:lang w:val="en-US"/>
        </w:rPr>
        <w:t>D</w:t>
      </w:r>
      <w:r w:rsidRPr="00D252BA">
        <w:rPr>
          <w:rFonts w:ascii="Times New Roman" w:hAnsi="Times New Roman" w:cs="Times New Roman"/>
          <w:color w:val="000000"/>
          <w:sz w:val="28"/>
          <w:szCs w:val="28"/>
        </w:rPr>
        <w:t xml:space="preserve">. </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1"/>
          <w:sz w:val="28"/>
          <w:szCs w:val="28"/>
        </w:rPr>
      </w:pPr>
      <w:r w:rsidRPr="00D252BA">
        <w:rPr>
          <w:rFonts w:ascii="Times New Roman" w:hAnsi="Times New Roman" w:cs="Times New Roman"/>
          <w:b/>
          <w:color w:val="000000"/>
          <w:spacing w:val="3"/>
          <w:sz w:val="28"/>
          <w:szCs w:val="28"/>
        </w:rPr>
        <w:t>Липопротеи</w:t>
      </w:r>
      <w:r w:rsidRPr="00D252BA">
        <w:rPr>
          <w:rFonts w:ascii="Times New Roman" w:hAnsi="Times New Roman" w:cs="Times New Roman"/>
          <w:b/>
          <w:color w:val="000000"/>
          <w:sz w:val="28"/>
          <w:szCs w:val="28"/>
        </w:rPr>
        <w:t>ды</w:t>
      </w:r>
      <w:r w:rsidRPr="00D252BA">
        <w:rPr>
          <w:rFonts w:ascii="Times New Roman" w:hAnsi="Times New Roman" w:cs="Times New Roman"/>
          <w:color w:val="000000"/>
          <w:sz w:val="28"/>
          <w:szCs w:val="28"/>
        </w:rPr>
        <w:t xml:space="preserve"> — соединения жиров с белками — переносчики жирорас</w:t>
      </w:r>
      <w:r w:rsidRPr="00D252BA">
        <w:rPr>
          <w:rFonts w:ascii="Times New Roman" w:hAnsi="Times New Roman" w:cs="Times New Roman"/>
          <w:color w:val="000000"/>
          <w:spacing w:val="1"/>
          <w:sz w:val="28"/>
          <w:szCs w:val="28"/>
        </w:rPr>
        <w:t xml:space="preserve">творимых витаминов А, Е, В, К в организме, а также источник </w:t>
      </w:r>
      <w:r w:rsidRPr="00D252BA">
        <w:rPr>
          <w:rFonts w:ascii="Times New Roman" w:hAnsi="Times New Roman" w:cs="Times New Roman"/>
          <w:color w:val="000000"/>
          <w:spacing w:val="-1"/>
          <w:sz w:val="28"/>
          <w:szCs w:val="28"/>
        </w:rPr>
        <w:t xml:space="preserve">для синтеза простагландинов, тромбоксанов и других веществ. </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9"/>
          <w:sz w:val="28"/>
          <w:szCs w:val="28"/>
        </w:rPr>
      </w:pPr>
      <w:r w:rsidRPr="00D252BA">
        <w:rPr>
          <w:rFonts w:ascii="Times New Roman" w:hAnsi="Times New Roman" w:cs="Times New Roman"/>
          <w:b/>
          <w:color w:val="000000"/>
          <w:spacing w:val="-5"/>
          <w:sz w:val="28"/>
          <w:szCs w:val="28"/>
        </w:rPr>
        <w:t>Недостаток</w:t>
      </w:r>
      <w:r w:rsidRPr="00D252BA">
        <w:rPr>
          <w:rFonts w:ascii="Times New Roman" w:hAnsi="Times New Roman" w:cs="Times New Roman"/>
          <w:color w:val="000000"/>
          <w:spacing w:val="-5"/>
          <w:sz w:val="28"/>
          <w:szCs w:val="28"/>
        </w:rPr>
        <w:t xml:space="preserve"> или избыток жиров практически в равной мере </w:t>
      </w:r>
      <w:r w:rsidRPr="00D252BA">
        <w:rPr>
          <w:rFonts w:ascii="Times New Roman" w:hAnsi="Times New Roman" w:cs="Times New Roman"/>
          <w:color w:val="000000"/>
          <w:spacing w:val="-9"/>
          <w:sz w:val="28"/>
          <w:szCs w:val="28"/>
        </w:rPr>
        <w:t xml:space="preserve">опасны для организма человека. </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1"/>
          <w:sz w:val="28"/>
          <w:szCs w:val="28"/>
        </w:rPr>
      </w:pPr>
      <w:r w:rsidRPr="00D252BA">
        <w:rPr>
          <w:rFonts w:ascii="Times New Roman" w:hAnsi="Times New Roman" w:cs="Times New Roman"/>
          <w:b/>
          <w:color w:val="000000"/>
          <w:spacing w:val="-6"/>
          <w:sz w:val="28"/>
          <w:szCs w:val="28"/>
        </w:rPr>
        <w:t>Углеводы</w:t>
      </w:r>
      <w:r w:rsidRPr="00D252BA">
        <w:rPr>
          <w:rFonts w:ascii="Times New Roman" w:hAnsi="Times New Roman" w:cs="Times New Roman"/>
          <w:color w:val="000000"/>
          <w:spacing w:val="-6"/>
          <w:sz w:val="28"/>
          <w:szCs w:val="28"/>
        </w:rPr>
        <w:t xml:space="preserve"> - являются основной составной частью пищевого ра</w:t>
      </w:r>
      <w:r w:rsidRPr="00D252BA">
        <w:rPr>
          <w:rFonts w:ascii="Times New Roman" w:hAnsi="Times New Roman" w:cs="Times New Roman"/>
          <w:color w:val="000000"/>
          <w:spacing w:val="-2"/>
          <w:sz w:val="28"/>
          <w:szCs w:val="28"/>
        </w:rPr>
        <w:t>циона человека, так как их потребляют примерно в 4 раза боль</w:t>
      </w:r>
      <w:r w:rsidRPr="00D252BA">
        <w:rPr>
          <w:rFonts w:ascii="Times New Roman" w:hAnsi="Times New Roman" w:cs="Times New Roman"/>
          <w:color w:val="000000"/>
          <w:spacing w:val="-1"/>
          <w:sz w:val="28"/>
          <w:szCs w:val="28"/>
        </w:rPr>
        <w:t xml:space="preserve">ше, чем жиров и белков. </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4"/>
          <w:sz w:val="28"/>
          <w:szCs w:val="28"/>
        </w:rPr>
      </w:pPr>
      <w:r w:rsidRPr="00D252BA">
        <w:rPr>
          <w:rFonts w:ascii="Times New Roman" w:hAnsi="Times New Roman" w:cs="Times New Roman"/>
          <w:b/>
          <w:color w:val="000000"/>
          <w:spacing w:val="-3"/>
          <w:sz w:val="28"/>
          <w:szCs w:val="28"/>
        </w:rPr>
        <w:t xml:space="preserve">Усвояемые </w:t>
      </w:r>
      <w:r w:rsidRPr="00D252BA">
        <w:rPr>
          <w:rFonts w:ascii="Times New Roman" w:hAnsi="Times New Roman" w:cs="Times New Roman"/>
          <w:color w:val="000000"/>
          <w:spacing w:val="-3"/>
          <w:sz w:val="28"/>
          <w:szCs w:val="28"/>
        </w:rPr>
        <w:t xml:space="preserve">углеводы перевариваются и метаболизируются в организме человека. К ним относятся глюкоза, фруктоза, </w:t>
      </w:r>
      <w:r w:rsidRPr="00D252BA">
        <w:rPr>
          <w:rFonts w:ascii="Times New Roman" w:hAnsi="Times New Roman" w:cs="Times New Roman"/>
          <w:color w:val="000000"/>
          <w:spacing w:val="1"/>
          <w:sz w:val="28"/>
          <w:szCs w:val="28"/>
        </w:rPr>
        <w:t>сахароза, лактоза, мальтоза и альфа-глюконовые полисахари</w:t>
      </w:r>
      <w:r w:rsidRPr="00D252BA">
        <w:rPr>
          <w:rFonts w:ascii="Times New Roman" w:hAnsi="Times New Roman" w:cs="Times New Roman"/>
          <w:color w:val="000000"/>
          <w:spacing w:val="-4"/>
          <w:sz w:val="28"/>
          <w:szCs w:val="28"/>
        </w:rPr>
        <w:t xml:space="preserve">ды — крахмал, декстрины и гликоген. </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1"/>
          <w:sz w:val="28"/>
          <w:szCs w:val="28"/>
        </w:rPr>
      </w:pPr>
      <w:r w:rsidRPr="00D252BA">
        <w:rPr>
          <w:rFonts w:ascii="Times New Roman" w:hAnsi="Times New Roman" w:cs="Times New Roman"/>
          <w:b/>
          <w:color w:val="000000"/>
          <w:spacing w:val="-4"/>
          <w:sz w:val="28"/>
          <w:szCs w:val="28"/>
        </w:rPr>
        <w:lastRenderedPageBreak/>
        <w:t>Неусвояемые</w:t>
      </w:r>
      <w:r w:rsidRPr="00D252BA">
        <w:rPr>
          <w:rFonts w:ascii="Times New Roman" w:hAnsi="Times New Roman" w:cs="Times New Roman"/>
          <w:color w:val="000000"/>
          <w:spacing w:val="-4"/>
          <w:sz w:val="28"/>
          <w:szCs w:val="28"/>
        </w:rPr>
        <w:t xml:space="preserve"> углеводы </w:t>
      </w:r>
      <w:r w:rsidRPr="00D252BA">
        <w:rPr>
          <w:rFonts w:ascii="Times New Roman" w:hAnsi="Times New Roman" w:cs="Times New Roman"/>
          <w:color w:val="000000"/>
          <w:spacing w:val="-3"/>
          <w:sz w:val="28"/>
          <w:szCs w:val="28"/>
        </w:rPr>
        <w:t>(целлюлоза, гемицеллюлоза, пектиновые вещества, лигнин, ка</w:t>
      </w:r>
      <w:r w:rsidRPr="00D252BA">
        <w:rPr>
          <w:rFonts w:ascii="Times New Roman" w:hAnsi="Times New Roman" w:cs="Times New Roman"/>
          <w:color w:val="000000"/>
          <w:spacing w:val="1"/>
          <w:sz w:val="28"/>
          <w:szCs w:val="28"/>
        </w:rPr>
        <w:t xml:space="preserve">меди и слизи) не расщепляются ферментами, секретируемыми </w:t>
      </w:r>
      <w:r w:rsidRPr="00D252BA">
        <w:rPr>
          <w:rFonts w:ascii="Times New Roman" w:hAnsi="Times New Roman" w:cs="Times New Roman"/>
          <w:color w:val="000000"/>
          <w:spacing w:val="-1"/>
          <w:sz w:val="28"/>
          <w:szCs w:val="28"/>
        </w:rPr>
        <w:t>в пищеварительном тракте человека.</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3"/>
          <w:sz w:val="28"/>
          <w:szCs w:val="28"/>
        </w:rPr>
      </w:pPr>
      <w:r w:rsidRPr="00D252BA">
        <w:rPr>
          <w:rFonts w:ascii="Times New Roman" w:hAnsi="Times New Roman" w:cs="Times New Roman"/>
          <w:b/>
          <w:color w:val="000000"/>
          <w:spacing w:val="11"/>
          <w:sz w:val="28"/>
          <w:szCs w:val="28"/>
        </w:rPr>
        <w:t>Сахароза</w:t>
      </w:r>
      <w:r w:rsidRPr="00D252BA">
        <w:rPr>
          <w:rFonts w:ascii="Times New Roman" w:hAnsi="Times New Roman" w:cs="Times New Roman"/>
          <w:color w:val="000000"/>
          <w:spacing w:val="11"/>
          <w:sz w:val="28"/>
          <w:szCs w:val="28"/>
        </w:rPr>
        <w:t xml:space="preserve"> — основной компонент — выполняет </w:t>
      </w:r>
      <w:r w:rsidRPr="00D252BA">
        <w:rPr>
          <w:rFonts w:ascii="Times New Roman" w:hAnsi="Times New Roman" w:cs="Times New Roman"/>
          <w:color w:val="000000"/>
          <w:spacing w:val="-3"/>
          <w:sz w:val="28"/>
          <w:szCs w:val="28"/>
        </w:rPr>
        <w:t xml:space="preserve">в организме роль энергоносителя. </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4"/>
          <w:sz w:val="28"/>
          <w:szCs w:val="28"/>
        </w:rPr>
      </w:pPr>
      <w:r w:rsidRPr="00D252BA">
        <w:rPr>
          <w:rFonts w:ascii="Times New Roman" w:hAnsi="Times New Roman" w:cs="Times New Roman"/>
          <w:b/>
          <w:color w:val="000000"/>
          <w:spacing w:val="4"/>
          <w:sz w:val="28"/>
          <w:szCs w:val="28"/>
        </w:rPr>
        <w:t xml:space="preserve">Лактоза - </w:t>
      </w:r>
      <w:r w:rsidRPr="00D252BA">
        <w:rPr>
          <w:rFonts w:ascii="Times New Roman" w:hAnsi="Times New Roman" w:cs="Times New Roman"/>
          <w:color w:val="000000"/>
          <w:spacing w:val="4"/>
          <w:sz w:val="28"/>
          <w:szCs w:val="28"/>
        </w:rPr>
        <w:t>играет важную роль в питании новорожденных.</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1"/>
          <w:sz w:val="28"/>
          <w:szCs w:val="28"/>
        </w:rPr>
      </w:pPr>
      <w:r w:rsidRPr="00D252BA">
        <w:rPr>
          <w:rFonts w:ascii="Times New Roman" w:hAnsi="Times New Roman" w:cs="Times New Roman"/>
          <w:b/>
          <w:color w:val="000000"/>
          <w:spacing w:val="-6"/>
          <w:sz w:val="28"/>
          <w:szCs w:val="28"/>
        </w:rPr>
        <w:t xml:space="preserve">Целлюлоза </w:t>
      </w:r>
      <w:r w:rsidRPr="00D252BA">
        <w:rPr>
          <w:rFonts w:ascii="Times New Roman" w:hAnsi="Times New Roman" w:cs="Times New Roman"/>
          <w:color w:val="000000"/>
          <w:spacing w:val="-6"/>
          <w:sz w:val="28"/>
          <w:szCs w:val="28"/>
        </w:rPr>
        <w:t>— главный структурный компонент оболочки рас</w:t>
      </w:r>
      <w:r w:rsidRPr="00D252BA">
        <w:rPr>
          <w:rFonts w:ascii="Times New Roman" w:hAnsi="Times New Roman" w:cs="Times New Roman"/>
          <w:color w:val="000000"/>
          <w:spacing w:val="-4"/>
          <w:sz w:val="28"/>
          <w:szCs w:val="28"/>
        </w:rPr>
        <w:t xml:space="preserve">тительной клетки. Основное ее физиологическое действие — это </w:t>
      </w:r>
      <w:r w:rsidRPr="00D252BA">
        <w:rPr>
          <w:rFonts w:ascii="Times New Roman" w:hAnsi="Times New Roman" w:cs="Times New Roman"/>
          <w:color w:val="000000"/>
          <w:spacing w:val="-1"/>
          <w:sz w:val="28"/>
          <w:szCs w:val="28"/>
        </w:rPr>
        <w:t>способность связывать воду (до 0,4 г воды на 1 г клетчатки).</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1"/>
          <w:sz w:val="28"/>
          <w:szCs w:val="28"/>
        </w:rPr>
      </w:pPr>
      <w:r w:rsidRPr="00D252BA">
        <w:rPr>
          <w:rFonts w:ascii="Times New Roman" w:hAnsi="Times New Roman" w:cs="Times New Roman"/>
          <w:b/>
          <w:color w:val="000000"/>
          <w:spacing w:val="-3"/>
          <w:sz w:val="28"/>
          <w:szCs w:val="28"/>
        </w:rPr>
        <w:t xml:space="preserve">Гемицеллюлозы </w:t>
      </w:r>
      <w:r w:rsidRPr="00D252BA">
        <w:rPr>
          <w:rFonts w:ascii="Times New Roman" w:hAnsi="Times New Roman" w:cs="Times New Roman"/>
          <w:color w:val="000000"/>
          <w:spacing w:val="-3"/>
          <w:sz w:val="28"/>
          <w:szCs w:val="28"/>
        </w:rPr>
        <w:t xml:space="preserve">— группа полисахаридов, входящих вместе </w:t>
      </w:r>
      <w:r w:rsidRPr="00D252BA">
        <w:rPr>
          <w:rFonts w:ascii="Times New Roman" w:hAnsi="Times New Roman" w:cs="Times New Roman"/>
          <w:color w:val="000000"/>
          <w:spacing w:val="-1"/>
          <w:sz w:val="28"/>
          <w:szCs w:val="28"/>
        </w:rPr>
        <w:t>с целлюлозой в состав клеточной оболочки растений.</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4"/>
          <w:sz w:val="28"/>
          <w:szCs w:val="28"/>
        </w:rPr>
      </w:pPr>
      <w:r w:rsidRPr="00D252BA">
        <w:rPr>
          <w:rFonts w:ascii="Times New Roman" w:hAnsi="Times New Roman" w:cs="Times New Roman"/>
          <w:b/>
          <w:color w:val="000000"/>
          <w:spacing w:val="-9"/>
          <w:sz w:val="28"/>
          <w:szCs w:val="28"/>
        </w:rPr>
        <w:t>Пектиновые вещества</w:t>
      </w:r>
      <w:r w:rsidRPr="00D252BA">
        <w:rPr>
          <w:rFonts w:ascii="Times New Roman" w:hAnsi="Times New Roman" w:cs="Times New Roman"/>
          <w:color w:val="000000"/>
          <w:spacing w:val="-9"/>
          <w:sz w:val="28"/>
          <w:szCs w:val="28"/>
        </w:rPr>
        <w:t xml:space="preserve"> — гликаногалактуронаны — основной </w:t>
      </w:r>
      <w:r w:rsidRPr="00D252BA">
        <w:rPr>
          <w:rFonts w:ascii="Times New Roman" w:hAnsi="Times New Roman" w:cs="Times New Roman"/>
          <w:color w:val="000000"/>
          <w:spacing w:val="-4"/>
          <w:sz w:val="28"/>
          <w:szCs w:val="28"/>
        </w:rPr>
        <w:t xml:space="preserve">компонент растений и водорослей. </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4"/>
          <w:sz w:val="28"/>
          <w:szCs w:val="28"/>
        </w:rPr>
      </w:pPr>
      <w:r w:rsidRPr="00D252BA">
        <w:rPr>
          <w:rFonts w:ascii="Times New Roman" w:hAnsi="Times New Roman" w:cs="Times New Roman"/>
          <w:b/>
          <w:color w:val="000000"/>
          <w:spacing w:val="-3"/>
          <w:sz w:val="28"/>
          <w:szCs w:val="28"/>
        </w:rPr>
        <w:t>Лигнины</w:t>
      </w:r>
      <w:r w:rsidRPr="00D252BA">
        <w:rPr>
          <w:rFonts w:ascii="Times New Roman" w:hAnsi="Times New Roman" w:cs="Times New Roman"/>
          <w:color w:val="000000"/>
          <w:spacing w:val="-3"/>
          <w:sz w:val="28"/>
          <w:szCs w:val="28"/>
        </w:rPr>
        <w:t xml:space="preserve"> представляют собой органические полимерные со</w:t>
      </w:r>
      <w:r w:rsidRPr="00D252BA">
        <w:rPr>
          <w:rFonts w:ascii="Times New Roman" w:hAnsi="Times New Roman" w:cs="Times New Roman"/>
          <w:color w:val="000000"/>
          <w:spacing w:val="-4"/>
          <w:sz w:val="28"/>
          <w:szCs w:val="28"/>
        </w:rPr>
        <w:t xml:space="preserve">единения клеточной оболочки. </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4"/>
          <w:sz w:val="28"/>
          <w:szCs w:val="28"/>
        </w:rPr>
      </w:pPr>
      <w:r w:rsidRPr="00D252BA">
        <w:rPr>
          <w:rFonts w:ascii="Times New Roman" w:hAnsi="Times New Roman" w:cs="Times New Roman"/>
          <w:b/>
          <w:color w:val="000000"/>
          <w:spacing w:val="-5"/>
          <w:sz w:val="28"/>
          <w:szCs w:val="28"/>
        </w:rPr>
        <w:t>Камеди</w:t>
      </w:r>
      <w:r w:rsidRPr="00D252BA">
        <w:rPr>
          <w:rFonts w:ascii="Times New Roman" w:hAnsi="Times New Roman" w:cs="Times New Roman"/>
          <w:color w:val="000000"/>
          <w:spacing w:val="-5"/>
          <w:sz w:val="28"/>
          <w:szCs w:val="28"/>
        </w:rPr>
        <w:t xml:space="preserve"> — сложные неструктурированные полисахариды, со</w:t>
      </w:r>
      <w:r w:rsidRPr="00D252BA">
        <w:rPr>
          <w:rFonts w:ascii="Times New Roman" w:hAnsi="Times New Roman" w:cs="Times New Roman"/>
          <w:color w:val="000000"/>
          <w:spacing w:val="-1"/>
          <w:sz w:val="28"/>
          <w:szCs w:val="28"/>
        </w:rPr>
        <w:t xml:space="preserve">держащие, кроме нейтральных моносахаридов, глюкуроновую </w:t>
      </w:r>
      <w:r w:rsidRPr="00D252BA">
        <w:rPr>
          <w:rFonts w:ascii="Times New Roman" w:hAnsi="Times New Roman" w:cs="Times New Roman"/>
          <w:color w:val="000000"/>
          <w:spacing w:val="-4"/>
          <w:sz w:val="28"/>
          <w:szCs w:val="28"/>
        </w:rPr>
        <w:t xml:space="preserve">и галактуроновую кислоты. </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5"/>
          <w:sz w:val="28"/>
          <w:szCs w:val="28"/>
        </w:rPr>
      </w:pPr>
      <w:r w:rsidRPr="00D252BA">
        <w:rPr>
          <w:rFonts w:ascii="Times New Roman" w:hAnsi="Times New Roman" w:cs="Times New Roman"/>
          <w:b/>
          <w:color w:val="000000"/>
          <w:spacing w:val="-9"/>
          <w:sz w:val="28"/>
          <w:szCs w:val="28"/>
        </w:rPr>
        <w:t>Пищевые волокна</w:t>
      </w:r>
      <w:r w:rsidRPr="00D252BA">
        <w:rPr>
          <w:rFonts w:ascii="Times New Roman" w:hAnsi="Times New Roman" w:cs="Times New Roman"/>
          <w:color w:val="000000"/>
          <w:spacing w:val="-9"/>
          <w:sz w:val="28"/>
          <w:szCs w:val="28"/>
        </w:rPr>
        <w:t xml:space="preserve"> — один из компонентов комплексной профи</w:t>
      </w:r>
      <w:r w:rsidRPr="00D252BA">
        <w:rPr>
          <w:rFonts w:ascii="Times New Roman" w:hAnsi="Times New Roman" w:cs="Times New Roman"/>
          <w:color w:val="000000"/>
          <w:spacing w:val="-6"/>
          <w:sz w:val="28"/>
          <w:szCs w:val="28"/>
        </w:rPr>
        <w:t xml:space="preserve">лактики нарушений жирового обмена, атеросклероза, сахарного </w:t>
      </w:r>
      <w:r w:rsidRPr="00D252BA">
        <w:rPr>
          <w:rFonts w:ascii="Times New Roman" w:hAnsi="Times New Roman" w:cs="Times New Roman"/>
          <w:color w:val="000000"/>
          <w:spacing w:val="-5"/>
          <w:sz w:val="28"/>
          <w:szCs w:val="28"/>
        </w:rPr>
        <w:t>диабета, желчнокаменной болезни</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3"/>
          <w:sz w:val="28"/>
          <w:szCs w:val="28"/>
        </w:rPr>
      </w:pPr>
      <w:r w:rsidRPr="00D252BA">
        <w:rPr>
          <w:rFonts w:ascii="Times New Roman" w:hAnsi="Times New Roman" w:cs="Times New Roman"/>
          <w:b/>
          <w:color w:val="000000"/>
          <w:spacing w:val="-7"/>
          <w:sz w:val="28"/>
          <w:szCs w:val="28"/>
        </w:rPr>
        <w:t>Суточная норма</w:t>
      </w:r>
      <w:r w:rsidRPr="00D252BA">
        <w:rPr>
          <w:rFonts w:ascii="Times New Roman" w:hAnsi="Times New Roman" w:cs="Times New Roman"/>
          <w:color w:val="000000"/>
          <w:spacing w:val="-7"/>
          <w:sz w:val="28"/>
          <w:szCs w:val="28"/>
        </w:rPr>
        <w:t xml:space="preserve"> пищевых волокон для взрослого человека со</w:t>
      </w:r>
      <w:r w:rsidRPr="00D252BA">
        <w:rPr>
          <w:rFonts w:ascii="Times New Roman" w:hAnsi="Times New Roman" w:cs="Times New Roman"/>
          <w:color w:val="000000"/>
          <w:spacing w:val="-3"/>
          <w:sz w:val="28"/>
          <w:szCs w:val="28"/>
        </w:rPr>
        <w:t>ставляет 25 - 30г.</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4"/>
          <w:sz w:val="28"/>
          <w:szCs w:val="28"/>
        </w:rPr>
      </w:pPr>
      <w:r w:rsidRPr="00D252BA">
        <w:rPr>
          <w:rFonts w:ascii="Times New Roman" w:hAnsi="Times New Roman" w:cs="Times New Roman"/>
          <w:b/>
          <w:color w:val="000000"/>
          <w:spacing w:val="-7"/>
          <w:sz w:val="28"/>
          <w:szCs w:val="28"/>
        </w:rPr>
        <w:t>Витамины</w:t>
      </w:r>
      <w:r w:rsidRPr="00D252BA">
        <w:rPr>
          <w:rFonts w:ascii="Times New Roman" w:hAnsi="Times New Roman" w:cs="Times New Roman"/>
          <w:color w:val="000000"/>
          <w:spacing w:val="-7"/>
          <w:sz w:val="28"/>
          <w:szCs w:val="28"/>
        </w:rPr>
        <w:t xml:space="preserve"> — низкомолекулярные органические соединения раз</w:t>
      </w:r>
      <w:r w:rsidRPr="00D252BA">
        <w:rPr>
          <w:rFonts w:ascii="Times New Roman" w:hAnsi="Times New Roman" w:cs="Times New Roman"/>
          <w:color w:val="000000"/>
          <w:spacing w:val="-2"/>
          <w:sz w:val="28"/>
          <w:szCs w:val="28"/>
        </w:rPr>
        <w:t>личной химической природы, не синтезируемые (или синтезируе</w:t>
      </w:r>
      <w:r w:rsidRPr="00D252BA">
        <w:rPr>
          <w:rFonts w:ascii="Times New Roman" w:hAnsi="Times New Roman" w:cs="Times New Roman"/>
          <w:color w:val="000000"/>
          <w:spacing w:val="-5"/>
          <w:sz w:val="28"/>
          <w:szCs w:val="28"/>
        </w:rPr>
        <w:t xml:space="preserve">мые в недостаточном количестве) в организме людей и большинства </w:t>
      </w:r>
      <w:r w:rsidRPr="00D252BA">
        <w:rPr>
          <w:rFonts w:ascii="Times New Roman" w:hAnsi="Times New Roman" w:cs="Times New Roman"/>
          <w:color w:val="000000"/>
          <w:spacing w:val="-4"/>
          <w:sz w:val="28"/>
          <w:szCs w:val="28"/>
        </w:rPr>
        <w:t xml:space="preserve">животных, поступающие в организм с пищей и выполняющие в нем важнейшие биохимические и физиологические функции. </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3"/>
          <w:sz w:val="28"/>
          <w:szCs w:val="28"/>
        </w:rPr>
      </w:pPr>
      <w:r w:rsidRPr="00D252BA">
        <w:rPr>
          <w:rFonts w:ascii="Times New Roman" w:hAnsi="Times New Roman" w:cs="Times New Roman"/>
          <w:color w:val="000000"/>
          <w:spacing w:val="-4"/>
          <w:sz w:val="28"/>
          <w:szCs w:val="28"/>
        </w:rPr>
        <w:t xml:space="preserve">Витамины </w:t>
      </w:r>
      <w:r w:rsidRPr="00D252BA">
        <w:rPr>
          <w:rFonts w:ascii="Times New Roman" w:hAnsi="Times New Roman" w:cs="Times New Roman"/>
          <w:color w:val="000000"/>
          <w:spacing w:val="-2"/>
          <w:sz w:val="28"/>
          <w:szCs w:val="28"/>
        </w:rPr>
        <w:t xml:space="preserve">относятся к незаменимым </w:t>
      </w:r>
      <w:r w:rsidRPr="00D252BA">
        <w:rPr>
          <w:rFonts w:ascii="Times New Roman" w:hAnsi="Times New Roman" w:cs="Times New Roman"/>
          <w:b/>
          <w:color w:val="000000"/>
          <w:spacing w:val="-2"/>
          <w:sz w:val="28"/>
          <w:szCs w:val="28"/>
        </w:rPr>
        <w:t>микрокомпонентам</w:t>
      </w:r>
      <w:r w:rsidRPr="00D252BA">
        <w:rPr>
          <w:rFonts w:ascii="Times New Roman" w:hAnsi="Times New Roman" w:cs="Times New Roman"/>
          <w:color w:val="000000"/>
          <w:spacing w:val="-2"/>
          <w:sz w:val="28"/>
          <w:szCs w:val="28"/>
        </w:rPr>
        <w:t xml:space="preserve"> пищи, в отличие от </w:t>
      </w:r>
      <w:r w:rsidRPr="00D252BA">
        <w:rPr>
          <w:rFonts w:ascii="Times New Roman" w:hAnsi="Times New Roman" w:cs="Times New Roman"/>
          <w:b/>
          <w:color w:val="000000"/>
          <w:spacing w:val="-3"/>
          <w:sz w:val="28"/>
          <w:szCs w:val="28"/>
        </w:rPr>
        <w:t xml:space="preserve">макрокомпонентов </w:t>
      </w:r>
      <w:r w:rsidRPr="00D252BA">
        <w:rPr>
          <w:rFonts w:ascii="Times New Roman" w:hAnsi="Times New Roman" w:cs="Times New Roman"/>
          <w:color w:val="000000"/>
          <w:spacing w:val="-3"/>
          <w:sz w:val="28"/>
          <w:szCs w:val="28"/>
        </w:rPr>
        <w:t>— белков, жиров и углеводов.</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7"/>
          <w:sz w:val="28"/>
          <w:szCs w:val="28"/>
        </w:rPr>
      </w:pPr>
      <w:r w:rsidRPr="00D252BA">
        <w:rPr>
          <w:rFonts w:ascii="Times New Roman" w:hAnsi="Times New Roman" w:cs="Times New Roman"/>
          <w:b/>
          <w:color w:val="000000"/>
          <w:spacing w:val="-5"/>
          <w:sz w:val="28"/>
          <w:szCs w:val="28"/>
        </w:rPr>
        <w:t>Водорастворимые</w:t>
      </w:r>
      <w:r w:rsidRPr="00D252BA">
        <w:rPr>
          <w:rFonts w:ascii="Times New Roman" w:hAnsi="Times New Roman" w:cs="Times New Roman"/>
          <w:color w:val="000000"/>
          <w:spacing w:val="-5"/>
          <w:sz w:val="28"/>
          <w:szCs w:val="28"/>
        </w:rPr>
        <w:t xml:space="preserve"> витамины С, Р, РР, Н (биотин), ви</w:t>
      </w:r>
      <w:r w:rsidRPr="00D252BA">
        <w:rPr>
          <w:rFonts w:ascii="Times New Roman" w:hAnsi="Times New Roman" w:cs="Times New Roman"/>
          <w:color w:val="000000"/>
          <w:spacing w:val="-7"/>
          <w:sz w:val="28"/>
          <w:szCs w:val="28"/>
        </w:rPr>
        <w:t>тамины группы В, пантотеновую и фолиевую кислоты.</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6"/>
          <w:sz w:val="28"/>
          <w:szCs w:val="28"/>
        </w:rPr>
      </w:pPr>
      <w:r w:rsidRPr="00D252BA">
        <w:rPr>
          <w:rFonts w:ascii="Times New Roman" w:hAnsi="Times New Roman" w:cs="Times New Roman"/>
          <w:color w:val="000000"/>
          <w:spacing w:val="-7"/>
          <w:sz w:val="28"/>
          <w:szCs w:val="28"/>
        </w:rPr>
        <w:t xml:space="preserve"> </w:t>
      </w:r>
      <w:r w:rsidRPr="00D252BA">
        <w:rPr>
          <w:rFonts w:ascii="Times New Roman" w:hAnsi="Times New Roman" w:cs="Times New Roman"/>
          <w:b/>
          <w:color w:val="000000"/>
          <w:spacing w:val="-7"/>
          <w:sz w:val="28"/>
          <w:szCs w:val="28"/>
        </w:rPr>
        <w:t>Жирораство</w:t>
      </w:r>
      <w:r w:rsidRPr="00D252BA">
        <w:rPr>
          <w:rFonts w:ascii="Times New Roman" w:hAnsi="Times New Roman" w:cs="Times New Roman"/>
          <w:b/>
          <w:color w:val="000000"/>
          <w:spacing w:val="-6"/>
          <w:sz w:val="28"/>
          <w:szCs w:val="28"/>
        </w:rPr>
        <w:t xml:space="preserve">римые </w:t>
      </w:r>
      <w:r w:rsidRPr="00D252BA">
        <w:rPr>
          <w:rFonts w:ascii="Times New Roman" w:hAnsi="Times New Roman" w:cs="Times New Roman"/>
          <w:color w:val="000000"/>
          <w:spacing w:val="-6"/>
          <w:sz w:val="28"/>
          <w:szCs w:val="28"/>
        </w:rPr>
        <w:t xml:space="preserve"> — витамины А, </w:t>
      </w:r>
      <w:r w:rsidRPr="00D252BA">
        <w:rPr>
          <w:rFonts w:ascii="Times New Roman" w:hAnsi="Times New Roman" w:cs="Times New Roman"/>
          <w:color w:val="000000"/>
          <w:spacing w:val="-6"/>
          <w:sz w:val="28"/>
          <w:szCs w:val="28"/>
          <w:lang w:val="en-US"/>
        </w:rPr>
        <w:t>D</w:t>
      </w:r>
      <w:r w:rsidRPr="00D252BA">
        <w:rPr>
          <w:rFonts w:ascii="Times New Roman" w:hAnsi="Times New Roman" w:cs="Times New Roman"/>
          <w:color w:val="000000"/>
          <w:spacing w:val="-6"/>
          <w:sz w:val="28"/>
          <w:szCs w:val="28"/>
        </w:rPr>
        <w:t xml:space="preserve">, Е, К. </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4"/>
          <w:sz w:val="28"/>
          <w:szCs w:val="28"/>
        </w:rPr>
      </w:pPr>
      <w:r w:rsidRPr="00D252BA">
        <w:rPr>
          <w:rFonts w:ascii="Times New Roman" w:hAnsi="Times New Roman" w:cs="Times New Roman"/>
          <w:b/>
          <w:color w:val="000000"/>
          <w:spacing w:val="-3"/>
          <w:sz w:val="28"/>
          <w:szCs w:val="28"/>
        </w:rPr>
        <w:t xml:space="preserve">Авитаминоз </w:t>
      </w:r>
      <w:r w:rsidRPr="00D252BA">
        <w:rPr>
          <w:rFonts w:ascii="Times New Roman" w:hAnsi="Times New Roman" w:cs="Times New Roman"/>
          <w:color w:val="000000"/>
          <w:spacing w:val="-3"/>
          <w:sz w:val="28"/>
          <w:szCs w:val="28"/>
        </w:rPr>
        <w:t xml:space="preserve"> — когда </w:t>
      </w:r>
      <w:r w:rsidRPr="00D252BA">
        <w:rPr>
          <w:rFonts w:ascii="Times New Roman" w:hAnsi="Times New Roman" w:cs="Times New Roman"/>
          <w:color w:val="000000"/>
          <w:spacing w:val="-4"/>
          <w:sz w:val="28"/>
          <w:szCs w:val="28"/>
        </w:rPr>
        <w:t xml:space="preserve">витамины отсутствуют полностью; </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2"/>
          <w:sz w:val="28"/>
          <w:szCs w:val="28"/>
        </w:rPr>
      </w:pPr>
      <w:r w:rsidRPr="00D252BA">
        <w:rPr>
          <w:rFonts w:ascii="Times New Roman" w:hAnsi="Times New Roman" w:cs="Times New Roman"/>
          <w:b/>
          <w:color w:val="000000"/>
          <w:spacing w:val="-4"/>
          <w:sz w:val="28"/>
          <w:szCs w:val="28"/>
        </w:rPr>
        <w:lastRenderedPageBreak/>
        <w:t xml:space="preserve">Гиповитаминоз </w:t>
      </w:r>
      <w:r w:rsidRPr="00D252BA">
        <w:rPr>
          <w:rFonts w:ascii="Times New Roman" w:hAnsi="Times New Roman" w:cs="Times New Roman"/>
          <w:color w:val="000000"/>
          <w:spacing w:val="-4"/>
          <w:sz w:val="28"/>
          <w:szCs w:val="28"/>
        </w:rPr>
        <w:t xml:space="preserve"> — недостаток </w:t>
      </w:r>
      <w:r w:rsidRPr="00D252BA">
        <w:rPr>
          <w:rFonts w:ascii="Times New Roman" w:hAnsi="Times New Roman" w:cs="Times New Roman"/>
          <w:color w:val="000000"/>
          <w:spacing w:val="-2"/>
          <w:sz w:val="28"/>
          <w:szCs w:val="28"/>
        </w:rPr>
        <w:t xml:space="preserve">витаминов, иногда отсутствие какого-либо одного или нескольких витаминов; </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2"/>
          <w:sz w:val="28"/>
          <w:szCs w:val="28"/>
        </w:rPr>
      </w:pPr>
      <w:r w:rsidRPr="00D252BA">
        <w:rPr>
          <w:rFonts w:ascii="Times New Roman" w:hAnsi="Times New Roman" w:cs="Times New Roman"/>
          <w:b/>
          <w:color w:val="000000"/>
          <w:spacing w:val="-2"/>
          <w:sz w:val="28"/>
          <w:szCs w:val="28"/>
        </w:rPr>
        <w:t xml:space="preserve">Гипервитаминозом  </w:t>
      </w:r>
      <w:r w:rsidRPr="00D252BA">
        <w:rPr>
          <w:rFonts w:ascii="Times New Roman" w:hAnsi="Times New Roman" w:cs="Times New Roman"/>
          <w:color w:val="000000"/>
          <w:spacing w:val="-2"/>
          <w:sz w:val="28"/>
          <w:szCs w:val="28"/>
        </w:rPr>
        <w:t xml:space="preserve">— избыточное их поступление. </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4"/>
          <w:sz w:val="28"/>
          <w:szCs w:val="28"/>
        </w:rPr>
      </w:pPr>
      <w:r w:rsidRPr="00D252BA">
        <w:rPr>
          <w:rFonts w:ascii="Times New Roman" w:hAnsi="Times New Roman" w:cs="Times New Roman"/>
          <w:b/>
          <w:color w:val="000000"/>
          <w:spacing w:val="-3"/>
          <w:sz w:val="28"/>
          <w:szCs w:val="28"/>
        </w:rPr>
        <w:t>Минеральные вещества</w:t>
      </w:r>
      <w:r w:rsidRPr="00D252BA">
        <w:rPr>
          <w:rFonts w:ascii="Times New Roman" w:hAnsi="Times New Roman" w:cs="Times New Roman"/>
          <w:color w:val="000000"/>
          <w:spacing w:val="-3"/>
          <w:sz w:val="28"/>
          <w:szCs w:val="28"/>
        </w:rPr>
        <w:t xml:space="preserve"> - в рациональном питании так же неза</w:t>
      </w:r>
      <w:r w:rsidRPr="00D252BA">
        <w:rPr>
          <w:rFonts w:ascii="Times New Roman" w:hAnsi="Times New Roman" w:cs="Times New Roman"/>
          <w:color w:val="000000"/>
          <w:spacing w:val="1"/>
          <w:sz w:val="28"/>
          <w:szCs w:val="28"/>
        </w:rPr>
        <w:t xml:space="preserve">менимы, как белки, жиры, углеводы, витамины. </w:t>
      </w:r>
      <w:r w:rsidRPr="00D252BA">
        <w:rPr>
          <w:rFonts w:ascii="Times New Roman" w:hAnsi="Times New Roman" w:cs="Times New Roman"/>
          <w:color w:val="000000"/>
          <w:spacing w:val="-4"/>
          <w:sz w:val="28"/>
          <w:szCs w:val="28"/>
        </w:rPr>
        <w:t xml:space="preserve">Минеральные вещества в зависимости от их содержания в организме делятся на макро- и микроэлементы. </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4"/>
          <w:sz w:val="28"/>
          <w:szCs w:val="28"/>
        </w:rPr>
      </w:pPr>
      <w:r w:rsidRPr="00D252BA">
        <w:rPr>
          <w:rFonts w:ascii="Times New Roman" w:hAnsi="Times New Roman" w:cs="Times New Roman"/>
          <w:b/>
          <w:color w:val="000000"/>
          <w:spacing w:val="-4"/>
          <w:sz w:val="28"/>
          <w:szCs w:val="28"/>
        </w:rPr>
        <w:t xml:space="preserve">Макроэлементы </w:t>
      </w:r>
      <w:r w:rsidRPr="00D252BA">
        <w:rPr>
          <w:rFonts w:ascii="Times New Roman" w:hAnsi="Times New Roman" w:cs="Times New Roman"/>
          <w:color w:val="000000"/>
          <w:spacing w:val="-4"/>
          <w:sz w:val="28"/>
          <w:szCs w:val="28"/>
        </w:rPr>
        <w:t xml:space="preserve"> -натрий, калий, магний, фосфор, хлор, серу. Они должны включаться в рацион в количестве 1 г и более</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4"/>
          <w:sz w:val="28"/>
          <w:szCs w:val="28"/>
        </w:rPr>
      </w:pPr>
      <w:r w:rsidRPr="00D252BA">
        <w:rPr>
          <w:rFonts w:ascii="Times New Roman" w:hAnsi="Times New Roman" w:cs="Times New Roman"/>
          <w:color w:val="000000"/>
          <w:spacing w:val="-4"/>
          <w:sz w:val="28"/>
          <w:szCs w:val="28"/>
        </w:rPr>
        <w:t xml:space="preserve">. </w:t>
      </w:r>
      <w:r w:rsidRPr="00D252BA">
        <w:rPr>
          <w:rFonts w:ascii="Times New Roman" w:hAnsi="Times New Roman" w:cs="Times New Roman"/>
          <w:b/>
          <w:color w:val="000000"/>
          <w:spacing w:val="-4"/>
          <w:sz w:val="28"/>
          <w:szCs w:val="28"/>
        </w:rPr>
        <w:t>Микроэлементы</w:t>
      </w:r>
      <w:r w:rsidRPr="00D252BA">
        <w:rPr>
          <w:rFonts w:ascii="Times New Roman" w:hAnsi="Times New Roman" w:cs="Times New Roman"/>
          <w:color w:val="000000"/>
          <w:spacing w:val="-4"/>
          <w:sz w:val="28"/>
          <w:szCs w:val="28"/>
        </w:rPr>
        <w:t xml:space="preserve"> - железо, медь, марганец, цинк, йод, хром, кобальт, фтор, стронций, кремний в микроколичествах стимулируют биохимические процессы, но в больших количествах могут оказывать токсическое действие на организм; включаются в рацион от 20 мг до десятых долей миллиграмма.</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3"/>
          <w:sz w:val="28"/>
          <w:szCs w:val="28"/>
        </w:rPr>
      </w:pPr>
      <w:r w:rsidRPr="00D252BA">
        <w:rPr>
          <w:rFonts w:ascii="Times New Roman" w:hAnsi="Times New Roman" w:cs="Times New Roman"/>
          <w:b/>
          <w:color w:val="000000"/>
          <w:spacing w:val="-6"/>
          <w:sz w:val="28"/>
          <w:szCs w:val="28"/>
        </w:rPr>
        <w:t>Антиферменты</w:t>
      </w:r>
      <w:r w:rsidRPr="00D252BA">
        <w:rPr>
          <w:rFonts w:ascii="Times New Roman" w:hAnsi="Times New Roman" w:cs="Times New Roman"/>
          <w:color w:val="000000"/>
          <w:spacing w:val="-6"/>
          <w:sz w:val="28"/>
          <w:szCs w:val="28"/>
        </w:rPr>
        <w:t xml:space="preserve"> - это особые белки, тормозящие активность </w:t>
      </w:r>
      <w:r w:rsidRPr="00D252BA">
        <w:rPr>
          <w:rFonts w:ascii="Times New Roman" w:hAnsi="Times New Roman" w:cs="Times New Roman"/>
          <w:color w:val="000000"/>
          <w:spacing w:val="-2"/>
          <w:sz w:val="28"/>
          <w:szCs w:val="28"/>
        </w:rPr>
        <w:t xml:space="preserve">некоторых пищеварительных ферментов (пепсина, трипсина, </w:t>
      </w:r>
      <w:r w:rsidRPr="00D252BA">
        <w:rPr>
          <w:rFonts w:ascii="Times New Roman" w:hAnsi="Times New Roman" w:cs="Times New Roman"/>
          <w:color w:val="000000"/>
          <w:spacing w:val="-3"/>
          <w:sz w:val="28"/>
          <w:szCs w:val="28"/>
        </w:rPr>
        <w:t>l-амилазы</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2"/>
          <w:sz w:val="28"/>
          <w:szCs w:val="28"/>
        </w:rPr>
      </w:pPr>
      <w:r w:rsidRPr="00D252BA">
        <w:rPr>
          <w:rFonts w:ascii="Times New Roman" w:hAnsi="Times New Roman" w:cs="Times New Roman"/>
          <w:b/>
          <w:color w:val="000000"/>
          <w:spacing w:val="-7"/>
          <w:sz w:val="28"/>
          <w:szCs w:val="28"/>
        </w:rPr>
        <w:t>Антивитамины</w:t>
      </w:r>
      <w:r w:rsidRPr="00D252BA">
        <w:rPr>
          <w:rFonts w:ascii="Times New Roman" w:hAnsi="Times New Roman" w:cs="Times New Roman"/>
          <w:color w:val="000000"/>
          <w:spacing w:val="-7"/>
          <w:sz w:val="28"/>
          <w:szCs w:val="28"/>
        </w:rPr>
        <w:t>. -обмен триптофана нарушается при содержа</w:t>
      </w:r>
      <w:r w:rsidRPr="00D252BA">
        <w:rPr>
          <w:rFonts w:ascii="Times New Roman" w:hAnsi="Times New Roman" w:cs="Times New Roman"/>
          <w:color w:val="000000"/>
          <w:spacing w:val="-3"/>
          <w:sz w:val="28"/>
          <w:szCs w:val="28"/>
        </w:rPr>
        <w:t>нии в рационе избыточного количества лейцина, содержащего</w:t>
      </w:r>
      <w:r w:rsidRPr="00D252BA">
        <w:rPr>
          <w:rFonts w:ascii="Times New Roman" w:hAnsi="Times New Roman" w:cs="Times New Roman"/>
          <w:color w:val="000000"/>
          <w:spacing w:val="-4"/>
          <w:sz w:val="28"/>
          <w:szCs w:val="28"/>
        </w:rPr>
        <w:t xml:space="preserve">ся, например, в пшене. </w:t>
      </w:r>
      <w:r w:rsidRPr="00D252BA">
        <w:rPr>
          <w:rFonts w:ascii="Times New Roman" w:hAnsi="Times New Roman" w:cs="Times New Roman"/>
          <w:b/>
          <w:i/>
          <w:color w:val="000000"/>
          <w:spacing w:val="1"/>
          <w:sz w:val="28"/>
          <w:szCs w:val="28"/>
        </w:rPr>
        <w:t>Ретинол</w:t>
      </w:r>
      <w:r w:rsidRPr="00D252BA">
        <w:rPr>
          <w:rFonts w:ascii="Times New Roman" w:hAnsi="Times New Roman" w:cs="Times New Roman"/>
          <w:i/>
          <w:color w:val="000000"/>
          <w:spacing w:val="1"/>
          <w:sz w:val="28"/>
          <w:szCs w:val="28"/>
        </w:rPr>
        <w:t xml:space="preserve"> </w:t>
      </w:r>
      <w:r w:rsidRPr="00D252BA">
        <w:rPr>
          <w:rFonts w:ascii="Times New Roman" w:hAnsi="Times New Roman" w:cs="Times New Roman"/>
          <w:color w:val="000000"/>
          <w:spacing w:val="1"/>
          <w:sz w:val="28"/>
          <w:szCs w:val="28"/>
        </w:rPr>
        <w:t>- разрушается под влиянием длительно нагревавшихся или гидрогенизированных жиров. Следовательно, для его сохранения нужна умеренная тепловая обработка жиров и дозиро</w:t>
      </w:r>
      <w:r w:rsidRPr="00D252BA">
        <w:rPr>
          <w:rFonts w:ascii="Times New Roman" w:hAnsi="Times New Roman" w:cs="Times New Roman"/>
          <w:color w:val="000000"/>
          <w:spacing w:val="2"/>
          <w:sz w:val="28"/>
          <w:szCs w:val="28"/>
        </w:rPr>
        <w:t>ванное потребление маргарина.</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4"/>
          <w:sz w:val="28"/>
          <w:szCs w:val="28"/>
        </w:rPr>
      </w:pPr>
      <w:r w:rsidRPr="00D252BA">
        <w:rPr>
          <w:rFonts w:ascii="Times New Roman" w:hAnsi="Times New Roman" w:cs="Times New Roman"/>
          <w:sz w:val="28"/>
          <w:szCs w:val="28"/>
        </w:rPr>
        <w:tab/>
      </w:r>
      <w:r w:rsidRPr="00D252BA">
        <w:rPr>
          <w:rFonts w:ascii="Times New Roman" w:hAnsi="Times New Roman" w:cs="Times New Roman"/>
          <w:b/>
          <w:color w:val="000000"/>
          <w:spacing w:val="3"/>
          <w:sz w:val="28"/>
          <w:szCs w:val="28"/>
        </w:rPr>
        <w:t xml:space="preserve">Энергетическая ценность </w:t>
      </w:r>
      <w:r w:rsidRPr="00D252BA">
        <w:rPr>
          <w:rFonts w:ascii="Times New Roman" w:hAnsi="Times New Roman" w:cs="Times New Roman"/>
          <w:color w:val="000000"/>
          <w:spacing w:val="3"/>
          <w:sz w:val="28"/>
          <w:szCs w:val="28"/>
        </w:rPr>
        <w:t xml:space="preserve">суточного </w:t>
      </w:r>
      <w:r w:rsidRPr="00D252BA">
        <w:rPr>
          <w:rFonts w:ascii="Times New Roman" w:hAnsi="Times New Roman" w:cs="Times New Roman"/>
          <w:color w:val="000000"/>
          <w:spacing w:val="-8"/>
          <w:sz w:val="28"/>
          <w:szCs w:val="28"/>
        </w:rPr>
        <w:t>рациона питания должна соответствовать суточному расходу энер</w:t>
      </w:r>
      <w:r w:rsidRPr="00D252BA">
        <w:rPr>
          <w:rFonts w:ascii="Times New Roman" w:hAnsi="Times New Roman" w:cs="Times New Roman"/>
          <w:color w:val="000000"/>
          <w:spacing w:val="-4"/>
          <w:sz w:val="28"/>
          <w:szCs w:val="28"/>
        </w:rPr>
        <w:t>гии человека. Она измеряется в килокалориях.</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6"/>
          <w:sz w:val="28"/>
          <w:szCs w:val="28"/>
        </w:rPr>
      </w:pPr>
      <w:r w:rsidRPr="00D252BA">
        <w:rPr>
          <w:rFonts w:ascii="Times New Roman" w:hAnsi="Times New Roman" w:cs="Times New Roman"/>
          <w:color w:val="000000"/>
          <w:spacing w:val="1"/>
          <w:sz w:val="28"/>
          <w:szCs w:val="28"/>
        </w:rPr>
        <w:t xml:space="preserve">Энергетическая ценность 1 г белка составляет 4 ккал, 1 г </w:t>
      </w:r>
      <w:r w:rsidRPr="00D252BA">
        <w:rPr>
          <w:rFonts w:ascii="Times New Roman" w:hAnsi="Times New Roman" w:cs="Times New Roman"/>
          <w:color w:val="000000"/>
          <w:spacing w:val="-6"/>
          <w:sz w:val="28"/>
          <w:szCs w:val="28"/>
        </w:rPr>
        <w:t xml:space="preserve">жира — 9 ккал, 1 г углеводов — 4 ккал. </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6"/>
          <w:sz w:val="28"/>
          <w:szCs w:val="28"/>
        </w:rPr>
      </w:pPr>
    </w:p>
    <w:p w:rsidR="00545F8E" w:rsidRPr="00D252BA" w:rsidRDefault="00545F8E" w:rsidP="00545F8E">
      <w:pPr>
        <w:shd w:val="clear" w:color="auto" w:fill="FFFFFF"/>
        <w:spacing w:line="100" w:lineRule="atLeast"/>
        <w:ind w:firstLine="708"/>
        <w:jc w:val="both"/>
        <w:rPr>
          <w:rFonts w:ascii="Times New Roman" w:hAnsi="Times New Roman" w:cs="Times New Roman"/>
          <w:color w:val="000000"/>
          <w:spacing w:val="-9"/>
          <w:sz w:val="28"/>
          <w:szCs w:val="28"/>
        </w:rPr>
      </w:pPr>
      <w:r w:rsidRPr="00D252BA">
        <w:rPr>
          <w:rFonts w:ascii="Times New Roman" w:hAnsi="Times New Roman" w:cs="Times New Roman"/>
          <w:b/>
          <w:color w:val="000000"/>
          <w:spacing w:val="-4"/>
          <w:sz w:val="28"/>
          <w:szCs w:val="28"/>
          <w:lang w:val="en-US"/>
        </w:rPr>
        <w:t>I</w:t>
      </w:r>
      <w:r w:rsidRPr="00D252BA">
        <w:rPr>
          <w:rFonts w:ascii="Times New Roman" w:hAnsi="Times New Roman" w:cs="Times New Roman"/>
          <w:b/>
          <w:color w:val="000000"/>
          <w:spacing w:val="-4"/>
          <w:sz w:val="28"/>
          <w:szCs w:val="28"/>
        </w:rPr>
        <w:t xml:space="preserve"> трудовая группа</w:t>
      </w:r>
      <w:r w:rsidRPr="00D252BA">
        <w:rPr>
          <w:rFonts w:ascii="Times New Roman" w:hAnsi="Times New Roman" w:cs="Times New Roman"/>
          <w:color w:val="000000"/>
          <w:spacing w:val="-4"/>
          <w:sz w:val="28"/>
          <w:szCs w:val="28"/>
        </w:rPr>
        <w:t xml:space="preserve"> – работники преимущественно умственного труда (очень легкая физическая активность): научные работники, студенты гуманитарных специальностей, операторы ЭВМ, контролеры, педагоги, диспетчеры, работники пультов управле</w:t>
      </w:r>
      <w:r w:rsidRPr="00D252BA">
        <w:rPr>
          <w:rFonts w:ascii="Times New Roman" w:hAnsi="Times New Roman" w:cs="Times New Roman"/>
          <w:color w:val="000000"/>
          <w:spacing w:val="1"/>
          <w:sz w:val="28"/>
          <w:szCs w:val="28"/>
        </w:rPr>
        <w:t xml:space="preserve">ния, медработники, работники учета, секретари и т.д. КФА — </w:t>
      </w:r>
      <w:r w:rsidRPr="00D252BA">
        <w:rPr>
          <w:rFonts w:ascii="Times New Roman" w:hAnsi="Times New Roman" w:cs="Times New Roman"/>
          <w:color w:val="000000"/>
          <w:spacing w:val="-4"/>
          <w:sz w:val="28"/>
          <w:szCs w:val="28"/>
        </w:rPr>
        <w:t xml:space="preserve">1,4; суточный расход энергии в зависимости от пола и возраста </w:t>
      </w:r>
      <w:r w:rsidRPr="00D252BA">
        <w:rPr>
          <w:rFonts w:ascii="Times New Roman" w:hAnsi="Times New Roman" w:cs="Times New Roman"/>
          <w:color w:val="000000"/>
          <w:spacing w:val="-9"/>
          <w:sz w:val="28"/>
          <w:szCs w:val="28"/>
        </w:rPr>
        <w:t>составляет 1800— 2450 ккал.</w:t>
      </w:r>
    </w:p>
    <w:p w:rsidR="00545F8E" w:rsidRPr="00D252BA" w:rsidRDefault="00545F8E" w:rsidP="00545F8E">
      <w:pPr>
        <w:shd w:val="clear" w:color="auto" w:fill="FFFFFF"/>
        <w:spacing w:line="100" w:lineRule="atLeast"/>
        <w:ind w:firstLine="720"/>
        <w:jc w:val="both"/>
        <w:rPr>
          <w:rFonts w:ascii="Times New Roman" w:hAnsi="Times New Roman" w:cs="Times New Roman"/>
          <w:color w:val="000000"/>
          <w:spacing w:val="-2"/>
          <w:sz w:val="28"/>
          <w:szCs w:val="28"/>
        </w:rPr>
      </w:pPr>
      <w:r w:rsidRPr="00D252BA">
        <w:rPr>
          <w:rFonts w:ascii="Times New Roman" w:hAnsi="Times New Roman" w:cs="Times New Roman"/>
          <w:b/>
          <w:color w:val="000000"/>
          <w:spacing w:val="-1"/>
          <w:sz w:val="28"/>
          <w:szCs w:val="28"/>
          <w:lang w:val="en-US"/>
        </w:rPr>
        <w:t>II</w:t>
      </w:r>
      <w:r w:rsidRPr="00D252BA">
        <w:rPr>
          <w:rFonts w:ascii="Times New Roman" w:hAnsi="Times New Roman" w:cs="Times New Roman"/>
          <w:b/>
          <w:color w:val="000000"/>
          <w:spacing w:val="-1"/>
          <w:sz w:val="28"/>
          <w:szCs w:val="28"/>
        </w:rPr>
        <w:t xml:space="preserve"> группа</w:t>
      </w:r>
      <w:r w:rsidRPr="00D252BA">
        <w:rPr>
          <w:rFonts w:ascii="Times New Roman" w:hAnsi="Times New Roman" w:cs="Times New Roman"/>
          <w:color w:val="000000"/>
          <w:spacing w:val="-1"/>
          <w:sz w:val="28"/>
          <w:szCs w:val="28"/>
        </w:rPr>
        <w:t xml:space="preserve"> — работники, занятые легким трудом (легкая фи</w:t>
      </w:r>
      <w:r w:rsidRPr="00D252BA">
        <w:rPr>
          <w:rFonts w:ascii="Times New Roman" w:hAnsi="Times New Roman" w:cs="Times New Roman"/>
          <w:color w:val="000000"/>
          <w:spacing w:val="-2"/>
          <w:sz w:val="28"/>
          <w:szCs w:val="28"/>
        </w:rPr>
        <w:t>зическая активность): водители транспорта, работники конвей</w:t>
      </w:r>
      <w:r w:rsidRPr="00D252BA">
        <w:rPr>
          <w:rFonts w:ascii="Times New Roman" w:hAnsi="Times New Roman" w:cs="Times New Roman"/>
          <w:color w:val="000000"/>
          <w:sz w:val="28"/>
          <w:szCs w:val="28"/>
        </w:rPr>
        <w:t>еров, весовщики, упаковщики, швейники, работники радио</w:t>
      </w:r>
      <w:r w:rsidRPr="00D252BA">
        <w:rPr>
          <w:rFonts w:ascii="Times New Roman" w:hAnsi="Times New Roman" w:cs="Times New Roman"/>
          <w:color w:val="000000"/>
          <w:spacing w:val="-4"/>
          <w:sz w:val="28"/>
          <w:szCs w:val="28"/>
        </w:rPr>
        <w:t xml:space="preserve">электронной промышленности, агрономы, медсестры, санитары, </w:t>
      </w:r>
      <w:r w:rsidRPr="00D252BA">
        <w:rPr>
          <w:rFonts w:ascii="Times New Roman" w:hAnsi="Times New Roman" w:cs="Times New Roman"/>
          <w:color w:val="000000"/>
          <w:spacing w:val="-1"/>
          <w:sz w:val="28"/>
          <w:szCs w:val="28"/>
        </w:rPr>
        <w:t xml:space="preserve">работники связи, сферы обслуживания, продавцы промтоваров </w:t>
      </w:r>
      <w:r w:rsidRPr="00D252BA">
        <w:rPr>
          <w:rFonts w:ascii="Times New Roman" w:hAnsi="Times New Roman" w:cs="Times New Roman"/>
          <w:color w:val="000000"/>
          <w:sz w:val="28"/>
          <w:szCs w:val="28"/>
        </w:rPr>
        <w:t xml:space="preserve">и др. КФА — 1,6; суточный расход энергии в зависимости от </w:t>
      </w:r>
      <w:r w:rsidRPr="00D252BA">
        <w:rPr>
          <w:rFonts w:ascii="Times New Roman" w:hAnsi="Times New Roman" w:cs="Times New Roman"/>
          <w:color w:val="000000"/>
          <w:spacing w:val="-2"/>
          <w:sz w:val="28"/>
          <w:szCs w:val="28"/>
        </w:rPr>
        <w:t>пола и возраста составляет 2100—2800 ккал.</w:t>
      </w:r>
    </w:p>
    <w:p w:rsidR="00545F8E" w:rsidRPr="00D252BA" w:rsidRDefault="00545F8E" w:rsidP="00545F8E">
      <w:pPr>
        <w:shd w:val="clear" w:color="auto" w:fill="FFFFFF"/>
        <w:spacing w:line="100" w:lineRule="atLeast"/>
        <w:ind w:firstLine="851"/>
        <w:jc w:val="both"/>
        <w:rPr>
          <w:rFonts w:ascii="Times New Roman" w:hAnsi="Times New Roman" w:cs="Times New Roman"/>
          <w:color w:val="000000"/>
          <w:spacing w:val="-5"/>
          <w:sz w:val="28"/>
          <w:szCs w:val="28"/>
        </w:rPr>
      </w:pPr>
      <w:r w:rsidRPr="00D252BA">
        <w:rPr>
          <w:rFonts w:ascii="Times New Roman" w:hAnsi="Times New Roman" w:cs="Times New Roman"/>
          <w:b/>
          <w:color w:val="000000"/>
          <w:spacing w:val="-6"/>
          <w:sz w:val="28"/>
          <w:szCs w:val="28"/>
          <w:lang w:val="en-US"/>
        </w:rPr>
        <w:lastRenderedPageBreak/>
        <w:t>III</w:t>
      </w:r>
      <w:r w:rsidRPr="00D252BA">
        <w:rPr>
          <w:rFonts w:ascii="Times New Roman" w:hAnsi="Times New Roman" w:cs="Times New Roman"/>
          <w:b/>
          <w:color w:val="000000"/>
          <w:spacing w:val="-6"/>
          <w:sz w:val="28"/>
          <w:szCs w:val="28"/>
        </w:rPr>
        <w:t xml:space="preserve"> группа</w:t>
      </w:r>
      <w:r w:rsidRPr="00D252BA">
        <w:rPr>
          <w:rFonts w:ascii="Times New Roman" w:hAnsi="Times New Roman" w:cs="Times New Roman"/>
          <w:color w:val="000000"/>
          <w:spacing w:val="-6"/>
          <w:sz w:val="28"/>
          <w:szCs w:val="28"/>
        </w:rPr>
        <w:t xml:space="preserve"> — работники средней тяжести труда (средняя физи</w:t>
      </w:r>
      <w:r w:rsidRPr="00D252BA">
        <w:rPr>
          <w:rFonts w:ascii="Times New Roman" w:hAnsi="Times New Roman" w:cs="Times New Roman"/>
          <w:color w:val="000000"/>
          <w:spacing w:val="-5"/>
          <w:sz w:val="28"/>
          <w:szCs w:val="28"/>
        </w:rPr>
        <w:t>ческая активность): слесари, наладчики, настройщики, станочни</w:t>
      </w:r>
      <w:r w:rsidRPr="00D252BA">
        <w:rPr>
          <w:rFonts w:ascii="Times New Roman" w:hAnsi="Times New Roman" w:cs="Times New Roman"/>
          <w:color w:val="000000"/>
          <w:spacing w:val="-6"/>
          <w:sz w:val="28"/>
          <w:szCs w:val="28"/>
        </w:rPr>
        <w:t>ки, буровики, водители экскаваторов, бульдозеров, угольных ком</w:t>
      </w:r>
      <w:r w:rsidRPr="00D252BA">
        <w:rPr>
          <w:rFonts w:ascii="Times New Roman" w:hAnsi="Times New Roman" w:cs="Times New Roman"/>
          <w:color w:val="000000"/>
          <w:spacing w:val="-5"/>
          <w:sz w:val="28"/>
          <w:szCs w:val="28"/>
        </w:rPr>
        <w:t xml:space="preserve">байнов, автобусов, врачи - хирурги, текстильщики, обувщики, железнодорожники, продавцы продтоваров, водники, аппаратчики, </w:t>
      </w:r>
      <w:r w:rsidRPr="00D252BA">
        <w:rPr>
          <w:rFonts w:ascii="Times New Roman" w:hAnsi="Times New Roman" w:cs="Times New Roman"/>
          <w:color w:val="000000"/>
          <w:spacing w:val="-7"/>
          <w:sz w:val="28"/>
          <w:szCs w:val="28"/>
        </w:rPr>
        <w:t>металлурги - доменщики, работники химзаводов, работники обще</w:t>
      </w:r>
      <w:r w:rsidRPr="00D252BA">
        <w:rPr>
          <w:rFonts w:ascii="Times New Roman" w:hAnsi="Times New Roman" w:cs="Times New Roman"/>
          <w:color w:val="000000"/>
          <w:sz w:val="28"/>
          <w:szCs w:val="28"/>
        </w:rPr>
        <w:t xml:space="preserve">ственного питания и др. КФА — 1,9; суточный расход энергии </w:t>
      </w:r>
      <w:r w:rsidRPr="00D252BA">
        <w:rPr>
          <w:rFonts w:ascii="Times New Roman" w:hAnsi="Times New Roman" w:cs="Times New Roman"/>
          <w:color w:val="000000"/>
          <w:spacing w:val="-5"/>
          <w:sz w:val="28"/>
          <w:szCs w:val="28"/>
        </w:rPr>
        <w:t>в зависимости от возраста и пола составляет 2500—3300 ккал.</w:t>
      </w:r>
    </w:p>
    <w:p w:rsidR="00545F8E" w:rsidRPr="00D252BA" w:rsidRDefault="00545F8E" w:rsidP="00545F8E">
      <w:pPr>
        <w:shd w:val="clear" w:color="auto" w:fill="FFFFFF"/>
        <w:tabs>
          <w:tab w:val="left" w:pos="547"/>
        </w:tabs>
        <w:spacing w:line="100" w:lineRule="atLeast"/>
        <w:jc w:val="both"/>
        <w:rPr>
          <w:rFonts w:ascii="Times New Roman" w:hAnsi="Times New Roman" w:cs="Times New Roman"/>
          <w:color w:val="000000"/>
          <w:spacing w:val="-8"/>
          <w:sz w:val="28"/>
          <w:szCs w:val="28"/>
        </w:rPr>
      </w:pPr>
      <w:r w:rsidRPr="00D252BA">
        <w:rPr>
          <w:rFonts w:ascii="Times New Roman" w:hAnsi="Times New Roman" w:cs="Times New Roman"/>
          <w:b/>
          <w:color w:val="000000"/>
          <w:spacing w:val="-4"/>
          <w:sz w:val="28"/>
          <w:szCs w:val="28"/>
        </w:rPr>
        <w:tab/>
      </w:r>
      <w:r w:rsidRPr="00D252BA">
        <w:rPr>
          <w:rFonts w:ascii="Times New Roman" w:hAnsi="Times New Roman" w:cs="Times New Roman"/>
          <w:b/>
          <w:color w:val="000000"/>
          <w:spacing w:val="-4"/>
          <w:sz w:val="28"/>
          <w:szCs w:val="28"/>
        </w:rPr>
        <w:tab/>
      </w:r>
      <w:r w:rsidRPr="00D252BA">
        <w:rPr>
          <w:rFonts w:ascii="Times New Roman" w:hAnsi="Times New Roman" w:cs="Times New Roman"/>
          <w:b/>
          <w:color w:val="000000"/>
          <w:spacing w:val="-4"/>
          <w:sz w:val="28"/>
          <w:szCs w:val="28"/>
          <w:lang w:val="en-US"/>
        </w:rPr>
        <w:t>IV</w:t>
      </w:r>
      <w:r w:rsidRPr="00D252BA">
        <w:rPr>
          <w:rFonts w:ascii="Times New Roman" w:hAnsi="Times New Roman" w:cs="Times New Roman"/>
          <w:b/>
          <w:color w:val="000000"/>
          <w:spacing w:val="-4"/>
          <w:sz w:val="28"/>
          <w:szCs w:val="28"/>
        </w:rPr>
        <w:t xml:space="preserve"> группа</w:t>
      </w:r>
      <w:r w:rsidRPr="00D252BA">
        <w:rPr>
          <w:rFonts w:ascii="Times New Roman" w:hAnsi="Times New Roman" w:cs="Times New Roman"/>
          <w:color w:val="000000"/>
          <w:spacing w:val="-4"/>
          <w:sz w:val="28"/>
          <w:szCs w:val="28"/>
        </w:rPr>
        <w:t xml:space="preserve"> — работники тяжелого физического труда (высокая физическая активность): строители, помощники буровиков, про</w:t>
      </w:r>
      <w:r w:rsidRPr="00D252BA">
        <w:rPr>
          <w:rFonts w:ascii="Times New Roman" w:hAnsi="Times New Roman" w:cs="Times New Roman"/>
          <w:color w:val="000000"/>
          <w:spacing w:val="-1"/>
          <w:sz w:val="28"/>
          <w:szCs w:val="28"/>
        </w:rPr>
        <w:t xml:space="preserve">ходчики, сельхозрабочие и механизаторы, доярки, овощеводы, </w:t>
      </w:r>
      <w:r w:rsidRPr="00D252BA">
        <w:rPr>
          <w:rFonts w:ascii="Times New Roman" w:hAnsi="Times New Roman" w:cs="Times New Roman"/>
          <w:color w:val="000000"/>
          <w:sz w:val="28"/>
          <w:szCs w:val="28"/>
        </w:rPr>
        <w:t xml:space="preserve">деревообработчики, металлурги, литейщики и др. КФА — 2,2; </w:t>
      </w:r>
      <w:r w:rsidRPr="00D252BA">
        <w:rPr>
          <w:rFonts w:ascii="Times New Roman" w:hAnsi="Times New Roman" w:cs="Times New Roman"/>
          <w:color w:val="000000"/>
          <w:spacing w:val="-1"/>
          <w:sz w:val="28"/>
          <w:szCs w:val="28"/>
        </w:rPr>
        <w:t>суточный расход энергии в зависимости от пола и возраста со</w:t>
      </w:r>
      <w:r w:rsidRPr="00D252BA">
        <w:rPr>
          <w:rFonts w:ascii="Times New Roman" w:hAnsi="Times New Roman" w:cs="Times New Roman"/>
          <w:color w:val="000000"/>
          <w:spacing w:val="-8"/>
          <w:sz w:val="28"/>
          <w:szCs w:val="28"/>
        </w:rPr>
        <w:t>ставляет 2850 —3850 ккал.</w:t>
      </w:r>
    </w:p>
    <w:p w:rsidR="00545F8E" w:rsidRPr="00D252BA" w:rsidRDefault="00545F8E" w:rsidP="00545F8E">
      <w:pPr>
        <w:shd w:val="clear" w:color="auto" w:fill="FFFFFF"/>
        <w:tabs>
          <w:tab w:val="left" w:pos="547"/>
        </w:tabs>
        <w:spacing w:before="28" w:line="100" w:lineRule="atLeast"/>
        <w:jc w:val="both"/>
        <w:rPr>
          <w:rFonts w:ascii="Times New Roman" w:hAnsi="Times New Roman" w:cs="Times New Roman"/>
          <w:sz w:val="28"/>
          <w:szCs w:val="28"/>
        </w:rPr>
      </w:pPr>
      <w:r w:rsidRPr="00D252BA">
        <w:rPr>
          <w:rFonts w:ascii="Times New Roman" w:eastAsia="Times New Roman" w:hAnsi="Times New Roman" w:cs="Times New Roman"/>
          <w:b/>
          <w:color w:val="000000"/>
          <w:spacing w:val="2"/>
          <w:sz w:val="28"/>
          <w:szCs w:val="28"/>
        </w:rPr>
        <w:tab/>
      </w:r>
      <w:r w:rsidRPr="00D252BA">
        <w:rPr>
          <w:rFonts w:ascii="Times New Roman" w:eastAsia="Times New Roman" w:hAnsi="Times New Roman" w:cs="Times New Roman"/>
          <w:b/>
          <w:color w:val="000000"/>
          <w:spacing w:val="2"/>
          <w:sz w:val="28"/>
          <w:szCs w:val="28"/>
        </w:rPr>
        <w:tab/>
      </w:r>
      <w:r w:rsidRPr="00D252BA">
        <w:rPr>
          <w:rFonts w:ascii="Times New Roman" w:eastAsia="Times New Roman" w:hAnsi="Times New Roman" w:cs="Times New Roman"/>
          <w:b/>
          <w:color w:val="000000"/>
          <w:spacing w:val="2"/>
          <w:sz w:val="28"/>
          <w:szCs w:val="28"/>
          <w:lang w:val="en-US"/>
        </w:rPr>
        <w:t>V</w:t>
      </w:r>
      <w:r w:rsidRPr="00D252BA">
        <w:rPr>
          <w:rFonts w:ascii="Times New Roman" w:eastAsia="Times New Roman" w:hAnsi="Times New Roman" w:cs="Times New Roman"/>
          <w:b/>
          <w:color w:val="000000"/>
          <w:spacing w:val="2"/>
          <w:sz w:val="28"/>
          <w:szCs w:val="28"/>
        </w:rPr>
        <w:t xml:space="preserve"> группа — работники особо тяжелого физического труда </w:t>
      </w:r>
      <w:r w:rsidRPr="00D252BA">
        <w:rPr>
          <w:rFonts w:ascii="Times New Roman" w:eastAsia="Times New Roman" w:hAnsi="Times New Roman" w:cs="Times New Roman"/>
          <w:b/>
          <w:color w:val="000000"/>
          <w:spacing w:val="-1"/>
          <w:sz w:val="28"/>
          <w:szCs w:val="28"/>
        </w:rPr>
        <w:t>(очень высокая физическая активность): механизаторы и сель</w:t>
      </w:r>
      <w:r w:rsidRPr="00D252BA">
        <w:rPr>
          <w:rFonts w:ascii="Times New Roman" w:eastAsia="Times New Roman" w:hAnsi="Times New Roman" w:cs="Times New Roman"/>
          <w:b/>
          <w:color w:val="000000"/>
          <w:spacing w:val="2"/>
          <w:sz w:val="28"/>
          <w:szCs w:val="28"/>
        </w:rPr>
        <w:t xml:space="preserve">хозрабочие в посевной и уборочный периоды, горнорабочие, </w:t>
      </w:r>
      <w:r w:rsidRPr="00D252BA">
        <w:rPr>
          <w:rFonts w:ascii="Times New Roman" w:eastAsia="Times New Roman" w:hAnsi="Times New Roman" w:cs="Times New Roman"/>
          <w:b/>
          <w:color w:val="000000"/>
          <w:spacing w:val="1"/>
          <w:sz w:val="28"/>
          <w:szCs w:val="28"/>
        </w:rPr>
        <w:t xml:space="preserve">вальщики леса, бетонщики, каменщики, землекопы, грузчики </w:t>
      </w:r>
      <w:r w:rsidRPr="00D252BA">
        <w:rPr>
          <w:rFonts w:ascii="Times New Roman" w:eastAsia="Times New Roman" w:hAnsi="Times New Roman" w:cs="Times New Roman"/>
          <w:b/>
          <w:color w:val="000000"/>
          <w:spacing w:val="-2"/>
          <w:sz w:val="28"/>
          <w:szCs w:val="28"/>
        </w:rPr>
        <w:t xml:space="preserve">немеханизированного труда и др. КФА — 2,4; суточный расход </w:t>
      </w:r>
      <w:r w:rsidRPr="00D252BA">
        <w:rPr>
          <w:rFonts w:ascii="Times New Roman" w:eastAsia="Times New Roman" w:hAnsi="Times New Roman" w:cs="Times New Roman"/>
          <w:b/>
          <w:color w:val="000000"/>
          <w:spacing w:val="2"/>
          <w:sz w:val="28"/>
          <w:szCs w:val="28"/>
        </w:rPr>
        <w:t xml:space="preserve">энергии в зависимости от возраста составляет 3750 — </w:t>
      </w:r>
      <w:r w:rsidRPr="00D252BA">
        <w:rPr>
          <w:rFonts w:ascii="Times New Roman" w:eastAsia="Times New Roman" w:hAnsi="Times New Roman" w:cs="Times New Roman"/>
          <w:b/>
          <w:color w:val="000000"/>
          <w:spacing w:val="-7"/>
          <w:sz w:val="28"/>
          <w:szCs w:val="28"/>
        </w:rPr>
        <w:t>4200 ккал</w:t>
      </w:r>
    </w:p>
    <w:p w:rsidR="00810455" w:rsidRPr="00D252BA" w:rsidRDefault="00810455">
      <w:pPr>
        <w:rPr>
          <w:rFonts w:ascii="Times New Roman" w:hAnsi="Times New Roman" w:cs="Times New Roman"/>
          <w:sz w:val="28"/>
          <w:szCs w:val="28"/>
        </w:rPr>
      </w:pPr>
    </w:p>
    <w:sectPr w:rsidR="00810455" w:rsidRPr="00D252BA" w:rsidSect="004B603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14ED" w:rsidRDefault="004D14ED" w:rsidP="003D0B4E">
      <w:pPr>
        <w:spacing w:after="0" w:line="240" w:lineRule="auto"/>
      </w:pPr>
      <w:r>
        <w:separator/>
      </w:r>
    </w:p>
  </w:endnote>
  <w:endnote w:type="continuationSeparator" w:id="1">
    <w:p w:rsidR="004D14ED" w:rsidRDefault="004D14ED" w:rsidP="003D0B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Impact">
    <w:panose1 w:val="020B0806030902050204"/>
    <w:charset w:val="CC"/>
    <w:family w:val="swiss"/>
    <w:pitch w:val="variable"/>
    <w:sig w:usb0="00000287" w:usb1="00000000" w:usb2="00000000" w:usb3="00000000" w:csb0="0000009F" w:csb1="00000000"/>
  </w:font>
  <w:font w:name="Arial Narrow">
    <w:panose1 w:val="020B05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Default="009F50BA">
    <w:pPr>
      <w:rPr>
        <w:sz w:val="2"/>
        <w:szCs w:val="2"/>
      </w:rPr>
    </w:pPr>
    <w:r w:rsidRPr="007E727E">
      <w:rPr>
        <w:noProof/>
      </w:rPr>
      <w:pict>
        <v:shapetype id="_x0000_t202" coordsize="21600,21600" o:spt="202" path="m,l,21600r21600,l21600,xe">
          <v:stroke joinstyle="miter"/>
          <v:path gradientshapeok="t" o:connecttype="rect"/>
        </v:shapetype>
        <v:shape id="_x0000_s3073" type="#_x0000_t202" style="position:absolute;margin-left:275.75pt;margin-top:792.1pt;width:10.8pt;height:8.65pt;z-index:-251656192;mso-wrap-style:none;mso-wrap-distance-left:5pt;mso-wrap-distance-right:5pt;mso-position-horizontal-relative:page;mso-position-vertical-relative:page" filled="f" stroked="f">
          <v:textbox style="mso-next-textbox:#_x0000_s3073;mso-fit-shape-to-text:t" inset="0,0,0,0">
            <w:txbxContent>
              <w:p w:rsidR="009F50BA" w:rsidRDefault="009F50BA">
                <w:pPr>
                  <w:pStyle w:val="12"/>
                  <w:shd w:val="clear" w:color="auto" w:fill="auto"/>
                  <w:spacing w:line="240" w:lineRule="auto"/>
                  <w:jc w:val="left"/>
                </w:pPr>
                <w:fldSimple w:instr=" PAGE \* MERGEFORMAT ">
                  <w:r w:rsidRPr="00C364C2">
                    <w:rPr>
                      <w:rStyle w:val="12pt"/>
                      <w:noProof/>
                      <w:color w:val="000000"/>
                    </w:rPr>
                    <w:t>6</w:t>
                  </w:r>
                </w:fldSimple>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Default="009F50BA">
    <w:pPr>
      <w:rPr>
        <w:sz w:val="2"/>
        <w:szCs w:val="2"/>
      </w:rPr>
    </w:pPr>
    <w:r w:rsidRPr="007E727E">
      <w:rPr>
        <w:noProof/>
      </w:rPr>
      <w:pict>
        <v:shapetype id="_x0000_t202" coordsize="21600,21600" o:spt="202" path="m,l,21600r21600,l21600,xe">
          <v:stroke joinstyle="miter"/>
          <v:path gradientshapeok="t" o:connecttype="rect"/>
        </v:shapetype>
        <v:shape id="_x0000_s3081" type="#_x0000_t202" style="position:absolute;margin-left:275.75pt;margin-top:792.1pt;width:10.8pt;height:8.65pt;z-index:-251648000;mso-wrap-style:none;mso-wrap-distance-left:5pt;mso-wrap-distance-right:5pt;mso-position-horizontal-relative:page;mso-position-vertical-relative:page" filled="f" stroked="f">
          <v:textbox style="mso-next-textbox:#_x0000_s3081;mso-fit-shape-to-text:t" inset="0,0,0,0">
            <w:txbxContent>
              <w:p w:rsidR="009F50BA" w:rsidRDefault="009F50BA">
                <w:pPr>
                  <w:pStyle w:val="12"/>
                  <w:shd w:val="clear" w:color="auto" w:fill="auto"/>
                  <w:spacing w:line="240" w:lineRule="auto"/>
                  <w:jc w:val="left"/>
                </w:pPr>
                <w:fldSimple w:instr=" PAGE \* MERGEFORMAT ">
                  <w:r w:rsidRPr="009F50BA">
                    <w:rPr>
                      <w:rStyle w:val="12pt"/>
                      <w:noProof/>
                      <w:color w:val="000000"/>
                    </w:rPr>
                    <w:t>19</w:t>
                  </w:r>
                </w:fldSimple>
              </w:p>
            </w:txbxContent>
          </v:textbox>
          <w10:wrap anchorx="page" anchory="page"/>
        </v:shape>
      </w:pic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Default="009F50BA">
    <w:pPr>
      <w:rPr>
        <w:sz w:val="2"/>
        <w:szCs w:val="2"/>
      </w:rPr>
    </w:pPr>
    <w:r w:rsidRPr="007E727E">
      <w:rPr>
        <w:noProof/>
      </w:rPr>
      <w:pict>
        <v:shapetype id="_x0000_t202" coordsize="21600,21600" o:spt="202" path="m,l,21600r21600,l21600,xe">
          <v:stroke joinstyle="miter"/>
          <v:path gradientshapeok="t" o:connecttype="rect"/>
        </v:shapetype>
        <v:shape id="_x0000_s3083" type="#_x0000_t202" style="position:absolute;margin-left:293.55pt;margin-top:775.15pt;width:10.1pt;height:8.65pt;z-index:-251645952;mso-wrap-style:none;mso-wrap-distance-left:5pt;mso-wrap-distance-right:5pt;mso-position-horizontal-relative:page;mso-position-vertical-relative:page" filled="f" stroked="f">
          <v:textbox style="mso-next-textbox:#_x0000_s3083;mso-fit-shape-to-text:t" inset="0,0,0,0">
            <w:txbxContent>
              <w:p w:rsidR="009F50BA" w:rsidRDefault="009F50BA">
                <w:pPr>
                  <w:pStyle w:val="12"/>
                  <w:shd w:val="clear" w:color="auto" w:fill="auto"/>
                  <w:spacing w:line="240" w:lineRule="auto"/>
                  <w:jc w:val="left"/>
                </w:pPr>
                <w:fldSimple w:instr=" PAGE \* MERGEFORMAT ">
                  <w:r w:rsidRPr="006A79C4">
                    <w:rPr>
                      <w:rStyle w:val="12pt"/>
                      <w:noProof/>
                      <w:color w:val="000000"/>
                    </w:rPr>
                    <w:t>7</w:t>
                  </w:r>
                </w:fldSimple>
              </w:p>
            </w:txbxContent>
          </v:textbox>
          <w10:wrap anchorx="page" anchory="page"/>
        </v:shape>
      </w:pic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Default="009F50BA">
    <w:pPr>
      <w:rPr>
        <w:sz w:val="2"/>
        <w:szCs w:val="2"/>
      </w:rPr>
    </w:pPr>
    <w:r w:rsidRPr="007E727E">
      <w:rPr>
        <w:noProof/>
      </w:rPr>
      <w:pict>
        <v:shapetype id="_x0000_t202" coordsize="21600,21600" o:spt="202" path="m,l,21600r21600,l21600,xe">
          <v:stroke joinstyle="miter"/>
          <v:path gradientshapeok="t" o:connecttype="rect"/>
        </v:shapetype>
        <v:shape id="_x0000_s3084" type="#_x0000_t202" style="position:absolute;margin-left:275.75pt;margin-top:792.1pt;width:10.8pt;height:8.65pt;z-index:-251644928;mso-wrap-style:none;mso-wrap-distance-left:5pt;mso-wrap-distance-right:5pt;mso-position-horizontal-relative:page;mso-position-vertical-relative:page" filled="f" stroked="f">
          <v:textbox style="mso-fit-shape-to-text:t" inset="0,0,0,0">
            <w:txbxContent>
              <w:p w:rsidR="009F50BA" w:rsidRDefault="009F50BA">
                <w:pPr>
                  <w:pStyle w:val="12"/>
                  <w:shd w:val="clear" w:color="auto" w:fill="auto"/>
                  <w:spacing w:line="240" w:lineRule="auto"/>
                  <w:jc w:val="left"/>
                </w:pPr>
                <w:fldSimple w:instr=" PAGE \* MERGEFORMAT ">
                  <w:r w:rsidRPr="00C364C2">
                    <w:rPr>
                      <w:rStyle w:val="12pt"/>
                      <w:noProof/>
                      <w:color w:val="000000"/>
                    </w:rPr>
                    <w:t>12</w:t>
                  </w:r>
                </w:fldSimple>
              </w:p>
            </w:txbxContent>
          </v:textbox>
          <w10:wrap anchorx="page" anchory="page"/>
        </v:shape>
      </w:pic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Default="009F50BA">
    <w:pPr>
      <w:rPr>
        <w:sz w:val="2"/>
        <w:szCs w:val="2"/>
      </w:rPr>
    </w:pPr>
    <w:r w:rsidRPr="007E727E">
      <w:rPr>
        <w:noProof/>
      </w:rPr>
      <w:pict>
        <v:shapetype id="_x0000_t202" coordsize="21600,21600" o:spt="202" path="m,l,21600r21600,l21600,xe">
          <v:stroke joinstyle="miter"/>
          <v:path gradientshapeok="t" o:connecttype="rect"/>
        </v:shapetype>
        <v:shape id="_x0000_s3085" type="#_x0000_t202" style="position:absolute;margin-left:275.75pt;margin-top:792.1pt;width:10.8pt;height:8.65pt;z-index:-251643904;mso-wrap-style:none;mso-wrap-distance-left:5pt;mso-wrap-distance-right:5pt;mso-position-horizontal-relative:page;mso-position-vertical-relative:page" filled="f" stroked="f">
          <v:textbox style="mso-fit-shape-to-text:t" inset="0,0,0,0">
            <w:txbxContent>
              <w:p w:rsidR="009F50BA" w:rsidRDefault="009F50BA">
                <w:pPr>
                  <w:pStyle w:val="12"/>
                  <w:shd w:val="clear" w:color="auto" w:fill="auto"/>
                  <w:spacing w:line="240" w:lineRule="auto"/>
                  <w:jc w:val="left"/>
                </w:pPr>
                <w:fldSimple w:instr=" PAGE \* MERGEFORMAT ">
                  <w:r w:rsidRPr="009F50BA">
                    <w:rPr>
                      <w:rStyle w:val="12pt"/>
                      <w:noProof/>
                      <w:color w:val="000000"/>
                    </w:rPr>
                    <w:t>22</w:t>
                  </w:r>
                </w:fldSimple>
              </w:p>
            </w:txbxContent>
          </v:textbox>
          <w10:wrap anchorx="page" anchory="page"/>
        </v:shape>
      </w:pic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Default="009F50BA">
    <w:pPr>
      <w:rPr>
        <w:sz w:val="2"/>
        <w:szCs w:val="2"/>
      </w:rPr>
    </w:pPr>
    <w:r w:rsidRPr="007E727E">
      <w:rPr>
        <w:noProof/>
      </w:rPr>
      <w:pict>
        <v:shapetype id="_x0000_t202" coordsize="21600,21600" o:spt="202" path="m,l,21600r21600,l21600,xe">
          <v:stroke joinstyle="miter"/>
          <v:path gradientshapeok="t" o:connecttype="rect"/>
        </v:shapetype>
        <v:shape id="_x0000_s3086" type="#_x0000_t202" style="position:absolute;margin-left:413.95pt;margin-top:522.45pt;width:12.25pt;height:8.65pt;z-index:-251642880;mso-wrap-style:none;mso-wrap-distance-left:5pt;mso-wrap-distance-right:5pt;mso-position-horizontal-relative:page;mso-position-vertical-relative:page" filled="f" stroked="f">
          <v:textbox style="mso-fit-shape-to-text:t" inset="0,0,0,0">
            <w:txbxContent>
              <w:p w:rsidR="009F50BA" w:rsidRDefault="009F50BA">
                <w:pPr>
                  <w:pStyle w:val="12"/>
                  <w:shd w:val="clear" w:color="auto" w:fill="auto"/>
                  <w:spacing w:line="240" w:lineRule="auto"/>
                  <w:jc w:val="left"/>
                </w:pPr>
                <w:fldSimple w:instr=" PAGE \* MERGEFORMAT ">
                  <w:r w:rsidRPr="009F50BA">
                    <w:rPr>
                      <w:rStyle w:val="12pt"/>
                      <w:noProof/>
                      <w:color w:val="000000"/>
                    </w:rPr>
                    <w:t>20</w:t>
                  </w:r>
                </w:fldSimple>
              </w:p>
            </w:txbxContent>
          </v:textbox>
          <w10:wrap anchorx="page" anchory="page"/>
        </v:shape>
      </w:pic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Default="009F50BA">
    <w:pPr>
      <w:rPr>
        <w:sz w:val="2"/>
        <w:szCs w:val="2"/>
      </w:rPr>
    </w:pPr>
    <w:r w:rsidRPr="007E727E">
      <w:rPr>
        <w:noProof/>
      </w:rPr>
      <w:pict>
        <v:shapetype id="_x0000_t202" coordsize="21600,21600" o:spt="202" path="m,l,21600r21600,l21600,xe">
          <v:stroke joinstyle="miter"/>
          <v:path gradientshapeok="t" o:connecttype="rect"/>
        </v:shapetype>
        <v:shape id="_x0000_s3087" type="#_x0000_t202" style="position:absolute;margin-left:275.75pt;margin-top:792.1pt;width:10.8pt;height:8.65pt;z-index:-251641856;mso-wrap-style:none;mso-wrap-distance-left:5pt;mso-wrap-distance-right:5pt;mso-position-horizontal-relative:page;mso-position-vertical-relative:page" filled="f" stroked="f">
          <v:textbox style="mso-fit-shape-to-text:t" inset="0,0,0,0">
            <w:txbxContent>
              <w:p w:rsidR="009F50BA" w:rsidRDefault="009F50BA">
                <w:pPr>
                  <w:pStyle w:val="12"/>
                  <w:shd w:val="clear" w:color="auto" w:fill="auto"/>
                  <w:spacing w:line="240" w:lineRule="auto"/>
                  <w:jc w:val="left"/>
                </w:pPr>
                <w:fldSimple w:instr=" PAGE \* MERGEFORMAT ">
                  <w:r w:rsidRPr="00C364C2">
                    <w:rPr>
                      <w:rStyle w:val="12pt"/>
                      <w:noProof/>
                      <w:color w:val="000000"/>
                    </w:rPr>
                    <w:t>14</w:t>
                  </w:r>
                </w:fldSimple>
              </w:p>
            </w:txbxContent>
          </v:textbox>
          <w10:wrap anchorx="page" anchory="page"/>
        </v:shape>
      </w:pict>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Default="009F50BA">
    <w:pPr>
      <w:rPr>
        <w:sz w:val="2"/>
        <w:szCs w:val="2"/>
      </w:rPr>
    </w:pPr>
    <w:r w:rsidRPr="007E727E">
      <w:rPr>
        <w:noProof/>
      </w:rPr>
      <w:pict>
        <v:shapetype id="_x0000_t202" coordsize="21600,21600" o:spt="202" path="m,l,21600r21600,l21600,xe">
          <v:stroke joinstyle="miter"/>
          <v:path gradientshapeok="t" o:connecttype="rect"/>
        </v:shapetype>
        <v:shape id="_x0000_s3088" type="#_x0000_t202" style="position:absolute;margin-left:275.75pt;margin-top:792.1pt;width:10.8pt;height:8.65pt;z-index:-251640832;mso-wrap-style:none;mso-wrap-distance-left:5pt;mso-wrap-distance-right:5pt;mso-position-horizontal-relative:page;mso-position-vertical-relative:page" filled="f" stroked="f">
          <v:textbox style="mso-fit-shape-to-text:t" inset="0,0,0,0">
            <w:txbxContent>
              <w:p w:rsidR="009F50BA" w:rsidRDefault="009F50BA">
                <w:pPr>
                  <w:pStyle w:val="12"/>
                  <w:shd w:val="clear" w:color="auto" w:fill="auto"/>
                  <w:spacing w:line="240" w:lineRule="auto"/>
                  <w:jc w:val="left"/>
                </w:pPr>
                <w:fldSimple w:instr=" PAGE \* MERGEFORMAT ">
                  <w:r w:rsidRPr="009F50BA">
                    <w:rPr>
                      <w:rStyle w:val="12pt"/>
                      <w:noProof/>
                      <w:color w:val="000000"/>
                    </w:rPr>
                    <w:t>25</w:t>
                  </w:r>
                </w:fldSimple>
              </w:p>
            </w:txbxContent>
          </v:textbox>
          <w10:wrap anchorx="page" anchory="page"/>
        </v:shape>
      </w:pict>
    </w: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Default="009F50BA">
    <w:pPr>
      <w:rPr>
        <w:sz w:val="2"/>
        <w:szCs w:val="2"/>
      </w:rPr>
    </w:pPr>
    <w:r w:rsidRPr="007E727E">
      <w:rPr>
        <w:noProof/>
      </w:rPr>
      <w:pict>
        <v:shapetype id="_x0000_t202" coordsize="21600,21600" o:spt="202" path="m,l,21600r21600,l21600,xe">
          <v:stroke joinstyle="miter"/>
          <v:path gradientshapeok="t" o:connecttype="rect"/>
        </v:shapetype>
        <v:shape id="_x0000_s3090" type="#_x0000_t202" style="position:absolute;margin-left:291.1pt;margin-top:769.15pt;width:12.25pt;height:8.65pt;z-index:-251638784;mso-wrap-style:none;mso-wrap-distance-left:5pt;mso-wrap-distance-right:5pt;mso-position-horizontal-relative:page;mso-position-vertical-relative:page" filled="f" stroked="f">
          <v:textbox style="mso-fit-shape-to-text:t" inset="0,0,0,0">
            <w:txbxContent>
              <w:p w:rsidR="009F50BA" w:rsidRDefault="009F50BA">
                <w:pPr>
                  <w:pStyle w:val="12"/>
                  <w:shd w:val="clear" w:color="auto" w:fill="auto"/>
                  <w:spacing w:line="240" w:lineRule="auto"/>
                  <w:jc w:val="left"/>
                </w:pPr>
                <w:fldSimple w:instr=" PAGE \* MERGEFORMAT ">
                  <w:r w:rsidRPr="006A79C4">
                    <w:rPr>
                      <w:rStyle w:val="12pt"/>
                      <w:noProof/>
                      <w:color w:val="000000"/>
                    </w:rPr>
                    <w:t>11</w:t>
                  </w:r>
                </w:fldSimple>
              </w:p>
            </w:txbxContent>
          </v:textbox>
          <w10:wrap anchorx="page" anchory="page"/>
        </v:shape>
      </w:pict>
    </w: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Default="009F50BA">
    <w:pPr>
      <w:rPr>
        <w:sz w:val="2"/>
        <w:szCs w:val="2"/>
      </w:rPr>
    </w:pPr>
    <w:r w:rsidRPr="007E727E">
      <w:rPr>
        <w:noProof/>
      </w:rPr>
      <w:pict>
        <v:shapetype id="_x0000_t202" coordsize="21600,21600" o:spt="202" path="m,l,21600r21600,l21600,xe">
          <v:stroke joinstyle="miter"/>
          <v:path gradientshapeok="t" o:connecttype="rect"/>
        </v:shapetype>
        <v:shape id="_x0000_s3093" type="#_x0000_t202" style="position:absolute;margin-left:410pt;margin-top:515.6pt;width:12.25pt;height:8.65pt;z-index:-251635712;mso-wrap-style:none;mso-wrap-distance-left:5pt;mso-wrap-distance-right:5pt;mso-position-horizontal-relative:page;mso-position-vertical-relative:page" filled="f" stroked="f">
          <v:textbox style="mso-fit-shape-to-text:t" inset="0,0,0,0">
            <w:txbxContent>
              <w:p w:rsidR="009F50BA" w:rsidRDefault="009F50BA">
                <w:pPr>
                  <w:pStyle w:val="12"/>
                  <w:shd w:val="clear" w:color="auto" w:fill="auto"/>
                  <w:spacing w:line="240" w:lineRule="auto"/>
                  <w:jc w:val="left"/>
                </w:pPr>
              </w:p>
            </w:txbxContent>
          </v:textbox>
          <w10:wrap anchorx="page" anchory="page"/>
        </v:shape>
      </w:pict>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Default="009F50BA">
    <w:pPr>
      <w:rPr>
        <w:sz w:val="2"/>
        <w:szCs w:val="2"/>
      </w:rPr>
    </w:pPr>
    <w:r w:rsidRPr="007E727E">
      <w:rPr>
        <w:noProof/>
      </w:rPr>
      <w:pict>
        <v:shapetype id="_x0000_t202" coordsize="21600,21600" o:spt="202" path="m,l,21600r21600,l21600,xe">
          <v:stroke joinstyle="miter"/>
          <v:path gradientshapeok="t" o:connecttype="rect"/>
        </v:shapetype>
        <v:shape id="_x0000_s3094" type="#_x0000_t202" style="position:absolute;margin-left:410pt;margin-top:514.2pt;width:12.25pt;height:8.65pt;z-index:-251634688;mso-wrap-style:none;mso-wrap-distance-left:5pt;mso-wrap-distance-right:5pt;mso-position-horizontal-relative:page;mso-position-vertical-relative:page" filled="f" stroked="f">
          <v:textbox style="mso-fit-shape-to-text:t" inset="0,0,0,0">
            <w:txbxContent>
              <w:p w:rsidR="009F50BA" w:rsidRDefault="009F50BA">
                <w:pPr>
                  <w:pStyle w:val="12"/>
                  <w:shd w:val="clear" w:color="auto" w:fill="auto"/>
                  <w:spacing w:line="240" w:lineRule="auto"/>
                  <w:jc w:val="left"/>
                </w:pP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Default="009F50BA">
    <w:pPr>
      <w:rPr>
        <w:sz w:val="2"/>
        <w:szCs w:val="2"/>
      </w:rPr>
    </w:pPr>
    <w:r w:rsidRPr="007E727E">
      <w:rPr>
        <w:noProof/>
      </w:rPr>
      <w:pict>
        <v:shapetype id="_x0000_t202" coordsize="21600,21600" o:spt="202" path="m,l,21600r21600,l21600,xe">
          <v:stroke joinstyle="miter"/>
          <v:path gradientshapeok="t" o:connecttype="rect"/>
        </v:shapetype>
        <v:shape id="_x0000_s3074" type="#_x0000_t202" style="position:absolute;margin-left:275.75pt;margin-top:792.1pt;width:10.8pt;height:8.65pt;z-index:-251655168;mso-wrap-style:none;mso-wrap-distance-left:5pt;mso-wrap-distance-right:5pt;mso-position-horizontal-relative:page;mso-position-vertical-relative:page" filled="f" stroked="f">
          <v:textbox style="mso-next-textbox:#_x0000_s3074;mso-fit-shape-to-text:t" inset="0,0,0,0">
            <w:txbxContent>
              <w:p w:rsidR="009F50BA" w:rsidRDefault="009F50BA">
                <w:pPr>
                  <w:pStyle w:val="12"/>
                  <w:shd w:val="clear" w:color="auto" w:fill="auto"/>
                  <w:spacing w:line="240" w:lineRule="auto"/>
                  <w:jc w:val="left"/>
                </w:pPr>
                <w:r>
                  <w:t>5</w:t>
                </w:r>
              </w:p>
            </w:txbxContent>
          </v:textbox>
          <w10:wrap anchorx="page" anchory="page"/>
        </v:shape>
      </w:pict>
    </w: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Default="009F50BA">
    <w:pPr>
      <w:rPr>
        <w:sz w:val="2"/>
        <w:szCs w:val="2"/>
      </w:rPr>
    </w:pPr>
    <w:r w:rsidRPr="007E727E">
      <w:rPr>
        <w:noProof/>
      </w:rPr>
      <w:pict>
        <v:shapetype id="_x0000_t202" coordsize="21600,21600" o:spt="202" path="m,l,21600r21600,l21600,xe">
          <v:stroke joinstyle="miter"/>
          <v:path gradientshapeok="t" o:connecttype="rect"/>
        </v:shapetype>
        <v:shape id="_x0000_s3096" type="#_x0000_t202" style="position:absolute;margin-left:285.85pt;margin-top:769.15pt;width:11.75pt;height:8.65pt;z-index:-251632640;mso-wrap-style:none;mso-wrap-distance-left:5pt;mso-wrap-distance-right:5pt;mso-position-horizontal-relative:page;mso-position-vertical-relative:page" filled="f" stroked="f">
          <v:textbox style="mso-fit-shape-to-text:t" inset="0,0,0,0">
            <w:txbxContent>
              <w:p w:rsidR="009F50BA" w:rsidRDefault="009F50BA">
                <w:pPr>
                  <w:pStyle w:val="12"/>
                  <w:shd w:val="clear" w:color="auto" w:fill="auto"/>
                  <w:spacing w:line="240" w:lineRule="auto"/>
                  <w:jc w:val="left"/>
                </w:pPr>
                <w:fldSimple w:instr=" PAGE \* MERGEFORMAT ">
                  <w:r w:rsidRPr="009F50BA">
                    <w:rPr>
                      <w:rStyle w:val="12pt"/>
                      <w:noProof/>
                      <w:color w:val="000000"/>
                    </w:rPr>
                    <w:t>26</w:t>
                  </w:r>
                </w:fldSimple>
              </w:p>
            </w:txbxContent>
          </v:textbox>
          <w10:wrap anchorx="page" anchory="page"/>
        </v:shape>
      </w:pict>
    </w:r>
  </w:p>
</w:ftr>
</file>

<file path=word/footer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Default="009F50BA">
    <w:pPr>
      <w:rPr>
        <w:sz w:val="2"/>
        <w:szCs w:val="2"/>
      </w:rPr>
    </w:pPr>
    <w:r w:rsidRPr="007E727E">
      <w:rPr>
        <w:noProof/>
      </w:rPr>
      <w:pict>
        <v:shapetype id="_x0000_t202" coordsize="21600,21600" o:spt="202" path="m,l,21600r21600,l21600,xe">
          <v:stroke joinstyle="miter"/>
          <v:path gradientshapeok="t" o:connecttype="rect"/>
        </v:shapetype>
        <v:shape id="_x0000_s3101" type="#_x0000_t202" style="position:absolute;margin-left:410pt;margin-top:514.2pt;width:12.25pt;height:8.65pt;z-index:-251627520;mso-wrap-style:none;mso-wrap-distance-left:5pt;mso-wrap-distance-right:5pt;mso-position-horizontal-relative:page;mso-position-vertical-relative:page" filled="f" stroked="f">
          <v:textbox style="mso-fit-shape-to-text:t" inset="0,0,0,0">
            <w:txbxContent>
              <w:p w:rsidR="009F50BA" w:rsidRDefault="009F50BA">
                <w:pPr>
                  <w:pStyle w:val="12"/>
                  <w:shd w:val="clear" w:color="auto" w:fill="auto"/>
                  <w:spacing w:line="240" w:lineRule="auto"/>
                  <w:jc w:val="left"/>
                </w:pP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Default="009F50BA">
    <w:pPr>
      <w:rPr>
        <w:sz w:val="2"/>
        <w:szCs w:val="2"/>
      </w:rPr>
    </w:pPr>
    <w:r w:rsidRPr="007E727E">
      <w:rPr>
        <w:noProof/>
      </w:rPr>
      <w:pict>
        <v:shapetype id="_x0000_t202" coordsize="21600,21600" o:spt="202" path="m,l,21600r21600,l21600,xe">
          <v:stroke joinstyle="miter"/>
          <v:path gradientshapeok="t" o:connecttype="rect"/>
        </v:shapetype>
        <v:shape id="_x0000_s3077" type="#_x0000_t202" style="position:absolute;margin-left:293.75pt;margin-top:775.15pt;width:10.8pt;height:8.65pt;z-index:-251652096;mso-wrap-style:none;mso-wrap-distance-left:5pt;mso-wrap-distance-right:5pt;mso-position-horizontal-relative:page;mso-position-vertical-relative:page" filled="f" stroked="f">
          <v:textbox style="mso-fit-shape-to-text:t" inset="0,0,0,0">
            <w:txbxContent>
              <w:p w:rsidR="009F50BA" w:rsidRDefault="009F50BA">
                <w:pPr>
                  <w:pStyle w:val="12"/>
                  <w:shd w:val="clear" w:color="auto" w:fill="auto"/>
                  <w:spacing w:line="240" w:lineRule="auto"/>
                  <w:jc w:val="left"/>
                </w:pPr>
                <w:fldSimple w:instr=" PAGE \* MERGEFORMAT ">
                  <w:r w:rsidRPr="003A512B">
                    <w:rPr>
                      <w:rStyle w:val="12pt"/>
                      <w:noProof/>
                      <w:color w:val="000000"/>
                    </w:rPr>
                    <w:t>8</w:t>
                  </w:r>
                </w:fldSimple>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Default="009F50BA">
    <w:pPr>
      <w:rPr>
        <w:sz w:val="2"/>
        <w:szCs w:val="2"/>
      </w:rPr>
    </w:pPr>
    <w:r w:rsidRPr="007E727E">
      <w:rPr>
        <w:noProof/>
      </w:rPr>
      <w:pict>
        <v:shapetype id="_x0000_t202" coordsize="21600,21600" o:spt="202" path="m,l,21600r21600,l21600,xe">
          <v:stroke joinstyle="miter"/>
          <v:path gradientshapeok="t" o:connecttype="rect"/>
        </v:shapetype>
        <v:shape id="_x0000_s3078" type="#_x0000_t202" style="position:absolute;margin-left:293.75pt;margin-top:775.15pt;width:10.8pt;height:8.65pt;z-index:-251651072;mso-wrap-style:none;mso-wrap-distance-left:5pt;mso-wrap-distance-right:5pt;mso-position-horizontal-relative:page;mso-position-vertical-relative:page" filled="f" stroked="f">
          <v:textbox style="mso-fit-shape-to-text:t" inset="0,0,0,0">
            <w:txbxContent>
              <w:p w:rsidR="009F50BA" w:rsidRDefault="009F50BA">
                <w:pPr>
                  <w:pStyle w:val="12"/>
                  <w:shd w:val="clear" w:color="auto" w:fill="auto"/>
                  <w:spacing w:line="240" w:lineRule="auto"/>
                  <w:jc w:val="left"/>
                </w:pPr>
                <w:fldSimple w:instr=" PAGE \* MERGEFORMAT ">
                  <w:r w:rsidRPr="00605CDD">
                    <w:rPr>
                      <w:rStyle w:val="12pt"/>
                      <w:noProof/>
                      <w:color w:val="000000"/>
                    </w:rPr>
                    <w:t>7</w:t>
                  </w:r>
                </w:fldSimple>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Default="009F50BA">
    <w:pPr>
      <w:rPr>
        <w:sz w:val="2"/>
        <w:szCs w:val="2"/>
      </w:rPr>
    </w:pPr>
    <w:r w:rsidRPr="007E727E">
      <w:rPr>
        <w:noProof/>
      </w:rPr>
      <w:pict>
        <v:shapetype id="_x0000_t202" coordsize="21600,21600" o:spt="202" path="m,l,21600r21600,l21600,xe">
          <v:stroke joinstyle="miter"/>
          <v:path gradientshapeok="t" o:connecttype="rect"/>
        </v:shapetype>
        <v:shape id="_x0000_s3079" type="#_x0000_t202" style="position:absolute;margin-left:413.95pt;margin-top:522.45pt;width:12.25pt;height:8.65pt;z-index:-251650048;mso-wrap-style:none;mso-wrap-distance-left:5pt;mso-wrap-distance-right:5pt;mso-position-horizontal-relative:page;mso-position-vertical-relative:page" filled="f" stroked="f">
          <v:textbox style="mso-fit-shape-to-text:t" inset="0,0,0,0">
            <w:txbxContent>
              <w:p w:rsidR="009F50BA" w:rsidRDefault="009F50BA">
                <w:pPr>
                  <w:pStyle w:val="12"/>
                  <w:shd w:val="clear" w:color="auto" w:fill="auto"/>
                  <w:spacing w:line="240" w:lineRule="auto"/>
                  <w:jc w:val="left"/>
                </w:pPr>
                <w:fldSimple w:instr=" PAGE \* MERGEFORMAT ">
                  <w:r w:rsidRPr="009F50BA">
                    <w:rPr>
                      <w:rStyle w:val="12pt"/>
                      <w:noProof/>
                      <w:color w:val="000000"/>
                    </w:rPr>
                    <w:t>17</w:t>
                  </w:r>
                </w:fldSimple>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Default="009F50BA">
    <w:pPr>
      <w:rPr>
        <w:sz w:val="2"/>
        <w:szCs w:val="2"/>
      </w:rPr>
    </w:pPr>
    <w:r w:rsidRPr="007E727E">
      <w:rPr>
        <w:noProof/>
      </w:rPr>
      <w:pict>
        <v:shapetype id="_x0000_t202" coordsize="21600,21600" o:spt="202" path="m,l,21600r21600,l21600,xe">
          <v:stroke joinstyle="miter"/>
          <v:path gradientshapeok="t" o:connecttype="rect"/>
        </v:shapetype>
        <v:shape id="_x0000_s3097" type="#_x0000_t202" style="position:absolute;margin-left:275.75pt;margin-top:792.1pt;width:10.8pt;height:8.65pt;z-index:-251631616;mso-wrap-style:none;mso-wrap-distance-left:5pt;mso-wrap-distance-right:5pt;mso-position-horizontal-relative:page;mso-position-vertical-relative:page" filled="f" stroked="f">
          <v:textbox style="mso-next-textbox:#_x0000_s3097;mso-fit-shape-to-text:t" inset="0,0,0,0">
            <w:txbxContent>
              <w:p w:rsidR="009F50BA" w:rsidRDefault="009F50BA">
                <w:pPr>
                  <w:pStyle w:val="12"/>
                  <w:shd w:val="clear" w:color="auto" w:fill="auto"/>
                  <w:spacing w:line="240" w:lineRule="auto"/>
                  <w:jc w:val="left"/>
                </w:pPr>
                <w:fldSimple w:instr=" PAGE \* MERGEFORMAT ">
                  <w:r w:rsidRPr="00336F20">
                    <w:rPr>
                      <w:rStyle w:val="12pt"/>
                      <w:noProof/>
                      <w:color w:val="000000"/>
                    </w:rPr>
                    <w:t>8</w:t>
                  </w:r>
                </w:fldSimple>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Default="009F50BA">
    <w:pPr>
      <w:rPr>
        <w:sz w:val="2"/>
        <w:szCs w:val="2"/>
      </w:rPr>
    </w:pPr>
    <w:r w:rsidRPr="007E727E">
      <w:rPr>
        <w:noProof/>
      </w:rPr>
      <w:pict>
        <v:shapetype id="_x0000_t202" coordsize="21600,21600" o:spt="202" path="m,l,21600r21600,l21600,xe">
          <v:stroke joinstyle="miter"/>
          <v:path gradientshapeok="t" o:connecttype="rect"/>
        </v:shapetype>
        <v:shape id="_x0000_s3098" type="#_x0000_t202" style="position:absolute;margin-left:275.75pt;margin-top:792.1pt;width:10.8pt;height:8.65pt;z-index:-251630592;mso-wrap-style:none;mso-wrap-distance-left:5pt;mso-wrap-distance-right:5pt;mso-position-horizontal-relative:page;mso-position-vertical-relative:page" filled="f" stroked="f">
          <v:textbox style="mso-next-textbox:#_x0000_s3098;mso-fit-shape-to-text:t" inset="0,0,0,0">
            <w:txbxContent>
              <w:p w:rsidR="009F50BA" w:rsidRDefault="009F50BA">
                <w:pPr>
                  <w:pStyle w:val="12"/>
                  <w:shd w:val="clear" w:color="auto" w:fill="auto"/>
                  <w:spacing w:line="240" w:lineRule="auto"/>
                  <w:jc w:val="left"/>
                </w:pPr>
                <w:fldSimple w:instr=" PAGE \* MERGEFORMAT ">
                  <w:r w:rsidRPr="009F50BA">
                    <w:rPr>
                      <w:rStyle w:val="12pt"/>
                      <w:noProof/>
                      <w:color w:val="000000"/>
                    </w:rPr>
                    <w:t>18</w:t>
                  </w:r>
                </w:fldSimple>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Default="009F50BA">
    <w:pPr>
      <w:rPr>
        <w:sz w:val="2"/>
        <w:szCs w:val="2"/>
      </w:rPr>
    </w:pPr>
    <w:r w:rsidRPr="007E727E">
      <w:rPr>
        <w:noProof/>
      </w:rPr>
      <w:pict>
        <v:shapetype id="_x0000_t202" coordsize="21600,21600" o:spt="202" path="m,l,21600r21600,l21600,xe">
          <v:stroke joinstyle="miter"/>
          <v:path gradientshapeok="t" o:connecttype="rect"/>
        </v:shapetype>
        <v:shape id="_x0000_s3100" type="#_x0000_t202" style="position:absolute;margin-left:293.55pt;margin-top:775.15pt;width:10.1pt;height:8.65pt;z-index:-251628544;mso-wrap-style:none;mso-wrap-distance-left:5pt;mso-wrap-distance-right:5pt;mso-position-horizontal-relative:page;mso-position-vertical-relative:page" filled="f" stroked="f">
          <v:textbox style="mso-next-textbox:#_x0000_s3100;mso-fit-shape-to-text:t" inset="0,0,0,0">
            <w:txbxContent>
              <w:p w:rsidR="009F50BA" w:rsidRDefault="009F50BA">
                <w:pPr>
                  <w:pStyle w:val="12"/>
                  <w:shd w:val="clear" w:color="auto" w:fill="auto"/>
                  <w:spacing w:line="240" w:lineRule="auto"/>
                  <w:jc w:val="left"/>
                </w:pPr>
                <w:fldSimple w:instr=" PAGE \* MERGEFORMAT ">
                  <w:r w:rsidRPr="006A79C4">
                    <w:rPr>
                      <w:rStyle w:val="12pt"/>
                      <w:noProof/>
                      <w:color w:val="000000"/>
                    </w:rPr>
                    <w:t>7</w:t>
                  </w:r>
                </w:fldSimple>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Default="009F50BA">
    <w:pPr>
      <w:rPr>
        <w:sz w:val="2"/>
        <w:szCs w:val="2"/>
      </w:rPr>
    </w:pPr>
    <w:r w:rsidRPr="007E727E">
      <w:rPr>
        <w:noProof/>
      </w:rPr>
      <w:pict>
        <v:shapetype id="_x0000_t202" coordsize="21600,21600" o:spt="202" path="m,l,21600r21600,l21600,xe">
          <v:stroke joinstyle="miter"/>
          <v:path gradientshapeok="t" o:connecttype="rect"/>
        </v:shapetype>
        <v:shape id="_x0000_s3080" type="#_x0000_t202" style="position:absolute;margin-left:275.75pt;margin-top:792.1pt;width:10.8pt;height:8.65pt;z-index:-251649024;mso-wrap-style:none;mso-wrap-distance-left:5pt;mso-wrap-distance-right:5pt;mso-position-horizontal-relative:page;mso-position-vertical-relative:page" filled="f" stroked="f">
          <v:textbox style="mso-next-textbox:#_x0000_s3080;mso-fit-shape-to-text:t" inset="0,0,0,0">
            <w:txbxContent>
              <w:p w:rsidR="009F50BA" w:rsidRDefault="009F50BA">
                <w:pPr>
                  <w:pStyle w:val="12"/>
                  <w:shd w:val="clear" w:color="auto" w:fill="auto"/>
                  <w:spacing w:line="240" w:lineRule="auto"/>
                  <w:jc w:val="left"/>
                </w:pPr>
                <w:fldSimple w:instr=" PAGE \* MERGEFORMAT ">
                  <w:r w:rsidRPr="00C364C2">
                    <w:rPr>
                      <w:rStyle w:val="12pt"/>
                      <w:noProof/>
                      <w:color w:val="000000"/>
                    </w:rPr>
                    <w:t>10</w:t>
                  </w:r>
                </w:fldSimple>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14ED" w:rsidRDefault="004D14ED" w:rsidP="003D0B4E">
      <w:pPr>
        <w:spacing w:after="0" w:line="240" w:lineRule="auto"/>
      </w:pPr>
      <w:r>
        <w:separator/>
      </w:r>
    </w:p>
  </w:footnote>
  <w:footnote w:type="continuationSeparator" w:id="1">
    <w:p w:rsidR="004D14ED" w:rsidRDefault="004D14ED" w:rsidP="003D0B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Default="009F50BA">
    <w:pPr>
      <w:rPr>
        <w:sz w:val="2"/>
        <w:szCs w:val="2"/>
      </w:rPr>
    </w:pPr>
    <w:r w:rsidRPr="007E727E">
      <w:rPr>
        <w:noProof/>
      </w:rPr>
      <w:pict>
        <v:shapetype id="_x0000_t202" coordsize="21600,21600" o:spt="202" path="m,l,21600r21600,l21600,xe">
          <v:stroke joinstyle="miter"/>
          <v:path gradientshapeok="t" o:connecttype="rect"/>
        </v:shapetype>
        <v:shape id="_x0000_s3075" type="#_x0000_t202" style="position:absolute;margin-left:50.65pt;margin-top:58.05pt;width:495.6pt;height:28.55pt;z-index:-251654144;mso-wrap-style:none;mso-wrap-distance-left:5pt;mso-wrap-distance-right:5pt;mso-position-horizontal-relative:page;mso-position-vertical-relative:page" filled="f" stroked="f">
          <v:textbox style="mso-fit-shape-to-text:t" inset="0,0,0,0">
            <w:txbxContent>
              <w:p w:rsidR="009F50BA" w:rsidRDefault="009F50BA">
                <w:pPr>
                  <w:pStyle w:val="12"/>
                  <w:shd w:val="clear" w:color="auto" w:fill="auto"/>
                  <w:spacing w:line="240" w:lineRule="auto"/>
                  <w:jc w:val="left"/>
                </w:pPr>
                <w:r>
                  <w:rPr>
                    <w:rStyle w:val="ab"/>
                    <w:color w:val="000000"/>
                  </w:rPr>
                  <w:t>Задание 2. Определение химического состава суточного рациона питания</w:t>
                </w:r>
              </w:p>
              <w:p w:rsidR="009F50BA" w:rsidRDefault="009F50BA">
                <w:pPr>
                  <w:pStyle w:val="12"/>
                  <w:shd w:val="clear" w:color="auto" w:fill="auto"/>
                  <w:spacing w:line="240" w:lineRule="auto"/>
                  <w:jc w:val="left"/>
                </w:pPr>
                <w:r>
                  <w:rPr>
                    <w:rStyle w:val="ab"/>
                    <w:color w:val="000000"/>
                  </w:rPr>
                  <w:t>людей других групп взрослого трудоспособного населения</w:t>
                </w:r>
              </w:p>
            </w:txbxContent>
          </v:textbox>
          <w10:wrap anchorx="page" anchory="pag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Default="009F50BA">
    <w:pPr>
      <w:rPr>
        <w:sz w:val="2"/>
        <w:szCs w:val="2"/>
      </w:rPr>
    </w:pPr>
    <w:r w:rsidRPr="007E727E">
      <w:rPr>
        <w:noProof/>
      </w:rPr>
      <w:pict>
        <v:shapetype id="_x0000_t202" coordsize="21600,21600" o:spt="202" path="m,l,21600r21600,l21600,xe">
          <v:stroke joinstyle="miter"/>
          <v:path gradientshapeok="t" o:connecttype="rect"/>
        </v:shapetype>
        <v:shape id="_x0000_s3089" type="#_x0000_t202" style="position:absolute;margin-left:428.4pt;margin-top:64.05pt;width:116.4pt;height:9.85pt;z-index:-251639808;mso-wrap-style:none;mso-wrap-distance-left:5pt;mso-wrap-distance-right:5pt;mso-position-horizontal-relative:page;mso-position-vertical-relative:page" filled="f" stroked="f">
          <v:textbox style="mso-fit-shape-to-text:t" inset="0,0,0,0">
            <w:txbxContent>
              <w:p w:rsidR="009F50BA" w:rsidRDefault="009F50BA">
                <w:pPr>
                  <w:pStyle w:val="12"/>
                  <w:shd w:val="clear" w:color="auto" w:fill="auto"/>
                  <w:spacing w:line="240" w:lineRule="auto"/>
                  <w:jc w:val="left"/>
                </w:pPr>
                <w:r>
                  <w:rPr>
                    <w:rStyle w:val="ab"/>
                    <w:color w:val="000000"/>
                  </w:rPr>
                  <w:t>Окончание табл. 9</w:t>
                </w:r>
              </w:p>
            </w:txbxContent>
          </v:textbox>
          <w10:wrap anchorx="page" anchory="pag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Default="009F50BA">
    <w:pPr>
      <w:rPr>
        <w:sz w:val="2"/>
        <w:szCs w:val="2"/>
      </w:rPr>
    </w:pPr>
    <w:r w:rsidRPr="007E727E">
      <w:rPr>
        <w:noProof/>
      </w:rPr>
      <w:pict>
        <v:shapetype id="_x0000_t202" coordsize="21600,21600" o:spt="202" path="m,l,21600r21600,l21600,xe">
          <v:stroke joinstyle="miter"/>
          <v:path gradientshapeok="t" o:connecttype="rect"/>
        </v:shapetype>
        <v:shape id="_x0000_s3091" type="#_x0000_t202" style="position:absolute;margin-left:681.45pt;margin-top:71.15pt;width:89.75pt;height:12.5pt;z-index:-251637760;mso-wrap-style:none;mso-wrap-distance-left:5pt;mso-wrap-distance-right:5pt;mso-position-horizontal-relative:page;mso-position-vertical-relative:page" filled="f" stroked="f">
          <v:textbox style="mso-fit-shape-to-text:t" inset="0,0,0,0">
            <w:txbxContent>
              <w:p w:rsidR="009F50BA" w:rsidRPr="00C46078" w:rsidRDefault="009F50BA" w:rsidP="009F50BA"/>
            </w:txbxContent>
          </v:textbox>
          <w10:wrap anchorx="page" anchory="page"/>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Default="009F50BA">
    <w:pPr>
      <w:rPr>
        <w:sz w:val="2"/>
        <w:szCs w:val="2"/>
      </w:rPr>
    </w:pPr>
    <w:r w:rsidRPr="007E727E">
      <w:rPr>
        <w:noProof/>
      </w:rPr>
      <w:pict>
        <v:shapetype id="_x0000_t202" coordsize="21600,21600" o:spt="202" path="m,l,21600r21600,l21600,xe">
          <v:stroke joinstyle="miter"/>
          <v:path gradientshapeok="t" o:connecttype="rect"/>
        </v:shapetype>
        <v:shape id="_x0000_s3092" type="#_x0000_t202" style="position:absolute;margin-left:651.95pt;margin-top:69.7pt;width:119.3pt;height:12.5pt;z-index:-251636736;mso-wrap-style:none;mso-wrap-distance-left:5pt;mso-wrap-distance-right:5pt;mso-position-horizontal-relative:page;mso-position-vertical-relative:page" filled="f" stroked="f">
          <v:textbox style="mso-fit-shape-to-text:t" inset="0,0,0,0">
            <w:txbxContent>
              <w:p w:rsidR="009F50BA" w:rsidRDefault="009F50BA">
                <w:pPr>
                  <w:pStyle w:val="12"/>
                  <w:shd w:val="clear" w:color="auto" w:fill="auto"/>
                  <w:spacing w:line="240" w:lineRule="auto"/>
                  <w:jc w:val="left"/>
                </w:pPr>
                <w:r>
                  <w:rPr>
                    <w:rStyle w:val="ab"/>
                    <w:color w:val="000000"/>
                  </w:rPr>
                  <w:t xml:space="preserve"> </w:t>
                </w:r>
              </w:p>
            </w:txbxContent>
          </v:textbox>
          <w10:wrap anchorx="page" anchory="page"/>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Default="009F50BA">
    <w:pPr>
      <w:rPr>
        <w:sz w:val="2"/>
        <w:szCs w:val="2"/>
      </w:rPr>
    </w:pPr>
    <w:r w:rsidRPr="007E727E">
      <w:rPr>
        <w:noProof/>
      </w:rPr>
      <w:pict>
        <v:shapetype id="_x0000_t202" coordsize="21600,21600" o:spt="202" path="m,l,21600r21600,l21600,xe">
          <v:stroke joinstyle="miter"/>
          <v:path gradientshapeok="t" o:connecttype="rect"/>
        </v:shapetype>
        <v:shape id="_x0000_s3095" type="#_x0000_t202" style="position:absolute;margin-left:420pt;margin-top:64.05pt;width:119.05pt;height:12.5pt;z-index:-251633664;mso-wrap-style:none;mso-wrap-distance-left:5pt;mso-wrap-distance-right:5pt;mso-position-horizontal-relative:page;mso-position-vertical-relative:page" filled="f" stroked="f">
          <v:textbox style="mso-fit-shape-to-text:t" inset="0,0,0,0">
            <w:txbxContent>
              <w:p w:rsidR="009F50BA" w:rsidRDefault="009F50BA">
                <w:pPr>
                  <w:pStyle w:val="12"/>
                  <w:shd w:val="clear" w:color="auto" w:fill="auto"/>
                  <w:spacing w:line="240" w:lineRule="auto"/>
                  <w:jc w:val="left"/>
                </w:pPr>
                <w:r>
                  <w:rPr>
                    <w:rStyle w:val="ab"/>
                    <w:color w:val="000000"/>
                  </w:rPr>
                  <w:t>Окончание прил. 1</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Default="009F50BA">
    <w:pPr>
      <w:rPr>
        <w:sz w:val="2"/>
        <w:szCs w:val="2"/>
      </w:rPr>
    </w:pPr>
    <w:r w:rsidRPr="007E727E">
      <w:rPr>
        <w:noProof/>
      </w:rPr>
      <w:pict>
        <v:shapetype id="_x0000_t202" coordsize="21600,21600" o:spt="202" path="m,l,21600r21600,l21600,xe">
          <v:stroke joinstyle="miter"/>
          <v:path gradientshapeok="t" o:connecttype="rect"/>
        </v:shapetype>
        <v:shape id="_x0000_s3076" type="#_x0000_t202" style="position:absolute;margin-left:50.65pt;margin-top:58.05pt;width:495.6pt;height:28.55pt;z-index:-251653120;mso-wrap-style:none;mso-wrap-distance-left:5pt;mso-wrap-distance-right:5pt;mso-position-horizontal-relative:page;mso-position-vertical-relative:page" filled="f" stroked="f">
          <v:textbox style="mso-fit-shape-to-text:t" inset="0,0,0,0">
            <w:txbxContent>
              <w:p w:rsidR="009F50BA" w:rsidRDefault="009F50BA">
                <w:pPr>
                  <w:pStyle w:val="12"/>
                  <w:shd w:val="clear" w:color="auto" w:fill="auto"/>
                  <w:spacing w:line="240" w:lineRule="auto"/>
                  <w:jc w:val="left"/>
                </w:pPr>
                <w:r>
                  <w:rPr>
                    <w:rStyle w:val="ab"/>
                    <w:color w:val="000000"/>
                  </w:rPr>
                  <w:t>Задание 2. Определение химического состава суточного рациона питания</w:t>
                </w:r>
              </w:p>
              <w:p w:rsidR="009F50BA" w:rsidRDefault="009F50BA">
                <w:pPr>
                  <w:pStyle w:val="12"/>
                  <w:shd w:val="clear" w:color="auto" w:fill="auto"/>
                  <w:spacing w:line="240" w:lineRule="auto"/>
                  <w:jc w:val="left"/>
                </w:pPr>
                <w:r>
                  <w:rPr>
                    <w:rStyle w:val="ab"/>
                    <w:color w:val="000000"/>
                  </w:rPr>
                  <w:t>людей других групп взрослого трудоспособного населения</w:t>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Default="009F50BA"/>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Default="009F50BA"/>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Default="009F50BA">
    <w:pPr>
      <w:rPr>
        <w:sz w:val="2"/>
        <w:szCs w:val="2"/>
      </w:rPr>
    </w:pPr>
    <w:r w:rsidRPr="007E727E">
      <w:rPr>
        <w:noProof/>
      </w:rPr>
      <w:pict>
        <v:shapetype id="_x0000_t202" coordsize="21600,21600" o:spt="202" path="m,l,21600r21600,l21600,xe">
          <v:stroke joinstyle="miter"/>
          <v:path gradientshapeok="t" o:connecttype="rect"/>
        </v:shapetype>
        <v:shape id="_x0000_s3099" type="#_x0000_t202" style="position:absolute;margin-left:70.35pt;margin-top:70.05pt;width:466.3pt;height:12.5pt;z-index:-251629568;mso-wrap-style:none;mso-wrap-distance-left:5pt;mso-wrap-distance-right:5pt;mso-position-horizontal-relative:page;mso-position-vertical-relative:page" filled="f" stroked="f">
          <v:textbox style="mso-next-textbox:#_x0000_s3099;mso-fit-shape-to-text:t" inset="0,0,0,0">
            <w:txbxContent>
              <w:p w:rsidR="009F50BA" w:rsidRDefault="009F50BA">
                <w:pPr>
                  <w:pStyle w:val="12"/>
                  <w:shd w:val="clear" w:color="auto" w:fill="auto"/>
                  <w:spacing w:line="240" w:lineRule="auto"/>
                  <w:jc w:val="left"/>
                </w:pPr>
                <w:r>
                  <w:rPr>
                    <w:rStyle w:val="ab"/>
                    <w:color w:val="000000"/>
                  </w:rPr>
                  <w:t>Задание 3. Определение пищевой ценности методом интегрального скора</w:t>
                </w:r>
              </w:p>
            </w:txbxContent>
          </v:textbox>
          <w10:wrap anchorx="page" anchory="pag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Default="009F50BA"/>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Pr="00F97B11" w:rsidRDefault="009F50BA" w:rsidP="009F50BA">
    <w:pPr>
      <w:pStyle w:val="ad"/>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Default="009F50BA">
    <w:pPr>
      <w:rPr>
        <w:sz w:val="2"/>
        <w:szCs w:val="2"/>
      </w:rPr>
    </w:pPr>
    <w:r w:rsidRPr="007E727E">
      <w:rPr>
        <w:noProof/>
      </w:rPr>
      <w:pict>
        <v:shapetype id="_x0000_t202" coordsize="21600,21600" o:spt="202" path="m,l,21600r21600,l21600,xe">
          <v:stroke joinstyle="miter"/>
          <v:path gradientshapeok="t" o:connecttype="rect"/>
        </v:shapetype>
        <v:shape id="_x0000_s3082" type="#_x0000_t202" style="position:absolute;margin-left:70.35pt;margin-top:70.05pt;width:466.3pt;height:12.5pt;z-index:-251646976;mso-wrap-style:none;mso-wrap-distance-left:5pt;mso-wrap-distance-right:5pt;mso-position-horizontal-relative:page;mso-position-vertical-relative:page" filled="f" stroked="f">
          <v:textbox style="mso-next-textbox:#_x0000_s3082;mso-fit-shape-to-text:t" inset="0,0,0,0">
            <w:txbxContent>
              <w:p w:rsidR="009F50BA" w:rsidRDefault="009F50BA">
                <w:pPr>
                  <w:pStyle w:val="12"/>
                  <w:shd w:val="clear" w:color="auto" w:fill="auto"/>
                  <w:spacing w:line="240" w:lineRule="auto"/>
                  <w:jc w:val="left"/>
                </w:pPr>
                <w:r>
                  <w:rPr>
                    <w:rStyle w:val="ab"/>
                    <w:color w:val="000000"/>
                  </w:rPr>
                  <w:t>Задание 3. Определение пищевой ценности методом интегрального скора</w:t>
                </w:r>
              </w:p>
            </w:txbxContent>
          </v:textbox>
          <w10:wrap anchorx="page" anchory="pag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0BA" w:rsidRDefault="009F50B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3"/>
    <w:multiLevelType w:val="multilevel"/>
    <w:tmpl w:val="00000002"/>
    <w:lvl w:ilvl="0">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nsid w:val="00000005"/>
    <w:multiLevelType w:val="multilevel"/>
    <w:tmpl w:val="00000004"/>
    <w:lvl w:ilvl="0">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
    <w:nsid w:val="00000009"/>
    <w:multiLevelType w:val="multilevel"/>
    <w:tmpl w:val="00000008"/>
    <w:lvl w:ilvl="0">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upperRoman"/>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5">
    <w:nsid w:val="0000000B"/>
    <w:multiLevelType w:val="multilevel"/>
    <w:tmpl w:val="0000000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6">
    <w:nsid w:val="0000000D"/>
    <w:multiLevelType w:val="multilevel"/>
    <w:tmpl w:val="0000000D"/>
    <w:name w:val="WWNum3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E"/>
    <w:multiLevelType w:val="multilevel"/>
    <w:tmpl w:val="0000000E"/>
    <w:name w:val="WWNum5"/>
    <w:lvl w:ilvl="0">
      <w:start w:val="4"/>
      <w:numFmt w:val="decimal"/>
      <w:lvlText w:val="%1."/>
      <w:lvlJc w:val="left"/>
      <w:pPr>
        <w:tabs>
          <w:tab w:val="num" w:pos="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F"/>
    <w:multiLevelType w:val="multilevel"/>
    <w:tmpl w:val="0000000F"/>
    <w:name w:val="WWNum6"/>
    <w:lvl w:ilvl="0">
      <w:start w:val="8"/>
      <w:numFmt w:val="decimal"/>
      <w:lvlText w:val="%1."/>
      <w:lvlJc w:val="left"/>
      <w:pPr>
        <w:tabs>
          <w:tab w:val="num" w:pos="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10"/>
    <w:multiLevelType w:val="multilevel"/>
    <w:tmpl w:val="00000010"/>
    <w:name w:val="WWNum7"/>
    <w:lvl w:ilvl="0">
      <w:start w:val="11"/>
      <w:numFmt w:val="decimal"/>
      <w:lvlText w:val="%1."/>
      <w:lvlJc w:val="left"/>
      <w:pPr>
        <w:tabs>
          <w:tab w:val="num" w:pos="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11"/>
    <w:multiLevelType w:val="multilevel"/>
    <w:tmpl w:val="00000011"/>
    <w:name w:val="WWNum19"/>
    <w:lvl w:ilvl="0">
      <w:start w:val="1"/>
      <w:numFmt w:val="decimal"/>
      <w:lvlText w:val="%1."/>
      <w:lvlJc w:val="left"/>
      <w:pPr>
        <w:tabs>
          <w:tab w:val="num" w:pos="1620"/>
        </w:tabs>
        <w:ind w:left="1620" w:hanging="360"/>
      </w:pPr>
    </w:lvl>
    <w:lvl w:ilvl="1">
      <w:start w:val="1"/>
      <w:numFmt w:val="bullet"/>
      <w:lvlText w:val="o"/>
      <w:lvlJc w:val="left"/>
      <w:pPr>
        <w:tabs>
          <w:tab w:val="num" w:pos="2340"/>
        </w:tabs>
        <w:ind w:left="2340" w:hanging="360"/>
      </w:pPr>
      <w:rPr>
        <w:rFonts w:ascii="Courier New" w:hAnsi="Courier New"/>
      </w:rPr>
    </w:lvl>
    <w:lvl w:ilvl="2">
      <w:start w:val="1"/>
      <w:numFmt w:val="bullet"/>
      <w:lvlText w:val=""/>
      <w:lvlJc w:val="left"/>
      <w:pPr>
        <w:tabs>
          <w:tab w:val="num" w:pos="3060"/>
        </w:tabs>
        <w:ind w:left="3060" w:hanging="360"/>
      </w:pPr>
      <w:rPr>
        <w:rFonts w:ascii="Wingdings" w:hAnsi="Wingdings"/>
      </w:rPr>
    </w:lvl>
    <w:lvl w:ilvl="3">
      <w:start w:val="1"/>
      <w:numFmt w:val="bullet"/>
      <w:lvlText w:val=""/>
      <w:lvlJc w:val="left"/>
      <w:pPr>
        <w:tabs>
          <w:tab w:val="num" w:pos="3780"/>
        </w:tabs>
        <w:ind w:left="3780" w:hanging="360"/>
      </w:pPr>
      <w:rPr>
        <w:rFonts w:ascii="Symbol" w:hAnsi="Symbol"/>
      </w:rPr>
    </w:lvl>
    <w:lvl w:ilvl="4">
      <w:start w:val="1"/>
      <w:numFmt w:val="bullet"/>
      <w:lvlText w:val="o"/>
      <w:lvlJc w:val="left"/>
      <w:pPr>
        <w:tabs>
          <w:tab w:val="num" w:pos="4500"/>
        </w:tabs>
        <w:ind w:left="4500" w:hanging="360"/>
      </w:pPr>
      <w:rPr>
        <w:rFonts w:ascii="Courier New" w:hAnsi="Courier New"/>
      </w:rPr>
    </w:lvl>
    <w:lvl w:ilvl="5">
      <w:start w:val="1"/>
      <w:numFmt w:val="bullet"/>
      <w:lvlText w:val=""/>
      <w:lvlJc w:val="left"/>
      <w:pPr>
        <w:tabs>
          <w:tab w:val="num" w:pos="5220"/>
        </w:tabs>
        <w:ind w:left="5220" w:hanging="360"/>
      </w:pPr>
      <w:rPr>
        <w:rFonts w:ascii="Wingdings" w:hAnsi="Wingdings"/>
      </w:rPr>
    </w:lvl>
    <w:lvl w:ilvl="6">
      <w:start w:val="1"/>
      <w:numFmt w:val="bullet"/>
      <w:lvlText w:val=""/>
      <w:lvlJc w:val="left"/>
      <w:pPr>
        <w:tabs>
          <w:tab w:val="num" w:pos="5940"/>
        </w:tabs>
        <w:ind w:left="5940" w:hanging="360"/>
      </w:pPr>
      <w:rPr>
        <w:rFonts w:ascii="Symbol" w:hAnsi="Symbol"/>
      </w:rPr>
    </w:lvl>
    <w:lvl w:ilvl="7">
      <w:start w:val="1"/>
      <w:numFmt w:val="bullet"/>
      <w:lvlText w:val="o"/>
      <w:lvlJc w:val="left"/>
      <w:pPr>
        <w:tabs>
          <w:tab w:val="num" w:pos="6660"/>
        </w:tabs>
        <w:ind w:left="6660" w:hanging="360"/>
      </w:pPr>
      <w:rPr>
        <w:rFonts w:ascii="Courier New" w:hAnsi="Courier New"/>
      </w:rPr>
    </w:lvl>
    <w:lvl w:ilvl="8">
      <w:start w:val="1"/>
      <w:numFmt w:val="bullet"/>
      <w:lvlText w:val=""/>
      <w:lvlJc w:val="left"/>
      <w:pPr>
        <w:tabs>
          <w:tab w:val="num" w:pos="7380"/>
        </w:tabs>
        <w:ind w:left="7380" w:hanging="360"/>
      </w:pPr>
      <w:rPr>
        <w:rFonts w:ascii="Wingdings" w:hAnsi="Wingdings"/>
      </w:rPr>
    </w:lvl>
  </w:abstractNum>
  <w:abstractNum w:abstractNumId="11">
    <w:nsid w:val="00000012"/>
    <w:multiLevelType w:val="multilevel"/>
    <w:tmpl w:val="00000012"/>
    <w:name w:val="WWNum2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3"/>
    <w:multiLevelType w:val="multilevel"/>
    <w:tmpl w:val="00000013"/>
    <w:name w:val="WWNum21"/>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14"/>
    <w:multiLevelType w:val="multilevel"/>
    <w:tmpl w:val="00000014"/>
    <w:name w:val="WWNum2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15"/>
    <w:multiLevelType w:val="multilevel"/>
    <w:tmpl w:val="00000015"/>
    <w:name w:val="WWNum23"/>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16"/>
    <w:multiLevelType w:val="multilevel"/>
    <w:tmpl w:val="00000016"/>
    <w:name w:val="WWNum2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17"/>
    <w:multiLevelType w:val="multilevel"/>
    <w:tmpl w:val="00000017"/>
    <w:name w:val="WWNum25"/>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18"/>
    <w:multiLevelType w:val="multilevel"/>
    <w:tmpl w:val="00000018"/>
    <w:name w:val="WWNum2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9"/>
    <w:multiLevelType w:val="multilevel"/>
    <w:tmpl w:val="00000019"/>
    <w:name w:val="WWNum27"/>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A"/>
    <w:multiLevelType w:val="multilevel"/>
    <w:tmpl w:val="0000001A"/>
    <w:name w:val="WWNum2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B"/>
    <w:multiLevelType w:val="multilevel"/>
    <w:tmpl w:val="0000001B"/>
    <w:name w:val="WWNum29"/>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C"/>
    <w:multiLevelType w:val="multilevel"/>
    <w:tmpl w:val="0000001C"/>
    <w:name w:val="WWNum3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22">
    <w:nsid w:val="0000001D"/>
    <w:multiLevelType w:val="multilevel"/>
    <w:tmpl w:val="0000001D"/>
    <w:name w:val="WWNum3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23">
    <w:nsid w:val="0000006D"/>
    <w:multiLevelType w:val="multilevel"/>
    <w:tmpl w:val="0000006C"/>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4">
    <w:nsid w:val="1E9E59C6"/>
    <w:multiLevelType w:val="hybridMultilevel"/>
    <w:tmpl w:val="5B3A5A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
  </w:num>
  <w:num w:numId="21">
    <w:abstractNumId w:val="2"/>
  </w:num>
  <w:num w:numId="22">
    <w:abstractNumId w:val="3"/>
  </w:num>
  <w:num w:numId="23">
    <w:abstractNumId w:val="4"/>
  </w:num>
  <w:num w:numId="24">
    <w:abstractNumId w:val="5"/>
  </w:num>
  <w:num w:numId="25">
    <w:abstractNumId w:val="6"/>
  </w:num>
  <w:num w:numId="26">
    <w:abstractNumId w:val="8"/>
  </w:num>
  <w:num w:numId="27">
    <w:abstractNumId w:val="10"/>
  </w:num>
  <w:num w:numId="28">
    <w:abstractNumId w:val="12"/>
  </w:num>
  <w:num w:numId="29">
    <w:abstractNumId w:val="14"/>
  </w:num>
  <w:num w:numId="30">
    <w:abstractNumId w:val="16"/>
  </w:num>
  <w:num w:numId="31">
    <w:abstractNumId w:val="24"/>
  </w:num>
  <w:num w:numId="32">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efaultTabStop w:val="708"/>
  <w:characterSpacingControl w:val="doNotCompress"/>
  <w:hdrShapeDefaults>
    <o:shapedefaults v:ext="edit" spidmax="8194"/>
    <o:shapelayout v:ext="edit">
      <o:idmap v:ext="edit" data="3"/>
    </o:shapelayout>
  </w:hdrShapeDefaults>
  <w:footnotePr>
    <w:footnote w:id="0"/>
    <w:footnote w:id="1"/>
  </w:footnotePr>
  <w:endnotePr>
    <w:endnote w:id="0"/>
    <w:endnote w:id="1"/>
  </w:endnotePr>
  <w:compat>
    <w:useFELayout/>
  </w:compat>
  <w:rsids>
    <w:rsidRoot w:val="00545F8E"/>
    <w:rsid w:val="003D0B4E"/>
    <w:rsid w:val="004B6033"/>
    <w:rsid w:val="004D14ED"/>
    <w:rsid w:val="00545F8E"/>
    <w:rsid w:val="006F2F22"/>
    <w:rsid w:val="007E727E"/>
    <w:rsid w:val="00810455"/>
    <w:rsid w:val="009F50BA"/>
    <w:rsid w:val="00BA7F12"/>
    <w:rsid w:val="00CA1691"/>
    <w:rsid w:val="00CD7611"/>
    <w:rsid w:val="00D252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6033"/>
  </w:style>
  <w:style w:type="paragraph" w:styleId="2">
    <w:name w:val="heading 2"/>
    <w:basedOn w:val="a"/>
    <w:next w:val="a0"/>
    <w:link w:val="20"/>
    <w:semiHidden/>
    <w:unhideWhenUsed/>
    <w:qFormat/>
    <w:rsid w:val="00545F8E"/>
    <w:pPr>
      <w:keepNext/>
      <w:widowControl w:val="0"/>
      <w:tabs>
        <w:tab w:val="num" w:pos="1080"/>
      </w:tabs>
      <w:suppressAutoHyphens/>
      <w:autoSpaceDE w:val="0"/>
      <w:spacing w:before="240" w:after="60" w:line="100" w:lineRule="atLeast"/>
      <w:ind w:left="1080" w:hanging="360"/>
      <w:outlineLvl w:val="1"/>
    </w:pPr>
    <w:rPr>
      <w:rFonts w:ascii="Arial" w:eastAsia="Times New Roman" w:hAnsi="Arial" w:cs="Arial"/>
      <w:b/>
      <w:bCs/>
      <w:i/>
      <w:iCs/>
      <w:kern w:val="2"/>
      <w:sz w:val="28"/>
      <w:szCs w:val="28"/>
      <w:lang w:eastAsia="hi-IN" w:bidi="hi-IN"/>
    </w:rPr>
  </w:style>
  <w:style w:type="paragraph" w:styleId="6">
    <w:name w:val="heading 6"/>
    <w:basedOn w:val="a"/>
    <w:next w:val="a0"/>
    <w:link w:val="60"/>
    <w:semiHidden/>
    <w:unhideWhenUsed/>
    <w:qFormat/>
    <w:rsid w:val="00545F8E"/>
    <w:pPr>
      <w:widowControl w:val="0"/>
      <w:tabs>
        <w:tab w:val="num" w:pos="2520"/>
      </w:tabs>
      <w:suppressAutoHyphens/>
      <w:autoSpaceDE w:val="0"/>
      <w:spacing w:before="28" w:after="28" w:line="100" w:lineRule="atLeast"/>
      <w:ind w:left="2520" w:hanging="360"/>
      <w:outlineLvl w:val="5"/>
    </w:pPr>
    <w:rPr>
      <w:rFonts w:ascii="Times New Roman" w:eastAsia="Times New Roman" w:hAnsi="Times New Roman" w:cs="Times New Roman"/>
      <w:b/>
      <w:bCs/>
      <w:kern w:val="2"/>
      <w:sz w:val="15"/>
      <w:szCs w:val="15"/>
      <w:lang w:eastAsia="hi-IN" w:bidi="hi-I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semiHidden/>
    <w:rsid w:val="00545F8E"/>
    <w:rPr>
      <w:rFonts w:ascii="Arial" w:eastAsia="Times New Roman" w:hAnsi="Arial" w:cs="Arial"/>
      <w:b/>
      <w:bCs/>
      <w:i/>
      <w:iCs/>
      <w:kern w:val="2"/>
      <w:sz w:val="28"/>
      <w:szCs w:val="28"/>
      <w:lang w:eastAsia="hi-IN" w:bidi="hi-IN"/>
    </w:rPr>
  </w:style>
  <w:style w:type="character" w:customStyle="1" w:styleId="60">
    <w:name w:val="Заголовок 6 Знак"/>
    <w:basedOn w:val="a1"/>
    <w:link w:val="6"/>
    <w:semiHidden/>
    <w:rsid w:val="00545F8E"/>
    <w:rPr>
      <w:rFonts w:ascii="Times New Roman" w:eastAsia="Times New Roman" w:hAnsi="Times New Roman" w:cs="Times New Roman"/>
      <w:b/>
      <w:bCs/>
      <w:kern w:val="2"/>
      <w:sz w:val="15"/>
      <w:szCs w:val="15"/>
      <w:lang w:eastAsia="hi-IN" w:bidi="hi-IN"/>
    </w:rPr>
  </w:style>
  <w:style w:type="character" w:styleId="a4">
    <w:name w:val="Hyperlink"/>
    <w:uiPriority w:val="99"/>
    <w:unhideWhenUsed/>
    <w:rsid w:val="00545F8E"/>
    <w:rPr>
      <w:color w:val="000080"/>
      <w:u w:val="single"/>
    </w:rPr>
  </w:style>
  <w:style w:type="paragraph" w:customStyle="1" w:styleId="1">
    <w:name w:val="Абзац списка1"/>
    <w:basedOn w:val="a"/>
    <w:rsid w:val="00545F8E"/>
    <w:pPr>
      <w:widowControl w:val="0"/>
      <w:suppressAutoHyphens/>
      <w:autoSpaceDE w:val="0"/>
      <w:spacing w:line="240" w:lineRule="auto"/>
      <w:ind w:left="720"/>
    </w:pPr>
    <w:rPr>
      <w:rFonts w:ascii="Times New Roman" w:eastAsia="Mangal" w:hAnsi="Times New Roman" w:cs="Times New Roman"/>
      <w:kern w:val="2"/>
      <w:sz w:val="24"/>
      <w:szCs w:val="24"/>
      <w:lang w:eastAsia="hi-IN" w:bidi="hi-IN"/>
    </w:rPr>
  </w:style>
  <w:style w:type="paragraph" w:styleId="a0">
    <w:name w:val="Body Text"/>
    <w:basedOn w:val="a"/>
    <w:link w:val="a5"/>
    <w:uiPriority w:val="99"/>
    <w:unhideWhenUsed/>
    <w:rsid w:val="00545F8E"/>
    <w:pPr>
      <w:spacing w:after="120"/>
    </w:pPr>
  </w:style>
  <w:style w:type="character" w:customStyle="1" w:styleId="a5">
    <w:name w:val="Основной текст Знак"/>
    <w:basedOn w:val="a1"/>
    <w:link w:val="a0"/>
    <w:uiPriority w:val="99"/>
    <w:semiHidden/>
    <w:rsid w:val="00545F8E"/>
  </w:style>
  <w:style w:type="character" w:customStyle="1" w:styleId="Exact">
    <w:name w:val="Основной текст Exact"/>
    <w:uiPriority w:val="99"/>
    <w:rsid w:val="00D252BA"/>
    <w:rPr>
      <w:rFonts w:ascii="Times New Roman" w:hAnsi="Times New Roman" w:cs="Times New Roman"/>
      <w:spacing w:val="3"/>
      <w:sz w:val="23"/>
      <w:szCs w:val="23"/>
      <w:u w:val="none"/>
    </w:rPr>
  </w:style>
  <w:style w:type="character" w:customStyle="1" w:styleId="a6">
    <w:name w:val="Подпись к таблице_"/>
    <w:link w:val="a7"/>
    <w:uiPriority w:val="99"/>
    <w:locked/>
    <w:rsid w:val="00D252BA"/>
    <w:rPr>
      <w:rFonts w:ascii="Times New Roman" w:hAnsi="Times New Roman" w:cs="Times New Roman"/>
      <w:sz w:val="26"/>
      <w:szCs w:val="26"/>
      <w:shd w:val="clear" w:color="auto" w:fill="FFFFFF"/>
    </w:rPr>
  </w:style>
  <w:style w:type="character" w:customStyle="1" w:styleId="21">
    <w:name w:val="Основной текст (2)_"/>
    <w:link w:val="22"/>
    <w:uiPriority w:val="99"/>
    <w:locked/>
    <w:rsid w:val="00D252BA"/>
    <w:rPr>
      <w:rFonts w:ascii="Times New Roman" w:hAnsi="Times New Roman" w:cs="Times New Roman"/>
      <w:sz w:val="34"/>
      <w:szCs w:val="34"/>
      <w:shd w:val="clear" w:color="auto" w:fill="FFFFFF"/>
    </w:rPr>
  </w:style>
  <w:style w:type="character" w:customStyle="1" w:styleId="10">
    <w:name w:val="Заголовок №1_"/>
    <w:link w:val="11"/>
    <w:uiPriority w:val="99"/>
    <w:locked/>
    <w:rsid w:val="00D252BA"/>
    <w:rPr>
      <w:rFonts w:ascii="Times New Roman" w:hAnsi="Times New Roman" w:cs="Times New Roman"/>
      <w:b/>
      <w:bCs/>
      <w:sz w:val="38"/>
      <w:szCs w:val="38"/>
      <w:shd w:val="clear" w:color="auto" w:fill="FFFFFF"/>
    </w:rPr>
  </w:style>
  <w:style w:type="character" w:customStyle="1" w:styleId="23">
    <w:name w:val="Заголовок №2_"/>
    <w:link w:val="24"/>
    <w:uiPriority w:val="99"/>
    <w:locked/>
    <w:rsid w:val="00D252BA"/>
    <w:rPr>
      <w:rFonts w:ascii="Times New Roman" w:hAnsi="Times New Roman" w:cs="Times New Roman"/>
      <w:sz w:val="34"/>
      <w:szCs w:val="34"/>
      <w:shd w:val="clear" w:color="auto" w:fill="FFFFFF"/>
    </w:rPr>
  </w:style>
  <w:style w:type="character" w:customStyle="1" w:styleId="a8">
    <w:name w:val="Колонтитул_"/>
    <w:link w:val="12"/>
    <w:uiPriority w:val="99"/>
    <w:locked/>
    <w:rsid w:val="00D252BA"/>
    <w:rPr>
      <w:rFonts w:ascii="Times New Roman" w:hAnsi="Times New Roman" w:cs="Times New Roman"/>
      <w:b/>
      <w:bCs/>
      <w:sz w:val="26"/>
      <w:szCs w:val="26"/>
      <w:shd w:val="clear" w:color="auto" w:fill="FFFFFF"/>
    </w:rPr>
  </w:style>
  <w:style w:type="character" w:customStyle="1" w:styleId="12pt">
    <w:name w:val="Колонтитул + 12 pt"/>
    <w:aliases w:val="Не полужирный"/>
    <w:uiPriority w:val="99"/>
    <w:rsid w:val="00D252BA"/>
    <w:rPr>
      <w:rFonts w:ascii="Times New Roman" w:hAnsi="Times New Roman" w:cs="Times New Roman"/>
      <w:b/>
      <w:bCs/>
      <w:sz w:val="24"/>
      <w:szCs w:val="24"/>
      <w:u w:val="none"/>
    </w:rPr>
  </w:style>
  <w:style w:type="character" w:customStyle="1" w:styleId="3">
    <w:name w:val="Основной текст (3)_"/>
    <w:link w:val="30"/>
    <w:uiPriority w:val="99"/>
    <w:locked/>
    <w:rsid w:val="00D252BA"/>
    <w:rPr>
      <w:rFonts w:ascii="Times New Roman" w:hAnsi="Times New Roman" w:cs="Times New Roman"/>
      <w:i/>
      <w:iCs/>
      <w:sz w:val="26"/>
      <w:szCs w:val="26"/>
      <w:shd w:val="clear" w:color="auto" w:fill="FFFFFF"/>
    </w:rPr>
  </w:style>
  <w:style w:type="character" w:customStyle="1" w:styleId="4">
    <w:name w:val="Основной текст (4)_"/>
    <w:link w:val="40"/>
    <w:uiPriority w:val="99"/>
    <w:locked/>
    <w:rsid w:val="00D252BA"/>
    <w:rPr>
      <w:rFonts w:ascii="Times New Roman" w:hAnsi="Times New Roman" w:cs="Times New Roman"/>
      <w:b/>
      <w:bCs/>
      <w:shd w:val="clear" w:color="auto" w:fill="FFFFFF"/>
    </w:rPr>
  </w:style>
  <w:style w:type="character" w:customStyle="1" w:styleId="a9">
    <w:name w:val="Оглавление_"/>
    <w:link w:val="13"/>
    <w:uiPriority w:val="99"/>
    <w:locked/>
    <w:rsid w:val="00D252BA"/>
    <w:rPr>
      <w:rFonts w:ascii="Times New Roman" w:hAnsi="Times New Roman" w:cs="Times New Roman"/>
      <w:sz w:val="26"/>
      <w:szCs w:val="26"/>
      <w:shd w:val="clear" w:color="auto" w:fill="FFFFFF"/>
    </w:rPr>
  </w:style>
  <w:style w:type="character" w:customStyle="1" w:styleId="5">
    <w:name w:val="Основной текст (5)_"/>
    <w:link w:val="50"/>
    <w:uiPriority w:val="99"/>
    <w:locked/>
    <w:rsid w:val="00D252BA"/>
    <w:rPr>
      <w:rFonts w:ascii="Times New Roman" w:hAnsi="Times New Roman" w:cs="Times New Roman"/>
      <w:i/>
      <w:iCs/>
      <w:shd w:val="clear" w:color="auto" w:fill="FFFFFF"/>
    </w:rPr>
  </w:style>
  <w:style w:type="character" w:customStyle="1" w:styleId="513pt">
    <w:name w:val="Основной текст (5) + 13 pt"/>
    <w:aliases w:val="Не курсив"/>
    <w:uiPriority w:val="99"/>
    <w:rsid w:val="00D252BA"/>
    <w:rPr>
      <w:rFonts w:ascii="Times New Roman" w:hAnsi="Times New Roman" w:cs="Times New Roman"/>
      <w:i/>
      <w:iCs/>
      <w:sz w:val="26"/>
      <w:szCs w:val="26"/>
      <w:u w:val="none"/>
    </w:rPr>
  </w:style>
  <w:style w:type="character" w:customStyle="1" w:styleId="61">
    <w:name w:val="Основной текст (6)_"/>
    <w:link w:val="62"/>
    <w:uiPriority w:val="99"/>
    <w:locked/>
    <w:rsid w:val="00D252BA"/>
    <w:rPr>
      <w:rFonts w:ascii="Times New Roman" w:hAnsi="Times New Roman" w:cs="Times New Roman"/>
      <w:b/>
      <w:bCs/>
      <w:spacing w:val="-20"/>
      <w:sz w:val="17"/>
      <w:szCs w:val="17"/>
      <w:shd w:val="clear" w:color="auto" w:fill="FFFFFF"/>
    </w:rPr>
  </w:style>
  <w:style w:type="character" w:customStyle="1" w:styleId="60pt">
    <w:name w:val="Основной текст (6) + Интервал 0 pt"/>
    <w:uiPriority w:val="99"/>
    <w:rsid w:val="00D252BA"/>
    <w:rPr>
      <w:rFonts w:ascii="Times New Roman" w:hAnsi="Times New Roman" w:cs="Times New Roman"/>
      <w:b/>
      <w:bCs/>
      <w:spacing w:val="0"/>
      <w:sz w:val="17"/>
      <w:szCs w:val="17"/>
      <w:u w:val="none"/>
    </w:rPr>
  </w:style>
  <w:style w:type="character" w:customStyle="1" w:styleId="12pt0">
    <w:name w:val="Основной текст + 12 pt"/>
    <w:uiPriority w:val="99"/>
    <w:rsid w:val="00D252BA"/>
    <w:rPr>
      <w:rFonts w:ascii="Times New Roman" w:hAnsi="Times New Roman" w:cs="Times New Roman"/>
      <w:sz w:val="24"/>
      <w:szCs w:val="24"/>
      <w:u w:val="none"/>
    </w:rPr>
  </w:style>
  <w:style w:type="character" w:customStyle="1" w:styleId="2pt">
    <w:name w:val="Основной текст + Интервал 2 pt"/>
    <w:uiPriority w:val="99"/>
    <w:rsid w:val="00D252BA"/>
    <w:rPr>
      <w:rFonts w:ascii="Times New Roman" w:hAnsi="Times New Roman" w:cs="Times New Roman"/>
      <w:spacing w:val="50"/>
      <w:sz w:val="26"/>
      <w:szCs w:val="26"/>
      <w:u w:val="none"/>
    </w:rPr>
  </w:style>
  <w:style w:type="character" w:customStyle="1" w:styleId="Impact">
    <w:name w:val="Основной текст + Impact"/>
    <w:aliases w:val="10,5 pt"/>
    <w:uiPriority w:val="99"/>
    <w:rsid w:val="00D252BA"/>
    <w:rPr>
      <w:rFonts w:ascii="Impact" w:hAnsi="Impact" w:cs="Impact"/>
      <w:sz w:val="21"/>
      <w:szCs w:val="21"/>
      <w:u w:val="none"/>
      <w:lang w:val="en-US" w:eastAsia="en-US"/>
    </w:rPr>
  </w:style>
  <w:style w:type="character" w:customStyle="1" w:styleId="16pt">
    <w:name w:val="Основной текст + 16 pt"/>
    <w:aliases w:val="Полужирный"/>
    <w:uiPriority w:val="99"/>
    <w:rsid w:val="00D252BA"/>
    <w:rPr>
      <w:rFonts w:ascii="Times New Roman" w:hAnsi="Times New Roman" w:cs="Times New Roman"/>
      <w:b/>
      <w:bCs/>
      <w:sz w:val="32"/>
      <w:szCs w:val="32"/>
      <w:u w:val="none"/>
      <w:lang w:val="en-US" w:eastAsia="en-US"/>
    </w:rPr>
  </w:style>
  <w:style w:type="character" w:customStyle="1" w:styleId="12pt1">
    <w:name w:val="Основной текст + 12 pt1"/>
    <w:aliases w:val="Курсив"/>
    <w:uiPriority w:val="99"/>
    <w:rsid w:val="00D252BA"/>
    <w:rPr>
      <w:rFonts w:ascii="Times New Roman" w:hAnsi="Times New Roman" w:cs="Times New Roman"/>
      <w:i/>
      <w:iCs/>
      <w:sz w:val="24"/>
      <w:szCs w:val="24"/>
      <w:u w:val="none"/>
      <w:lang w:val="en-US" w:eastAsia="en-US"/>
    </w:rPr>
  </w:style>
  <w:style w:type="character" w:customStyle="1" w:styleId="aa">
    <w:name w:val="Основной текст + Полужирный"/>
    <w:uiPriority w:val="99"/>
    <w:rsid w:val="00D252BA"/>
    <w:rPr>
      <w:rFonts w:ascii="Times New Roman" w:hAnsi="Times New Roman" w:cs="Times New Roman"/>
      <w:b/>
      <w:bCs/>
      <w:sz w:val="26"/>
      <w:szCs w:val="26"/>
      <w:u w:val="none"/>
    </w:rPr>
  </w:style>
  <w:style w:type="character" w:customStyle="1" w:styleId="16pt1">
    <w:name w:val="Основной текст + 16 pt1"/>
    <w:aliases w:val="Полужирный1"/>
    <w:uiPriority w:val="99"/>
    <w:rsid w:val="00D252BA"/>
    <w:rPr>
      <w:rFonts w:ascii="Times New Roman" w:hAnsi="Times New Roman" w:cs="Times New Roman"/>
      <w:b/>
      <w:bCs/>
      <w:sz w:val="32"/>
      <w:szCs w:val="32"/>
      <w:u w:val="none"/>
    </w:rPr>
  </w:style>
  <w:style w:type="character" w:customStyle="1" w:styleId="ab">
    <w:name w:val="Колонтитул"/>
    <w:basedOn w:val="a8"/>
    <w:uiPriority w:val="99"/>
    <w:rsid w:val="00D252BA"/>
  </w:style>
  <w:style w:type="character" w:customStyle="1" w:styleId="7">
    <w:name w:val="Основной текст (7)_"/>
    <w:link w:val="70"/>
    <w:uiPriority w:val="99"/>
    <w:locked/>
    <w:rsid w:val="00D252BA"/>
    <w:rPr>
      <w:rFonts w:ascii="Times New Roman" w:hAnsi="Times New Roman" w:cs="Times New Roman"/>
      <w:spacing w:val="10"/>
      <w:sz w:val="12"/>
      <w:szCs w:val="12"/>
      <w:shd w:val="clear" w:color="auto" w:fill="FFFFFF"/>
    </w:rPr>
  </w:style>
  <w:style w:type="character" w:customStyle="1" w:styleId="8">
    <w:name w:val="Основной текст + 8"/>
    <w:aliases w:val="5 pt1"/>
    <w:uiPriority w:val="99"/>
    <w:rsid w:val="00D252BA"/>
    <w:rPr>
      <w:rFonts w:ascii="Times New Roman" w:hAnsi="Times New Roman" w:cs="Times New Roman"/>
      <w:sz w:val="17"/>
      <w:szCs w:val="17"/>
      <w:u w:val="none"/>
    </w:rPr>
  </w:style>
  <w:style w:type="character" w:customStyle="1" w:styleId="8pt">
    <w:name w:val="Основной текст + 8 pt"/>
    <w:uiPriority w:val="99"/>
    <w:rsid w:val="00D252BA"/>
    <w:rPr>
      <w:rFonts w:ascii="Times New Roman" w:hAnsi="Times New Roman" w:cs="Times New Roman"/>
      <w:sz w:val="16"/>
      <w:szCs w:val="16"/>
      <w:u w:val="none"/>
      <w:lang w:val="en-US" w:eastAsia="en-US"/>
    </w:rPr>
  </w:style>
  <w:style w:type="character" w:customStyle="1" w:styleId="ac">
    <w:name w:val="Оглавление"/>
    <w:uiPriority w:val="99"/>
    <w:rsid w:val="00D252BA"/>
    <w:rPr>
      <w:rFonts w:ascii="Times New Roman" w:hAnsi="Times New Roman" w:cs="Times New Roman"/>
      <w:sz w:val="26"/>
      <w:szCs w:val="26"/>
      <w:u w:val="single"/>
    </w:rPr>
  </w:style>
  <w:style w:type="paragraph" w:customStyle="1" w:styleId="22">
    <w:name w:val="Основной текст (2)"/>
    <w:basedOn w:val="a"/>
    <w:link w:val="21"/>
    <w:uiPriority w:val="99"/>
    <w:rsid w:val="00D252BA"/>
    <w:pPr>
      <w:widowControl w:val="0"/>
      <w:shd w:val="clear" w:color="auto" w:fill="FFFFFF"/>
      <w:spacing w:before="4200" w:after="840" w:line="240" w:lineRule="atLeast"/>
      <w:jc w:val="center"/>
    </w:pPr>
    <w:rPr>
      <w:rFonts w:ascii="Times New Roman" w:hAnsi="Times New Roman" w:cs="Times New Roman"/>
      <w:sz w:val="34"/>
      <w:szCs w:val="34"/>
    </w:rPr>
  </w:style>
  <w:style w:type="paragraph" w:customStyle="1" w:styleId="11">
    <w:name w:val="Заголовок №1"/>
    <w:basedOn w:val="a"/>
    <w:link w:val="10"/>
    <w:uiPriority w:val="99"/>
    <w:rsid w:val="00D252BA"/>
    <w:pPr>
      <w:widowControl w:val="0"/>
      <w:shd w:val="clear" w:color="auto" w:fill="FFFFFF"/>
      <w:spacing w:before="840" w:after="1080" w:line="240" w:lineRule="atLeast"/>
      <w:jc w:val="center"/>
      <w:outlineLvl w:val="0"/>
    </w:pPr>
    <w:rPr>
      <w:rFonts w:ascii="Times New Roman" w:hAnsi="Times New Roman" w:cs="Times New Roman"/>
      <w:b/>
      <w:bCs/>
      <w:sz w:val="38"/>
      <w:szCs w:val="38"/>
    </w:rPr>
  </w:style>
  <w:style w:type="paragraph" w:customStyle="1" w:styleId="24">
    <w:name w:val="Заголовок №2"/>
    <w:basedOn w:val="a"/>
    <w:link w:val="23"/>
    <w:uiPriority w:val="99"/>
    <w:rsid w:val="00D252BA"/>
    <w:pPr>
      <w:widowControl w:val="0"/>
      <w:shd w:val="clear" w:color="auto" w:fill="FFFFFF"/>
      <w:spacing w:before="1080" w:after="3720" w:line="418" w:lineRule="exact"/>
      <w:jc w:val="center"/>
      <w:outlineLvl w:val="1"/>
    </w:pPr>
    <w:rPr>
      <w:rFonts w:ascii="Times New Roman" w:hAnsi="Times New Roman" w:cs="Times New Roman"/>
      <w:sz w:val="34"/>
      <w:szCs w:val="34"/>
    </w:rPr>
  </w:style>
  <w:style w:type="paragraph" w:customStyle="1" w:styleId="12">
    <w:name w:val="Колонтитул1"/>
    <w:basedOn w:val="a"/>
    <w:link w:val="a8"/>
    <w:uiPriority w:val="99"/>
    <w:rsid w:val="00D252BA"/>
    <w:pPr>
      <w:widowControl w:val="0"/>
      <w:shd w:val="clear" w:color="auto" w:fill="FFFFFF"/>
      <w:spacing w:after="0" w:line="322" w:lineRule="exact"/>
      <w:jc w:val="right"/>
    </w:pPr>
    <w:rPr>
      <w:rFonts w:ascii="Times New Roman" w:hAnsi="Times New Roman" w:cs="Times New Roman"/>
      <w:b/>
      <w:bCs/>
      <w:sz w:val="26"/>
      <w:szCs w:val="26"/>
    </w:rPr>
  </w:style>
  <w:style w:type="paragraph" w:customStyle="1" w:styleId="30">
    <w:name w:val="Основной текст (3)"/>
    <w:basedOn w:val="a"/>
    <w:link w:val="3"/>
    <w:uiPriority w:val="99"/>
    <w:rsid w:val="00D252BA"/>
    <w:pPr>
      <w:widowControl w:val="0"/>
      <w:shd w:val="clear" w:color="auto" w:fill="FFFFFF"/>
      <w:spacing w:before="1560" w:after="900" w:line="322" w:lineRule="exact"/>
    </w:pPr>
    <w:rPr>
      <w:rFonts w:ascii="Times New Roman" w:hAnsi="Times New Roman" w:cs="Times New Roman"/>
      <w:i/>
      <w:iCs/>
      <w:sz w:val="26"/>
      <w:szCs w:val="26"/>
    </w:rPr>
  </w:style>
  <w:style w:type="paragraph" w:customStyle="1" w:styleId="a7">
    <w:name w:val="Подпись к таблице"/>
    <w:basedOn w:val="a"/>
    <w:link w:val="a6"/>
    <w:uiPriority w:val="99"/>
    <w:rsid w:val="00D252BA"/>
    <w:pPr>
      <w:widowControl w:val="0"/>
      <w:shd w:val="clear" w:color="auto" w:fill="FFFFFF"/>
      <w:spacing w:after="0" w:line="240" w:lineRule="atLeast"/>
      <w:ind w:hanging="1900"/>
    </w:pPr>
    <w:rPr>
      <w:rFonts w:ascii="Times New Roman" w:hAnsi="Times New Roman" w:cs="Times New Roman"/>
      <w:sz w:val="26"/>
      <w:szCs w:val="26"/>
    </w:rPr>
  </w:style>
  <w:style w:type="paragraph" w:customStyle="1" w:styleId="40">
    <w:name w:val="Основной текст (4)"/>
    <w:basedOn w:val="a"/>
    <w:link w:val="4"/>
    <w:uiPriority w:val="99"/>
    <w:rsid w:val="00D252BA"/>
    <w:pPr>
      <w:widowControl w:val="0"/>
      <w:shd w:val="clear" w:color="auto" w:fill="FFFFFF"/>
      <w:spacing w:before="300" w:after="60" w:line="240" w:lineRule="atLeast"/>
      <w:jc w:val="both"/>
    </w:pPr>
    <w:rPr>
      <w:rFonts w:ascii="Times New Roman" w:hAnsi="Times New Roman" w:cs="Times New Roman"/>
      <w:b/>
      <w:bCs/>
    </w:rPr>
  </w:style>
  <w:style w:type="paragraph" w:customStyle="1" w:styleId="13">
    <w:name w:val="Оглавление1"/>
    <w:basedOn w:val="a"/>
    <w:link w:val="a9"/>
    <w:uiPriority w:val="99"/>
    <w:rsid w:val="00D252BA"/>
    <w:pPr>
      <w:widowControl w:val="0"/>
      <w:shd w:val="clear" w:color="auto" w:fill="FFFFFF"/>
      <w:spacing w:after="0" w:line="317" w:lineRule="exact"/>
      <w:jc w:val="both"/>
    </w:pPr>
    <w:rPr>
      <w:rFonts w:ascii="Times New Roman" w:hAnsi="Times New Roman" w:cs="Times New Roman"/>
      <w:sz w:val="26"/>
      <w:szCs w:val="26"/>
    </w:rPr>
  </w:style>
  <w:style w:type="paragraph" w:customStyle="1" w:styleId="50">
    <w:name w:val="Основной текст (5)"/>
    <w:basedOn w:val="a"/>
    <w:link w:val="5"/>
    <w:uiPriority w:val="99"/>
    <w:rsid w:val="00D252BA"/>
    <w:pPr>
      <w:widowControl w:val="0"/>
      <w:shd w:val="clear" w:color="auto" w:fill="FFFFFF"/>
      <w:spacing w:after="0" w:line="240" w:lineRule="atLeast"/>
    </w:pPr>
    <w:rPr>
      <w:rFonts w:ascii="Times New Roman" w:hAnsi="Times New Roman" w:cs="Times New Roman"/>
      <w:i/>
      <w:iCs/>
    </w:rPr>
  </w:style>
  <w:style w:type="paragraph" w:customStyle="1" w:styleId="62">
    <w:name w:val="Основной текст (6)"/>
    <w:basedOn w:val="a"/>
    <w:link w:val="61"/>
    <w:uiPriority w:val="99"/>
    <w:rsid w:val="00D252BA"/>
    <w:pPr>
      <w:widowControl w:val="0"/>
      <w:shd w:val="clear" w:color="auto" w:fill="FFFFFF"/>
      <w:spacing w:after="0" w:line="240" w:lineRule="atLeast"/>
      <w:jc w:val="both"/>
    </w:pPr>
    <w:rPr>
      <w:rFonts w:ascii="Times New Roman" w:hAnsi="Times New Roman" w:cs="Times New Roman"/>
      <w:b/>
      <w:bCs/>
      <w:spacing w:val="-20"/>
      <w:sz w:val="17"/>
      <w:szCs w:val="17"/>
    </w:rPr>
  </w:style>
  <w:style w:type="paragraph" w:customStyle="1" w:styleId="70">
    <w:name w:val="Основной текст (7)"/>
    <w:basedOn w:val="a"/>
    <w:link w:val="7"/>
    <w:uiPriority w:val="99"/>
    <w:rsid w:val="00D252BA"/>
    <w:pPr>
      <w:widowControl w:val="0"/>
      <w:shd w:val="clear" w:color="auto" w:fill="FFFFFF"/>
      <w:spacing w:after="60" w:line="240" w:lineRule="atLeast"/>
    </w:pPr>
    <w:rPr>
      <w:rFonts w:ascii="Times New Roman" w:hAnsi="Times New Roman" w:cs="Times New Roman"/>
      <w:spacing w:val="10"/>
      <w:sz w:val="12"/>
      <w:szCs w:val="12"/>
    </w:rPr>
  </w:style>
  <w:style w:type="paragraph" w:styleId="ad">
    <w:name w:val="header"/>
    <w:basedOn w:val="a"/>
    <w:link w:val="ae"/>
    <w:uiPriority w:val="99"/>
    <w:unhideWhenUsed/>
    <w:rsid w:val="00D252BA"/>
    <w:pPr>
      <w:widowControl w:val="0"/>
      <w:tabs>
        <w:tab w:val="center" w:pos="4677"/>
        <w:tab w:val="right" w:pos="9355"/>
      </w:tabs>
      <w:spacing w:after="0" w:line="240" w:lineRule="auto"/>
    </w:pPr>
    <w:rPr>
      <w:rFonts w:ascii="Courier New" w:eastAsia="Times New Roman" w:hAnsi="Courier New" w:cs="Courier New"/>
      <w:color w:val="000000"/>
      <w:sz w:val="24"/>
      <w:szCs w:val="24"/>
    </w:rPr>
  </w:style>
  <w:style w:type="character" w:customStyle="1" w:styleId="ae">
    <w:name w:val="Верхний колонтитул Знак"/>
    <w:basedOn w:val="a1"/>
    <w:link w:val="ad"/>
    <w:uiPriority w:val="99"/>
    <w:rsid w:val="00D252BA"/>
    <w:rPr>
      <w:rFonts w:ascii="Courier New" w:eastAsia="Times New Roman" w:hAnsi="Courier New" w:cs="Courier New"/>
      <w:color w:val="000000"/>
      <w:sz w:val="24"/>
      <w:szCs w:val="24"/>
    </w:rPr>
  </w:style>
  <w:style w:type="paragraph" w:styleId="af">
    <w:name w:val="footer"/>
    <w:basedOn w:val="a"/>
    <w:link w:val="af0"/>
    <w:uiPriority w:val="99"/>
    <w:unhideWhenUsed/>
    <w:rsid w:val="00D252BA"/>
    <w:pPr>
      <w:widowControl w:val="0"/>
      <w:tabs>
        <w:tab w:val="center" w:pos="4677"/>
        <w:tab w:val="right" w:pos="9355"/>
      </w:tabs>
      <w:spacing w:after="0" w:line="240" w:lineRule="auto"/>
    </w:pPr>
    <w:rPr>
      <w:rFonts w:ascii="Courier New" w:eastAsia="Times New Roman" w:hAnsi="Courier New" w:cs="Courier New"/>
      <w:color w:val="000000"/>
      <w:sz w:val="24"/>
      <w:szCs w:val="24"/>
    </w:rPr>
  </w:style>
  <w:style w:type="character" w:customStyle="1" w:styleId="af0">
    <w:name w:val="Нижний колонтитул Знак"/>
    <w:basedOn w:val="a1"/>
    <w:link w:val="af"/>
    <w:uiPriority w:val="99"/>
    <w:rsid w:val="00D252BA"/>
    <w:rPr>
      <w:rFonts w:ascii="Courier New" w:eastAsia="Times New Roman" w:hAnsi="Courier New" w:cs="Courier New"/>
      <w:color w:val="000000"/>
      <w:sz w:val="24"/>
      <w:szCs w:val="24"/>
    </w:rPr>
  </w:style>
  <w:style w:type="paragraph" w:styleId="af1">
    <w:name w:val="List Paragraph"/>
    <w:basedOn w:val="a"/>
    <w:uiPriority w:val="34"/>
    <w:qFormat/>
    <w:rsid w:val="00D252BA"/>
    <w:pPr>
      <w:spacing w:after="0" w:line="240" w:lineRule="auto"/>
      <w:ind w:left="720"/>
      <w:contextualSpacing/>
    </w:pPr>
    <w:rPr>
      <w:rFonts w:ascii="Times New Roman" w:eastAsia="Times New Roman" w:hAnsi="Times New Roman" w:cs="Times New Roman"/>
      <w:sz w:val="24"/>
      <w:szCs w:val="24"/>
    </w:rPr>
  </w:style>
  <w:style w:type="paragraph" w:customStyle="1" w:styleId="210">
    <w:name w:val="Основной текст с отступом 21"/>
    <w:basedOn w:val="a"/>
    <w:rsid w:val="00D252BA"/>
    <w:pPr>
      <w:spacing w:after="0" w:line="240" w:lineRule="auto"/>
      <w:ind w:firstLine="567"/>
      <w:jc w:val="both"/>
    </w:pPr>
    <w:rPr>
      <w:rFonts w:ascii="Times New Roman" w:eastAsia="Times New Roman" w:hAnsi="Times New Roman" w:cs="Times New Roman"/>
      <w:sz w:val="28"/>
      <w:szCs w:val="20"/>
    </w:rPr>
  </w:style>
  <w:style w:type="paragraph" w:customStyle="1" w:styleId="220">
    <w:name w:val="Основной текст с отступом 22"/>
    <w:basedOn w:val="a"/>
    <w:rsid w:val="00D252BA"/>
    <w:pPr>
      <w:spacing w:after="0" w:line="240" w:lineRule="auto"/>
      <w:ind w:firstLine="567"/>
      <w:jc w:val="both"/>
    </w:pPr>
    <w:rPr>
      <w:rFonts w:ascii="Times New Roman" w:eastAsia="Times New Roman" w:hAnsi="Times New Roman" w:cs="Times New Roman"/>
      <w:sz w:val="28"/>
      <w:szCs w:val="20"/>
    </w:rPr>
  </w:style>
  <w:style w:type="paragraph" w:customStyle="1" w:styleId="230">
    <w:name w:val="Основной текст с отступом 23"/>
    <w:basedOn w:val="a"/>
    <w:rsid w:val="00D252BA"/>
    <w:pPr>
      <w:spacing w:after="0" w:line="240" w:lineRule="auto"/>
      <w:ind w:firstLine="567"/>
      <w:jc w:val="both"/>
    </w:pPr>
    <w:rPr>
      <w:rFonts w:ascii="Times New Roman" w:eastAsia="Times New Roman" w:hAnsi="Times New Roman" w:cs="Times New Roman"/>
      <w:sz w:val="28"/>
      <w:szCs w:val="20"/>
    </w:rPr>
  </w:style>
  <w:style w:type="character" w:customStyle="1" w:styleId="10pt">
    <w:name w:val="Основной текст + 10 pt"/>
    <w:uiPriority w:val="99"/>
    <w:rsid w:val="00D252BA"/>
    <w:rPr>
      <w:rFonts w:ascii="Times New Roman" w:hAnsi="Times New Roman" w:cs="Times New Roman"/>
      <w:sz w:val="20"/>
      <w:szCs w:val="20"/>
      <w:u w:val="none"/>
    </w:rPr>
  </w:style>
  <w:style w:type="character" w:customStyle="1" w:styleId="10pt4">
    <w:name w:val="Основной текст + 10 pt4"/>
    <w:aliases w:val="Полужирный3,Курсив2"/>
    <w:uiPriority w:val="99"/>
    <w:rsid w:val="00D252BA"/>
    <w:rPr>
      <w:rFonts w:ascii="Times New Roman" w:hAnsi="Times New Roman" w:cs="Times New Roman"/>
      <w:b/>
      <w:bCs/>
      <w:i/>
      <w:iCs/>
      <w:sz w:val="20"/>
      <w:szCs w:val="20"/>
      <w:u w:val="none"/>
    </w:rPr>
  </w:style>
  <w:style w:type="character" w:customStyle="1" w:styleId="10pt3">
    <w:name w:val="Основной текст + 10 pt3"/>
    <w:uiPriority w:val="99"/>
    <w:rsid w:val="00D252BA"/>
    <w:rPr>
      <w:rFonts w:ascii="Times New Roman" w:hAnsi="Times New Roman" w:cs="Times New Roman"/>
      <w:sz w:val="20"/>
      <w:szCs w:val="20"/>
      <w:u w:val="none"/>
    </w:rPr>
  </w:style>
  <w:style w:type="character" w:customStyle="1" w:styleId="10pt2">
    <w:name w:val="Основной текст + 10 pt2"/>
    <w:aliases w:val="Полужирный2,Курсив1"/>
    <w:uiPriority w:val="99"/>
    <w:rsid w:val="00D252BA"/>
    <w:rPr>
      <w:rFonts w:ascii="Times New Roman" w:hAnsi="Times New Roman" w:cs="Times New Roman"/>
      <w:b/>
      <w:bCs/>
      <w:i/>
      <w:iCs/>
      <w:sz w:val="20"/>
      <w:szCs w:val="20"/>
      <w:u w:val="none"/>
    </w:rPr>
  </w:style>
  <w:style w:type="character" w:customStyle="1" w:styleId="10pt1">
    <w:name w:val="Основной текст + 10 pt1"/>
    <w:uiPriority w:val="99"/>
    <w:rsid w:val="00D252BA"/>
    <w:rPr>
      <w:rFonts w:ascii="Times New Roman" w:hAnsi="Times New Roman" w:cs="Times New Roman"/>
      <w:sz w:val="20"/>
      <w:szCs w:val="20"/>
      <w:u w:val="none"/>
    </w:rPr>
  </w:style>
  <w:style w:type="paragraph" w:customStyle="1" w:styleId="14">
    <w:name w:val="Подпись к таблице1"/>
    <w:basedOn w:val="a"/>
    <w:uiPriority w:val="99"/>
    <w:rsid w:val="00D252BA"/>
    <w:pPr>
      <w:widowControl w:val="0"/>
      <w:shd w:val="clear" w:color="auto" w:fill="FFFFFF"/>
      <w:spacing w:after="0" w:line="240" w:lineRule="atLeast"/>
    </w:pPr>
    <w:rPr>
      <w:rFonts w:ascii="Times New Roman" w:eastAsia="Times New Roman" w:hAnsi="Times New Roman" w:cs="Times New Roman"/>
      <w:sz w:val="26"/>
      <w:szCs w:val="26"/>
    </w:rPr>
  </w:style>
  <w:style w:type="character" w:customStyle="1" w:styleId="42">
    <w:name w:val="Заголовок №4 (2)_"/>
    <w:link w:val="421"/>
    <w:uiPriority w:val="99"/>
    <w:rsid w:val="00D252BA"/>
    <w:rPr>
      <w:rFonts w:ascii="Arial Narrow" w:hAnsi="Arial Narrow" w:cs="Arial Narrow"/>
      <w:b/>
      <w:bCs/>
      <w:sz w:val="30"/>
      <w:szCs w:val="30"/>
      <w:shd w:val="clear" w:color="auto" w:fill="FFFFFF"/>
    </w:rPr>
  </w:style>
  <w:style w:type="character" w:customStyle="1" w:styleId="420">
    <w:name w:val="Заголовок №4 (2)"/>
    <w:basedOn w:val="42"/>
    <w:uiPriority w:val="99"/>
    <w:rsid w:val="00D252BA"/>
  </w:style>
  <w:style w:type="paragraph" w:customStyle="1" w:styleId="421">
    <w:name w:val="Заголовок №4 (2)1"/>
    <w:basedOn w:val="a"/>
    <w:link w:val="42"/>
    <w:uiPriority w:val="99"/>
    <w:rsid w:val="00D252BA"/>
    <w:pPr>
      <w:widowControl w:val="0"/>
      <w:shd w:val="clear" w:color="auto" w:fill="FFFFFF"/>
      <w:spacing w:before="300" w:after="420" w:line="240" w:lineRule="atLeast"/>
      <w:jc w:val="center"/>
      <w:outlineLvl w:val="3"/>
    </w:pPr>
    <w:rPr>
      <w:rFonts w:ascii="Arial Narrow" w:hAnsi="Arial Narrow" w:cs="Arial Narrow"/>
      <w:b/>
      <w:bCs/>
      <w:sz w:val="30"/>
      <w:szCs w:val="30"/>
    </w:rPr>
  </w:style>
  <w:style w:type="character" w:customStyle="1" w:styleId="15">
    <w:name w:val="Основной текст Знак1"/>
    <w:uiPriority w:val="99"/>
    <w:rsid w:val="00D252BA"/>
    <w:rPr>
      <w:rFonts w:ascii="Times New Roman" w:hAnsi="Times New Roman" w:cs="Times New Roman"/>
      <w:sz w:val="26"/>
      <w:szCs w:val="26"/>
      <w:u w:val="none"/>
    </w:rPr>
  </w:style>
  <w:style w:type="paragraph" w:customStyle="1" w:styleId="16">
    <w:name w:val="1 Знак"/>
    <w:basedOn w:val="a"/>
    <w:autoRedefine/>
    <w:rsid w:val="00D252BA"/>
    <w:pPr>
      <w:spacing w:after="120" w:line="240" w:lineRule="auto"/>
      <w:ind w:firstLine="708"/>
      <w:jc w:val="both"/>
    </w:pPr>
    <w:rPr>
      <w:rFonts w:ascii="Times New Roman" w:eastAsia="Times New Roman" w:hAnsi="Times New Roman" w:cs="Times New Roman"/>
      <w:sz w:val="26"/>
      <w:szCs w:val="26"/>
      <w:lang w:eastAsia="en-US"/>
    </w:rPr>
  </w:style>
</w:styles>
</file>

<file path=word/webSettings.xml><?xml version="1.0" encoding="utf-8"?>
<w:webSettings xmlns:r="http://schemas.openxmlformats.org/officeDocument/2006/relationships" xmlns:w="http://schemas.openxmlformats.org/wordprocessingml/2006/main">
  <w:divs>
    <w:div w:id="96923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iblioclub.ru/" TargetMode="External"/><Relationship Id="rId18" Type="http://schemas.openxmlformats.org/officeDocument/2006/relationships/hyperlink" Target="http://www.biblioclub.ru/" TargetMode="External"/><Relationship Id="rId26" Type="http://schemas.openxmlformats.org/officeDocument/2006/relationships/hyperlink" Target="http://www.biblioclub.ru/" TargetMode="External"/><Relationship Id="rId39" Type="http://schemas.openxmlformats.org/officeDocument/2006/relationships/hyperlink" Target="http://www.biblioclub.ru/" TargetMode="External"/><Relationship Id="rId21" Type="http://schemas.openxmlformats.org/officeDocument/2006/relationships/hyperlink" Target="http://www.biblioclub.ru/" TargetMode="External"/><Relationship Id="rId34" Type="http://schemas.openxmlformats.org/officeDocument/2006/relationships/hyperlink" Target="http://www.biblioclub.ru/" TargetMode="External"/><Relationship Id="rId42" Type="http://schemas.openxmlformats.org/officeDocument/2006/relationships/hyperlink" Target="http://www.biblioclub.ru/" TargetMode="External"/><Relationship Id="rId47" Type="http://schemas.openxmlformats.org/officeDocument/2006/relationships/hyperlink" Target="http://www.biblioclub.ru/" TargetMode="External"/><Relationship Id="rId50" Type="http://schemas.openxmlformats.org/officeDocument/2006/relationships/hyperlink" Target="http://www.biblioclub.ru/" TargetMode="External"/><Relationship Id="rId55" Type="http://schemas.openxmlformats.org/officeDocument/2006/relationships/header" Target="header2.xml"/><Relationship Id="rId63" Type="http://schemas.openxmlformats.org/officeDocument/2006/relationships/header" Target="header5.xml"/><Relationship Id="rId68" Type="http://schemas.openxmlformats.org/officeDocument/2006/relationships/footer" Target="footer10.xml"/><Relationship Id="rId76" Type="http://schemas.openxmlformats.org/officeDocument/2006/relationships/footer" Target="footer16.xml"/><Relationship Id="rId84" Type="http://schemas.openxmlformats.org/officeDocument/2006/relationships/footer" Target="footer20.xml"/><Relationship Id="rId7" Type="http://schemas.openxmlformats.org/officeDocument/2006/relationships/hyperlink" Target="http://www.biblioclub.ru/" TargetMode="External"/><Relationship Id="rId71" Type="http://schemas.openxmlformats.org/officeDocument/2006/relationships/footer" Target="footer12.xml"/><Relationship Id="rId2" Type="http://schemas.openxmlformats.org/officeDocument/2006/relationships/styles" Target="styles.xml"/><Relationship Id="rId16" Type="http://schemas.openxmlformats.org/officeDocument/2006/relationships/hyperlink" Target="http://www.biblioclub.ru/" TargetMode="External"/><Relationship Id="rId29" Type="http://schemas.openxmlformats.org/officeDocument/2006/relationships/hyperlink" Target="http://www.biblioclub.ru/" TargetMode="External"/><Relationship Id="rId11" Type="http://schemas.openxmlformats.org/officeDocument/2006/relationships/hyperlink" Target="http://www.biblioclub.ru/" TargetMode="External"/><Relationship Id="rId24" Type="http://schemas.openxmlformats.org/officeDocument/2006/relationships/hyperlink" Target="http://www.biblioclub.ru/" TargetMode="External"/><Relationship Id="rId32" Type="http://schemas.openxmlformats.org/officeDocument/2006/relationships/hyperlink" Target="http://www.biblioclub.ru/" TargetMode="External"/><Relationship Id="rId37" Type="http://schemas.openxmlformats.org/officeDocument/2006/relationships/hyperlink" Target="http://www.biblioclub.ru/" TargetMode="External"/><Relationship Id="rId40" Type="http://schemas.openxmlformats.org/officeDocument/2006/relationships/hyperlink" Target="http://www.biblioclub.ru/" TargetMode="External"/><Relationship Id="rId45" Type="http://schemas.openxmlformats.org/officeDocument/2006/relationships/hyperlink" Target="http://www.biblioclub.ru/" TargetMode="External"/><Relationship Id="rId53" Type="http://schemas.openxmlformats.org/officeDocument/2006/relationships/footer" Target="footer2.xml"/><Relationship Id="rId58" Type="http://schemas.openxmlformats.org/officeDocument/2006/relationships/footer" Target="footer5.xml"/><Relationship Id="rId66" Type="http://schemas.openxmlformats.org/officeDocument/2006/relationships/header" Target="header7.xml"/><Relationship Id="rId74" Type="http://schemas.openxmlformats.org/officeDocument/2006/relationships/footer" Target="footer14.xml"/><Relationship Id="rId79" Type="http://schemas.openxmlformats.org/officeDocument/2006/relationships/header" Target="header11.xml"/><Relationship Id="rId87"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footer" Target="footer6.xml"/><Relationship Id="rId82" Type="http://schemas.openxmlformats.org/officeDocument/2006/relationships/footer" Target="footer19.xml"/><Relationship Id="rId19" Type="http://schemas.openxmlformats.org/officeDocument/2006/relationships/hyperlink" Target="http://www.biblioclub.ru/" TargetMode="External"/><Relationship Id="rId4" Type="http://schemas.openxmlformats.org/officeDocument/2006/relationships/webSettings" Target="webSettings.xml"/><Relationship Id="rId9" Type="http://schemas.openxmlformats.org/officeDocument/2006/relationships/hyperlink" Target="http://www.biblioclub.ru/" TargetMode="External"/><Relationship Id="rId14" Type="http://schemas.openxmlformats.org/officeDocument/2006/relationships/hyperlink" Target="http://www.biblioclub.ru/" TargetMode="External"/><Relationship Id="rId22" Type="http://schemas.openxmlformats.org/officeDocument/2006/relationships/hyperlink" Target="http://www.biblioclub.ru/" TargetMode="External"/><Relationship Id="rId27" Type="http://schemas.openxmlformats.org/officeDocument/2006/relationships/hyperlink" Target="http://www.biblioclub.ru/" TargetMode="External"/><Relationship Id="rId30" Type="http://schemas.openxmlformats.org/officeDocument/2006/relationships/hyperlink" Target="http://www.biblioclub.ru/" TargetMode="External"/><Relationship Id="rId35" Type="http://schemas.openxmlformats.org/officeDocument/2006/relationships/hyperlink" Target="http://www.biblioclub.ru/" TargetMode="External"/><Relationship Id="rId43" Type="http://schemas.openxmlformats.org/officeDocument/2006/relationships/hyperlink" Target="http://www.biblioclub.ru/" TargetMode="External"/><Relationship Id="rId48" Type="http://schemas.openxmlformats.org/officeDocument/2006/relationships/hyperlink" Target="http://www.biblioclub.ru/" TargetMode="External"/><Relationship Id="rId56" Type="http://schemas.openxmlformats.org/officeDocument/2006/relationships/footer" Target="footer3.xml"/><Relationship Id="rId64" Type="http://schemas.openxmlformats.org/officeDocument/2006/relationships/footer" Target="footer8.xml"/><Relationship Id="rId69" Type="http://schemas.openxmlformats.org/officeDocument/2006/relationships/header" Target="header8.xml"/><Relationship Id="rId77" Type="http://schemas.openxmlformats.org/officeDocument/2006/relationships/header" Target="header10.xml"/><Relationship Id="rId8" Type="http://schemas.openxmlformats.org/officeDocument/2006/relationships/hyperlink" Target="http://www.biblioclub.ru/" TargetMode="External"/><Relationship Id="rId51" Type="http://schemas.openxmlformats.org/officeDocument/2006/relationships/hyperlink" Target="http://www.biblioclub.ru/" TargetMode="External"/><Relationship Id="rId72" Type="http://schemas.openxmlformats.org/officeDocument/2006/relationships/footer" Target="footer13.xml"/><Relationship Id="rId80" Type="http://schemas.openxmlformats.org/officeDocument/2006/relationships/header" Target="header12.xml"/><Relationship Id="rId85" Type="http://schemas.openxmlformats.org/officeDocument/2006/relationships/footer" Target="footer21.xml"/><Relationship Id="rId3" Type="http://schemas.openxmlformats.org/officeDocument/2006/relationships/settings" Target="settings.xml"/><Relationship Id="rId12" Type="http://schemas.openxmlformats.org/officeDocument/2006/relationships/hyperlink" Target="http://www.biblioclub.ru/" TargetMode="External"/><Relationship Id="rId17" Type="http://schemas.openxmlformats.org/officeDocument/2006/relationships/hyperlink" Target="http://www.biblioclub.ru/" TargetMode="External"/><Relationship Id="rId25" Type="http://schemas.openxmlformats.org/officeDocument/2006/relationships/hyperlink" Target="http://www.biblioclub.ru/" TargetMode="External"/><Relationship Id="rId33" Type="http://schemas.openxmlformats.org/officeDocument/2006/relationships/hyperlink" Target="http://www.biblioclub.ru/" TargetMode="External"/><Relationship Id="rId38" Type="http://schemas.openxmlformats.org/officeDocument/2006/relationships/hyperlink" Target="http://www.biblioclub.ru/" TargetMode="External"/><Relationship Id="rId46" Type="http://schemas.openxmlformats.org/officeDocument/2006/relationships/hyperlink" Target="http://www.biblioclub.ru/" TargetMode="External"/><Relationship Id="rId59" Type="http://schemas.openxmlformats.org/officeDocument/2006/relationships/header" Target="header3.xml"/><Relationship Id="rId67" Type="http://schemas.openxmlformats.org/officeDocument/2006/relationships/footer" Target="footer9.xml"/><Relationship Id="rId20" Type="http://schemas.openxmlformats.org/officeDocument/2006/relationships/hyperlink" Target="http://www.biblioclub.ru/" TargetMode="External"/><Relationship Id="rId41" Type="http://schemas.openxmlformats.org/officeDocument/2006/relationships/hyperlink" Target="http://www.biblioclub.ru/" TargetMode="External"/><Relationship Id="rId54" Type="http://schemas.openxmlformats.org/officeDocument/2006/relationships/header" Target="header1.xml"/><Relationship Id="rId62" Type="http://schemas.openxmlformats.org/officeDocument/2006/relationships/footer" Target="footer7.xml"/><Relationship Id="rId70" Type="http://schemas.openxmlformats.org/officeDocument/2006/relationships/footer" Target="footer11.xml"/><Relationship Id="rId75" Type="http://schemas.openxmlformats.org/officeDocument/2006/relationships/footer" Target="footer15.xml"/><Relationship Id="rId83" Type="http://schemas.openxmlformats.org/officeDocument/2006/relationships/header" Target="header13.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biblioclub.ru/" TargetMode="External"/><Relationship Id="rId23" Type="http://schemas.openxmlformats.org/officeDocument/2006/relationships/hyperlink" Target="http://www.biblioclub.ru/" TargetMode="External"/><Relationship Id="rId28" Type="http://schemas.openxmlformats.org/officeDocument/2006/relationships/hyperlink" Target="http://www.biblioclub.ru/" TargetMode="External"/><Relationship Id="rId36" Type="http://schemas.openxmlformats.org/officeDocument/2006/relationships/hyperlink" Target="http://www.biblioclub.ru/" TargetMode="External"/><Relationship Id="rId49" Type="http://schemas.openxmlformats.org/officeDocument/2006/relationships/hyperlink" Target="http://www.biblioclub.ru/" TargetMode="External"/><Relationship Id="rId57" Type="http://schemas.openxmlformats.org/officeDocument/2006/relationships/footer" Target="footer4.xml"/><Relationship Id="rId10" Type="http://schemas.openxmlformats.org/officeDocument/2006/relationships/hyperlink" Target="http://www.biblioclub.ru/" TargetMode="External"/><Relationship Id="rId31" Type="http://schemas.openxmlformats.org/officeDocument/2006/relationships/hyperlink" Target="http://www.biblioclub.ru/" TargetMode="External"/><Relationship Id="rId44" Type="http://schemas.openxmlformats.org/officeDocument/2006/relationships/hyperlink" Target="http://www.biblioclub.ru/" TargetMode="External"/><Relationship Id="rId52" Type="http://schemas.openxmlformats.org/officeDocument/2006/relationships/footer" Target="footer1.xml"/><Relationship Id="rId60" Type="http://schemas.openxmlformats.org/officeDocument/2006/relationships/header" Target="header4.xml"/><Relationship Id="rId65" Type="http://schemas.openxmlformats.org/officeDocument/2006/relationships/header" Target="header6.xml"/><Relationship Id="rId73" Type="http://schemas.openxmlformats.org/officeDocument/2006/relationships/header" Target="header9.xml"/><Relationship Id="rId78" Type="http://schemas.openxmlformats.org/officeDocument/2006/relationships/footer" Target="footer17.xml"/><Relationship Id="rId81" Type="http://schemas.openxmlformats.org/officeDocument/2006/relationships/footer" Target="footer18.xml"/><Relationship Id="rId8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15091</Words>
  <Characters>86024</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dc:creator>
  <cp:keywords/>
  <dc:description/>
  <cp:lastModifiedBy>user</cp:lastModifiedBy>
  <cp:revision>8</cp:revision>
  <dcterms:created xsi:type="dcterms:W3CDTF">2014-07-03T08:04:00Z</dcterms:created>
  <dcterms:modified xsi:type="dcterms:W3CDTF">2014-06-01T12:16:00Z</dcterms:modified>
</cp:coreProperties>
</file>